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46E5" w14:textId="48A97D59" w:rsidR="00877419" w:rsidRPr="008705E1" w:rsidRDefault="00F35CAF" w:rsidP="00877419">
      <w:pPr>
        <w:spacing w:line="200" w:lineRule="exact"/>
        <w:jc w:val="center"/>
        <w:rPr>
          <w:rFonts w:ascii="Cambria" w:hAnsi="Cambria"/>
          <w:b/>
          <w:bCs/>
          <w:sz w:val="24"/>
          <w:szCs w:val="24"/>
          <w:lang w:val="ro-RO"/>
        </w:rPr>
      </w:pP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Pr>
          <w:noProof/>
          <w:lang w:val="ro-RO"/>
        </w:rPr>
        <w:tab/>
      </w:r>
      <w:r w:rsidRPr="008705E1">
        <w:rPr>
          <w:b/>
          <w:bCs/>
          <w:noProof/>
          <w:lang w:val="ro-RO"/>
        </w:rPr>
        <w:tab/>
      </w:r>
      <w:r w:rsidRPr="008705E1">
        <w:rPr>
          <w:b/>
          <w:bCs/>
          <w:noProof/>
          <w:lang w:val="ro-RO"/>
        </w:rPr>
        <w:tab/>
        <w:t xml:space="preserve">ANEXA </w:t>
      </w:r>
      <w:r w:rsidR="00F94CCA">
        <w:rPr>
          <w:b/>
          <w:bCs/>
          <w:noProof/>
          <w:lang w:val="ro-RO"/>
        </w:rPr>
        <w:t>6</w:t>
      </w:r>
    </w:p>
    <w:p w14:paraId="26891F28" w14:textId="740A5A92" w:rsidR="00877419" w:rsidRPr="001E06B8" w:rsidRDefault="00877419" w:rsidP="00877419">
      <w:pPr>
        <w:spacing w:line="200" w:lineRule="exact"/>
        <w:jc w:val="center"/>
        <w:rPr>
          <w:rFonts w:ascii="Cambria" w:hAnsi="Cambria"/>
          <w:sz w:val="24"/>
          <w:szCs w:val="24"/>
          <w:lang w:val="ro-RO"/>
        </w:rPr>
      </w:pPr>
    </w:p>
    <w:p w14:paraId="42E12030" w14:textId="3FA4FAE1" w:rsidR="000B3971" w:rsidRPr="001E06B8" w:rsidRDefault="0099349E" w:rsidP="00877419">
      <w:pPr>
        <w:ind w:right="1095"/>
        <w:jc w:val="center"/>
        <w:rPr>
          <w:rFonts w:ascii="Cambria" w:eastAsia="Trebuchet MS" w:hAnsi="Cambria" w:cs="Trebuchet MS"/>
          <w:sz w:val="24"/>
          <w:szCs w:val="24"/>
          <w:lang w:val="ro-RO"/>
        </w:rPr>
      </w:pPr>
      <w:r w:rsidRPr="001E06B8">
        <w:rPr>
          <w:rFonts w:ascii="Cambria" w:eastAsia="Trebuchet MS" w:hAnsi="Cambria" w:cs="Trebuchet MS"/>
          <w:b/>
          <w:spacing w:val="-1"/>
          <w:sz w:val="24"/>
          <w:szCs w:val="24"/>
          <w:lang w:val="ro-RO"/>
        </w:rPr>
        <w:t>CONTRAC</w:t>
      </w:r>
      <w:r w:rsidRPr="001E06B8">
        <w:rPr>
          <w:rFonts w:ascii="Cambria" w:eastAsia="Trebuchet MS" w:hAnsi="Cambria" w:cs="Trebuchet MS"/>
          <w:b/>
          <w:sz w:val="24"/>
          <w:szCs w:val="24"/>
          <w:lang w:val="ro-RO"/>
        </w:rPr>
        <w:t>T</w:t>
      </w:r>
      <w:r w:rsidRPr="001E06B8">
        <w:rPr>
          <w:rFonts w:ascii="Cambria" w:eastAsia="Trebuchet MS" w:hAnsi="Cambria" w:cs="Trebuchet MS"/>
          <w:b/>
          <w:spacing w:val="31"/>
          <w:sz w:val="24"/>
          <w:szCs w:val="24"/>
          <w:lang w:val="ro-RO"/>
        </w:rPr>
        <w:t xml:space="preserve"> </w:t>
      </w: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E</w:t>
      </w:r>
      <w:r w:rsidR="00877419" w:rsidRPr="001E06B8">
        <w:rPr>
          <w:rFonts w:ascii="Cambria" w:eastAsia="Trebuchet MS" w:hAnsi="Cambria" w:cs="Trebuchet MS"/>
          <w:b/>
          <w:spacing w:val="8"/>
          <w:sz w:val="24"/>
          <w:szCs w:val="24"/>
          <w:lang w:val="ro-RO"/>
        </w:rPr>
        <w:t xml:space="preserve"> </w:t>
      </w:r>
      <w:r w:rsidRPr="001E06B8">
        <w:rPr>
          <w:rFonts w:ascii="Cambria" w:eastAsia="Trebuchet MS" w:hAnsi="Cambria" w:cs="Trebuchet MS"/>
          <w:b/>
          <w:spacing w:val="-1"/>
          <w:w w:val="103"/>
          <w:sz w:val="24"/>
          <w:szCs w:val="24"/>
          <w:lang w:val="ro-RO"/>
        </w:rPr>
        <w:t>FINA</w:t>
      </w:r>
      <w:r w:rsidRPr="001E06B8">
        <w:rPr>
          <w:rFonts w:ascii="Cambria" w:eastAsia="Trebuchet MS" w:hAnsi="Cambria" w:cs="Trebuchet MS"/>
          <w:b/>
          <w:spacing w:val="-2"/>
          <w:w w:val="103"/>
          <w:sz w:val="24"/>
          <w:szCs w:val="24"/>
          <w:lang w:val="ro-RO"/>
        </w:rPr>
        <w:t>N</w:t>
      </w:r>
      <w:r w:rsidRPr="001E06B8">
        <w:rPr>
          <w:rFonts w:ascii="Cambria" w:eastAsia="Trebuchet MS" w:hAnsi="Cambria" w:cs="Trebuchet MS"/>
          <w:b/>
          <w:w w:val="103"/>
          <w:sz w:val="24"/>
          <w:szCs w:val="24"/>
          <w:lang w:val="ro-RO"/>
        </w:rPr>
        <w:t>ȚARE</w:t>
      </w:r>
    </w:p>
    <w:p w14:paraId="2A8DB02B" w14:textId="77777777" w:rsidR="00791601" w:rsidRPr="00E258EF" w:rsidRDefault="00791601" w:rsidP="00791601">
      <w:pPr>
        <w:spacing w:before="7"/>
        <w:ind w:right="1431"/>
        <w:jc w:val="center"/>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w:t>
      </w:r>
      <w:r w:rsidRPr="00E258EF">
        <w:rPr>
          <w:rFonts w:ascii="Trebuchet MS" w:eastAsia="Trebuchet MS" w:hAnsi="Trebuchet MS" w:cs="Trebuchet MS"/>
          <w:b/>
          <w:spacing w:val="-1"/>
          <w:sz w:val="22"/>
          <w:szCs w:val="22"/>
          <w:lang w:val="ro-RO"/>
        </w:rPr>
        <w:t>Cond</w:t>
      </w:r>
      <w:r w:rsidRPr="00E258EF">
        <w:rPr>
          <w:rFonts w:ascii="Trebuchet MS" w:eastAsia="Trebuchet MS" w:hAnsi="Trebuchet MS" w:cs="Trebuchet MS"/>
          <w:b/>
          <w:sz w:val="22"/>
          <w:szCs w:val="22"/>
          <w:lang w:val="ro-RO"/>
        </w:rPr>
        <w:t>iții</w:t>
      </w:r>
      <w:r w:rsidRPr="00E258EF">
        <w:rPr>
          <w:rFonts w:ascii="Trebuchet MS" w:eastAsia="Trebuchet MS" w:hAnsi="Trebuchet MS" w:cs="Trebuchet MS"/>
          <w:b/>
          <w:spacing w:val="26"/>
          <w:sz w:val="22"/>
          <w:szCs w:val="22"/>
          <w:lang w:val="ro-RO"/>
        </w:rPr>
        <w:t xml:space="preserve"> </w:t>
      </w:r>
      <w:r w:rsidRPr="00E258EF">
        <w:rPr>
          <w:rFonts w:ascii="Trebuchet MS" w:eastAsia="Trebuchet MS" w:hAnsi="Trebuchet MS" w:cs="Trebuchet MS"/>
          <w:b/>
          <w:w w:val="103"/>
          <w:sz w:val="22"/>
          <w:szCs w:val="22"/>
          <w:lang w:val="ro-RO"/>
        </w:rPr>
        <w:t>Specific</w:t>
      </w:r>
      <w:r w:rsidRPr="00E258EF">
        <w:rPr>
          <w:rFonts w:ascii="Trebuchet MS" w:eastAsia="Trebuchet MS" w:hAnsi="Trebuchet MS" w:cs="Trebuchet MS"/>
          <w:b/>
          <w:spacing w:val="-2"/>
          <w:w w:val="103"/>
          <w:sz w:val="22"/>
          <w:szCs w:val="22"/>
          <w:lang w:val="ro-RO"/>
        </w:rPr>
        <w:t>e</w:t>
      </w:r>
      <w:r>
        <w:rPr>
          <w:rFonts w:ascii="Trebuchet MS" w:eastAsia="Trebuchet MS" w:hAnsi="Trebuchet MS" w:cs="Trebuchet MS"/>
          <w:b/>
          <w:spacing w:val="-2"/>
          <w:w w:val="103"/>
          <w:sz w:val="22"/>
          <w:szCs w:val="22"/>
          <w:lang w:val="ro-RO"/>
        </w:rPr>
        <w:t xml:space="preserve"> aferente axei </w:t>
      </w:r>
      <w:proofErr w:type="spellStart"/>
      <w:r>
        <w:rPr>
          <w:rFonts w:ascii="Trebuchet MS" w:eastAsia="Trebuchet MS" w:hAnsi="Trebuchet MS" w:cs="Trebuchet MS"/>
          <w:b/>
          <w:spacing w:val="-2"/>
          <w:w w:val="103"/>
          <w:sz w:val="22"/>
          <w:szCs w:val="22"/>
          <w:lang w:val="ro-RO"/>
        </w:rPr>
        <w:t>proritare</w:t>
      </w:r>
      <w:proofErr w:type="spellEnd"/>
      <w:r>
        <w:rPr>
          <w:rFonts w:ascii="Trebuchet MS" w:eastAsia="Trebuchet MS" w:hAnsi="Trebuchet MS" w:cs="Trebuchet MS"/>
          <w:b/>
          <w:spacing w:val="-2"/>
          <w:w w:val="103"/>
          <w:sz w:val="22"/>
          <w:szCs w:val="22"/>
          <w:lang w:val="ro-RO"/>
        </w:rPr>
        <w:t xml:space="preserve"> Asistență Tehnica</w:t>
      </w:r>
      <w:r w:rsidRPr="00E258EF">
        <w:rPr>
          <w:rFonts w:ascii="Trebuchet MS" w:eastAsia="Trebuchet MS" w:hAnsi="Trebuchet MS" w:cs="Trebuchet MS"/>
          <w:b/>
          <w:w w:val="103"/>
          <w:sz w:val="22"/>
          <w:szCs w:val="22"/>
          <w:lang w:val="ro-RO"/>
        </w:rPr>
        <w:t>-</w:t>
      </w:r>
    </w:p>
    <w:p w14:paraId="2E966309" w14:textId="72740147" w:rsidR="001E434E" w:rsidRPr="001E06B8" w:rsidRDefault="001E434E" w:rsidP="00877419">
      <w:pPr>
        <w:spacing w:before="7"/>
        <w:ind w:right="1431"/>
        <w:jc w:val="center"/>
        <w:rPr>
          <w:rFonts w:ascii="Cambria" w:eastAsia="Trebuchet MS" w:hAnsi="Cambria" w:cs="Trebuchet MS"/>
          <w:b/>
          <w:w w:val="103"/>
          <w:sz w:val="24"/>
          <w:szCs w:val="24"/>
          <w:lang w:val="ro-RO"/>
        </w:rPr>
      </w:pPr>
    </w:p>
    <w:p w14:paraId="6761F561" w14:textId="164FD8F0" w:rsidR="001E434E" w:rsidRPr="001E06B8" w:rsidRDefault="001E434E" w:rsidP="00877419">
      <w:pPr>
        <w:spacing w:before="7"/>
        <w:ind w:right="1431"/>
        <w:jc w:val="center"/>
        <w:rPr>
          <w:rFonts w:ascii="Cambria" w:eastAsia="Trebuchet MS" w:hAnsi="Cambria" w:cs="Trebuchet MS"/>
          <w:sz w:val="24"/>
          <w:szCs w:val="24"/>
          <w:lang w:val="ro-RO"/>
        </w:rPr>
      </w:pPr>
      <w:r w:rsidRPr="001E06B8">
        <w:rPr>
          <w:rFonts w:ascii="Cambria" w:eastAsia="Trebuchet MS" w:hAnsi="Cambria" w:cs="Trebuchet MS"/>
          <w:b/>
          <w:w w:val="103"/>
          <w:sz w:val="24"/>
          <w:szCs w:val="24"/>
          <w:lang w:val="ro-RO"/>
        </w:rPr>
        <w:t xml:space="preserve">Programul Incluziune </w:t>
      </w:r>
      <w:r w:rsidR="00DA7C15" w:rsidRPr="001E06B8">
        <w:rPr>
          <w:rFonts w:ascii="Cambria" w:eastAsia="Trebuchet MS" w:hAnsi="Cambria" w:cs="Trebuchet MS"/>
          <w:b/>
          <w:w w:val="103"/>
          <w:sz w:val="24"/>
          <w:szCs w:val="24"/>
          <w:lang w:val="ro-RO"/>
        </w:rPr>
        <w:t>ș</w:t>
      </w:r>
      <w:r w:rsidRPr="001E06B8">
        <w:rPr>
          <w:rFonts w:ascii="Cambria" w:eastAsia="Trebuchet MS" w:hAnsi="Cambria" w:cs="Trebuchet MS"/>
          <w:b/>
          <w:w w:val="103"/>
          <w:sz w:val="24"/>
          <w:szCs w:val="24"/>
          <w:lang w:val="ro-RO"/>
        </w:rPr>
        <w:t>i Demnitate Social</w:t>
      </w:r>
      <w:r w:rsidR="00DA7C15" w:rsidRPr="001E06B8">
        <w:rPr>
          <w:rFonts w:ascii="Cambria" w:eastAsia="Trebuchet MS" w:hAnsi="Cambria" w:cs="Trebuchet MS"/>
          <w:b/>
          <w:w w:val="103"/>
          <w:sz w:val="24"/>
          <w:szCs w:val="24"/>
          <w:lang w:val="ro-RO"/>
        </w:rPr>
        <w:t>ă</w:t>
      </w:r>
      <w:r w:rsidR="00F64C1C">
        <w:rPr>
          <w:rFonts w:ascii="Cambria" w:eastAsia="Trebuchet MS" w:hAnsi="Cambria" w:cs="Trebuchet MS"/>
          <w:b/>
          <w:w w:val="103"/>
          <w:sz w:val="24"/>
          <w:szCs w:val="24"/>
          <w:lang w:val="ro-RO"/>
        </w:rPr>
        <w:t xml:space="preserve"> 2021-2027</w:t>
      </w:r>
    </w:p>
    <w:p w14:paraId="7FDFB16E" w14:textId="77777777" w:rsidR="000B3971" w:rsidRPr="001E06B8" w:rsidRDefault="000B3971" w:rsidP="00877419">
      <w:pPr>
        <w:spacing w:before="8" w:line="120" w:lineRule="exact"/>
        <w:rPr>
          <w:rFonts w:ascii="Cambria" w:hAnsi="Cambria"/>
          <w:sz w:val="24"/>
          <w:szCs w:val="24"/>
          <w:lang w:val="ro-RO"/>
        </w:rPr>
      </w:pPr>
    </w:p>
    <w:p w14:paraId="43A6CB1D" w14:textId="77777777" w:rsidR="000B3971" w:rsidRPr="001E06B8" w:rsidRDefault="000B3971">
      <w:pPr>
        <w:spacing w:line="200" w:lineRule="exact"/>
        <w:rPr>
          <w:rFonts w:ascii="Cambria" w:hAnsi="Cambria"/>
          <w:sz w:val="24"/>
          <w:szCs w:val="24"/>
          <w:lang w:val="ro-RO"/>
        </w:rPr>
      </w:pPr>
    </w:p>
    <w:p w14:paraId="31CC21E1" w14:textId="77777777" w:rsidR="000B3971" w:rsidRPr="001E06B8" w:rsidRDefault="000B3971" w:rsidP="00877419">
      <w:pPr>
        <w:tabs>
          <w:tab w:val="left" w:pos="180"/>
        </w:tabs>
        <w:spacing w:line="200" w:lineRule="exact"/>
        <w:rPr>
          <w:rFonts w:ascii="Cambria" w:hAnsi="Cambria"/>
          <w:sz w:val="24"/>
          <w:szCs w:val="24"/>
          <w:lang w:val="ro-RO"/>
        </w:rPr>
      </w:pPr>
    </w:p>
    <w:p w14:paraId="7F3C8894" w14:textId="25D13084" w:rsidR="000B3971" w:rsidRPr="001E06B8" w:rsidRDefault="0099349E" w:rsidP="00877419">
      <w:pPr>
        <w:tabs>
          <w:tab w:val="left" w:pos="180"/>
        </w:tabs>
        <w:spacing w:line="220" w:lineRule="exact"/>
        <w:ind w:right="-51"/>
        <w:rPr>
          <w:rFonts w:ascii="Cambria" w:eastAsia="Trebuchet MS" w:hAnsi="Cambria" w:cs="Trebuchet MS"/>
          <w:b/>
          <w:w w:val="103"/>
          <w:position w:val="-1"/>
          <w:sz w:val="24"/>
          <w:szCs w:val="24"/>
          <w:lang w:val="ro-RO"/>
        </w:rPr>
      </w:pPr>
      <w:r w:rsidRPr="001E06B8">
        <w:rPr>
          <w:rFonts w:ascii="Cambria" w:eastAsia="Trebuchet MS" w:hAnsi="Cambria" w:cs="Trebuchet MS"/>
          <w:b/>
          <w:spacing w:val="-4"/>
          <w:position w:val="-1"/>
          <w:sz w:val="24"/>
          <w:szCs w:val="24"/>
          <w:lang w:val="ro-RO"/>
        </w:rPr>
        <w:t>A</w:t>
      </w:r>
      <w:r w:rsidRPr="001E06B8">
        <w:rPr>
          <w:rFonts w:ascii="Cambria" w:eastAsia="Trebuchet MS" w:hAnsi="Cambria" w:cs="Trebuchet MS"/>
          <w:b/>
          <w:spacing w:val="3"/>
          <w:position w:val="-1"/>
          <w:sz w:val="24"/>
          <w:szCs w:val="24"/>
          <w:lang w:val="ro-RO"/>
        </w:rPr>
        <w:t>r</w:t>
      </w:r>
      <w:r w:rsidRPr="001E06B8">
        <w:rPr>
          <w:rFonts w:ascii="Cambria" w:eastAsia="Trebuchet MS" w:hAnsi="Cambria" w:cs="Trebuchet MS"/>
          <w:b/>
          <w:position w:val="-1"/>
          <w:sz w:val="24"/>
          <w:szCs w:val="24"/>
          <w:lang w:val="ro-RO"/>
        </w:rPr>
        <w:t>t.</w:t>
      </w:r>
      <w:r w:rsidRPr="001E06B8">
        <w:rPr>
          <w:rFonts w:ascii="Cambria" w:eastAsia="Trebuchet MS" w:hAnsi="Cambria" w:cs="Trebuchet MS"/>
          <w:b/>
          <w:spacing w:val="13"/>
          <w:position w:val="-1"/>
          <w:sz w:val="24"/>
          <w:szCs w:val="24"/>
          <w:lang w:val="ro-RO"/>
        </w:rPr>
        <w:t xml:space="preserve"> </w:t>
      </w:r>
      <w:r w:rsidRPr="001E06B8">
        <w:rPr>
          <w:rFonts w:ascii="Cambria" w:eastAsia="Trebuchet MS" w:hAnsi="Cambria" w:cs="Trebuchet MS"/>
          <w:b/>
          <w:position w:val="-1"/>
          <w:sz w:val="24"/>
          <w:szCs w:val="24"/>
          <w:lang w:val="ro-RO"/>
        </w:rPr>
        <w:t>1</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position w:val="-1"/>
          <w:sz w:val="24"/>
          <w:szCs w:val="24"/>
          <w:lang w:val="ro-RO"/>
        </w:rPr>
        <w:t>Durata</w:t>
      </w:r>
      <w:r w:rsidRPr="001E06B8">
        <w:rPr>
          <w:rFonts w:ascii="Cambria" w:eastAsia="Trebuchet MS" w:hAnsi="Cambria" w:cs="Trebuchet MS"/>
          <w:b/>
          <w:spacing w:val="21"/>
          <w:position w:val="-1"/>
          <w:sz w:val="24"/>
          <w:szCs w:val="24"/>
          <w:lang w:val="ro-RO"/>
        </w:rPr>
        <w:t xml:space="preserve"> </w:t>
      </w:r>
      <w:r w:rsidRPr="001E06B8">
        <w:rPr>
          <w:rFonts w:ascii="Cambria" w:eastAsia="Trebuchet MS" w:hAnsi="Cambria" w:cs="Trebuchet MS"/>
          <w:b/>
          <w:position w:val="-1"/>
          <w:sz w:val="24"/>
          <w:szCs w:val="24"/>
          <w:lang w:val="ro-RO"/>
        </w:rPr>
        <w:t>contractului</w:t>
      </w:r>
      <w:r w:rsidRPr="001E06B8">
        <w:rPr>
          <w:rFonts w:ascii="Cambria" w:eastAsia="Trebuchet MS" w:hAnsi="Cambria" w:cs="Trebuchet MS"/>
          <w:b/>
          <w:spacing w:val="36"/>
          <w:position w:val="-1"/>
          <w:sz w:val="24"/>
          <w:szCs w:val="24"/>
          <w:lang w:val="ro-RO"/>
        </w:rPr>
        <w:t xml:space="preserve"> </w:t>
      </w:r>
      <w:proofErr w:type="spellStart"/>
      <w:r w:rsidRPr="001E06B8">
        <w:rPr>
          <w:rFonts w:ascii="Cambria" w:eastAsia="Trebuchet MS" w:hAnsi="Cambria" w:cs="Trebuchet MS"/>
          <w:b/>
          <w:position w:val="-1"/>
          <w:sz w:val="24"/>
          <w:szCs w:val="24"/>
          <w:lang w:val="ro-RO"/>
        </w:rPr>
        <w:t>şi</w:t>
      </w:r>
      <w:proofErr w:type="spellEnd"/>
      <w:r w:rsidRPr="001E06B8">
        <w:rPr>
          <w:rFonts w:ascii="Cambria" w:eastAsia="Trebuchet MS" w:hAnsi="Cambria" w:cs="Trebuchet MS"/>
          <w:b/>
          <w:spacing w:val="6"/>
          <w:position w:val="-1"/>
          <w:sz w:val="24"/>
          <w:szCs w:val="24"/>
          <w:lang w:val="ro-RO"/>
        </w:rPr>
        <w:t xml:space="preserve"> </w:t>
      </w:r>
      <w:r w:rsidRPr="001E06B8">
        <w:rPr>
          <w:rFonts w:ascii="Cambria" w:eastAsia="Trebuchet MS" w:hAnsi="Cambria" w:cs="Trebuchet MS"/>
          <w:b/>
          <w:position w:val="-1"/>
          <w:sz w:val="24"/>
          <w:szCs w:val="24"/>
          <w:lang w:val="ro-RO"/>
        </w:rPr>
        <w:t>perioada</w:t>
      </w:r>
      <w:r w:rsidRPr="001E06B8">
        <w:rPr>
          <w:rFonts w:ascii="Cambria" w:eastAsia="Trebuchet MS" w:hAnsi="Cambria" w:cs="Trebuchet MS"/>
          <w:b/>
          <w:spacing w:val="27"/>
          <w:position w:val="-1"/>
          <w:sz w:val="24"/>
          <w:szCs w:val="24"/>
          <w:lang w:val="ro-RO"/>
        </w:rPr>
        <w:t xml:space="preserve"> </w:t>
      </w:r>
      <w:r w:rsidRPr="001E06B8">
        <w:rPr>
          <w:rFonts w:ascii="Cambria" w:eastAsia="Trebuchet MS" w:hAnsi="Cambria" w:cs="Trebuchet MS"/>
          <w:b/>
          <w:position w:val="-1"/>
          <w:sz w:val="24"/>
          <w:szCs w:val="24"/>
          <w:lang w:val="ro-RO"/>
        </w:rPr>
        <w:t>de</w:t>
      </w:r>
      <w:r w:rsidRPr="001E06B8">
        <w:rPr>
          <w:rFonts w:ascii="Cambria" w:eastAsia="Trebuchet MS" w:hAnsi="Cambria" w:cs="Trebuchet MS"/>
          <w:b/>
          <w:spacing w:val="9"/>
          <w:position w:val="-1"/>
          <w:sz w:val="24"/>
          <w:szCs w:val="24"/>
          <w:lang w:val="ro-RO"/>
        </w:rPr>
        <w:t xml:space="preserve"> </w:t>
      </w:r>
      <w:r w:rsidRPr="001E06B8">
        <w:rPr>
          <w:rFonts w:ascii="Cambria" w:eastAsia="Trebuchet MS" w:hAnsi="Cambria" w:cs="Trebuchet MS"/>
          <w:b/>
          <w:position w:val="-1"/>
          <w:sz w:val="24"/>
          <w:szCs w:val="24"/>
          <w:lang w:val="ro-RO"/>
        </w:rPr>
        <w:t>implementare</w:t>
      </w:r>
      <w:r w:rsidRPr="001E06B8">
        <w:rPr>
          <w:rFonts w:ascii="Cambria" w:eastAsia="Trebuchet MS" w:hAnsi="Cambria" w:cs="Trebuchet MS"/>
          <w:b/>
          <w:spacing w:val="41"/>
          <w:position w:val="-1"/>
          <w:sz w:val="24"/>
          <w:szCs w:val="24"/>
          <w:lang w:val="ro-RO"/>
        </w:rPr>
        <w:t xml:space="preserve"> </w:t>
      </w:r>
      <w:r w:rsidRPr="001E06B8">
        <w:rPr>
          <w:rFonts w:ascii="Cambria" w:eastAsia="Trebuchet MS" w:hAnsi="Cambria" w:cs="Trebuchet MS"/>
          <w:b/>
          <w:position w:val="-1"/>
          <w:sz w:val="24"/>
          <w:szCs w:val="24"/>
          <w:lang w:val="ro-RO"/>
        </w:rPr>
        <w:t>a</w:t>
      </w:r>
      <w:r w:rsidRPr="001E06B8">
        <w:rPr>
          <w:rFonts w:ascii="Cambria" w:eastAsia="Trebuchet MS" w:hAnsi="Cambria" w:cs="Trebuchet MS"/>
          <w:b/>
          <w:spacing w:val="5"/>
          <w:position w:val="-1"/>
          <w:sz w:val="24"/>
          <w:szCs w:val="24"/>
          <w:lang w:val="ro-RO"/>
        </w:rPr>
        <w:t xml:space="preserve"> </w:t>
      </w:r>
      <w:r w:rsidRPr="001E06B8">
        <w:rPr>
          <w:rFonts w:ascii="Cambria" w:eastAsia="Trebuchet MS" w:hAnsi="Cambria" w:cs="Trebuchet MS"/>
          <w:b/>
          <w:w w:val="103"/>
          <w:position w:val="-1"/>
          <w:sz w:val="24"/>
          <w:szCs w:val="24"/>
          <w:lang w:val="ro-RO"/>
        </w:rPr>
        <w:t>proiectului</w:t>
      </w:r>
    </w:p>
    <w:p w14:paraId="4C66DED2" w14:textId="653F0CB2" w:rsidR="00877419" w:rsidRPr="001E06B8" w:rsidRDefault="00877419" w:rsidP="00877419">
      <w:pPr>
        <w:tabs>
          <w:tab w:val="left" w:pos="180"/>
        </w:tabs>
        <w:spacing w:line="220" w:lineRule="exact"/>
        <w:ind w:right="-51"/>
        <w:rPr>
          <w:rFonts w:ascii="Cambria" w:eastAsia="Trebuchet MS" w:hAnsi="Cambria" w:cs="Trebuchet MS"/>
          <w:sz w:val="24"/>
          <w:szCs w:val="24"/>
          <w:lang w:val="ro-RO"/>
        </w:rPr>
      </w:pPr>
    </w:p>
    <w:p w14:paraId="0C3D1468" w14:textId="100B8F8C" w:rsidR="003204B1" w:rsidRDefault="003204B1" w:rsidP="003204B1">
      <w:pPr>
        <w:pStyle w:val="ListParagraph"/>
        <w:numPr>
          <w:ilvl w:val="0"/>
          <w:numId w:val="3"/>
        </w:numPr>
        <w:spacing w:before="84"/>
        <w:ind w:left="360" w:right="-10"/>
        <w:jc w:val="both"/>
        <w:rPr>
          <w:rFonts w:ascii="Cambria" w:eastAsia="Arial" w:hAnsi="Cambria"/>
          <w:sz w:val="24"/>
          <w:szCs w:val="24"/>
          <w:lang w:val="ro-RO"/>
        </w:rPr>
      </w:pPr>
      <w:r w:rsidRPr="003D1D7C">
        <w:rPr>
          <w:rFonts w:ascii="Cambria" w:eastAsia="Arial" w:hAnsi="Cambria"/>
          <w:sz w:val="24"/>
          <w:szCs w:val="24"/>
          <w:lang w:val="ro-RO"/>
        </w:rPr>
        <w:t xml:space="preserve">Prin  excepție  de la prevederile  art. </w:t>
      </w:r>
      <w:r>
        <w:rPr>
          <w:rFonts w:ascii="Cambria" w:eastAsia="Arial" w:hAnsi="Cambria"/>
          <w:sz w:val="24"/>
          <w:szCs w:val="24"/>
          <w:lang w:val="ro-RO"/>
        </w:rPr>
        <w:t>2</w:t>
      </w:r>
      <w:r w:rsidRPr="003D1D7C">
        <w:rPr>
          <w:rFonts w:ascii="Cambria" w:eastAsia="Arial" w:hAnsi="Cambria"/>
          <w:sz w:val="24"/>
          <w:szCs w:val="24"/>
          <w:lang w:val="ro-RO"/>
        </w:rPr>
        <w:t xml:space="preserve">  alin. (2) din Contractul  de finanțare  – Condiții Generale,  </w:t>
      </w:r>
      <w:bookmarkStart w:id="0" w:name="_Hlk118967510"/>
      <w:r>
        <w:rPr>
          <w:rFonts w:ascii="Cambria" w:eastAsia="Arial" w:hAnsi="Cambria"/>
          <w:sz w:val="24"/>
          <w:szCs w:val="24"/>
          <w:lang w:val="ro-RO"/>
        </w:rPr>
        <w:t>implementarea proiectului</w:t>
      </w:r>
      <w:r w:rsidRPr="003D1D7C">
        <w:rPr>
          <w:rFonts w:ascii="Cambria" w:eastAsia="Arial" w:hAnsi="Cambria"/>
          <w:sz w:val="24"/>
          <w:szCs w:val="24"/>
          <w:lang w:val="ro-RO"/>
        </w:rPr>
        <w:t xml:space="preserve"> </w:t>
      </w:r>
      <w:bookmarkEnd w:id="0"/>
      <w:r w:rsidRPr="003D1D7C">
        <w:rPr>
          <w:rFonts w:ascii="Cambria" w:eastAsia="Arial" w:hAnsi="Cambria"/>
          <w:sz w:val="24"/>
          <w:szCs w:val="24"/>
          <w:lang w:val="ro-RO"/>
        </w:rPr>
        <w:t xml:space="preserve">va  începe pe data de 1 a următoarei luni calendaristice, după semnarea contractului de finanțare, </w:t>
      </w:r>
      <w:r w:rsidRPr="001E06B8">
        <w:rPr>
          <w:rFonts w:ascii="Cambria" w:eastAsia="Arial" w:hAnsi="Cambria"/>
          <w:sz w:val="24"/>
          <w:szCs w:val="24"/>
          <w:lang w:val="ro-RO"/>
        </w:rPr>
        <w:t>dar  nu mai târziu de</w:t>
      </w:r>
      <w:r>
        <w:rPr>
          <w:rFonts w:ascii="Cambria" w:eastAsia="Arial" w:hAnsi="Cambria"/>
          <w:sz w:val="24"/>
          <w:szCs w:val="24"/>
          <w:lang w:val="ro-RO"/>
        </w:rPr>
        <w:t xml:space="preserve"> 30 de zile de la data semnării contractului de ambele părți.</w:t>
      </w:r>
    </w:p>
    <w:p w14:paraId="1E449EA5" w14:textId="77777777" w:rsidR="003204B1" w:rsidRDefault="003204B1" w:rsidP="003204B1">
      <w:pPr>
        <w:pStyle w:val="ListParagraph"/>
        <w:spacing w:before="84"/>
        <w:ind w:left="360" w:right="-10"/>
        <w:jc w:val="both"/>
        <w:rPr>
          <w:rFonts w:ascii="Cambria" w:eastAsia="Arial" w:hAnsi="Cambria"/>
          <w:sz w:val="24"/>
          <w:szCs w:val="24"/>
          <w:lang w:val="ro-RO"/>
        </w:rPr>
      </w:pPr>
    </w:p>
    <w:p w14:paraId="4986D0A5" w14:textId="524F85E5" w:rsidR="003204B1" w:rsidRPr="001E06B8" w:rsidRDefault="003204B1" w:rsidP="003204B1">
      <w:pPr>
        <w:pStyle w:val="ListParagraph"/>
        <w:numPr>
          <w:ilvl w:val="0"/>
          <w:numId w:val="3"/>
        </w:numPr>
        <w:spacing w:before="84"/>
        <w:ind w:left="360" w:right="-10"/>
        <w:jc w:val="both"/>
        <w:rPr>
          <w:rFonts w:ascii="Cambria" w:eastAsia="Arial" w:hAnsi="Cambria"/>
          <w:sz w:val="24"/>
          <w:szCs w:val="24"/>
          <w:lang w:val="ro-RO"/>
        </w:rPr>
      </w:pPr>
      <w:r w:rsidRPr="00F54698">
        <w:rPr>
          <w:rFonts w:ascii="Cambria" w:eastAsia="Arial" w:hAnsi="Cambria"/>
          <w:sz w:val="24"/>
          <w:szCs w:val="24"/>
          <w:lang w:val="ro-RO"/>
        </w:rPr>
        <w:t xml:space="preserve">În completarea prevederilor art. 2 alin. (3) din Contractul de finanțare – Condiții Generale, durata de implementare a proiectului poate fi prelungită prin act adițional la contractul de finanțare, în conformitate cu prevederile Ghidului Solicitantului – Condiții Generale și Condiții Specifice, </w:t>
      </w:r>
      <w:r w:rsidR="001E2088" w:rsidRPr="001E2088">
        <w:rPr>
          <w:rFonts w:ascii="Cambria" w:eastAsia="Arial" w:hAnsi="Cambria"/>
          <w:sz w:val="24"/>
          <w:szCs w:val="24"/>
          <w:lang w:val="ro-RO"/>
        </w:rPr>
        <w:t>fără a depăși data de 31.12.2029</w:t>
      </w:r>
      <w:r w:rsidRPr="00F54698">
        <w:rPr>
          <w:rFonts w:ascii="Cambria" w:eastAsia="Arial" w:hAnsi="Cambria"/>
          <w:sz w:val="24"/>
          <w:szCs w:val="24"/>
          <w:lang w:val="ro-RO"/>
        </w:rPr>
        <w:t>.</w:t>
      </w:r>
    </w:p>
    <w:p w14:paraId="663ED714" w14:textId="77777777" w:rsidR="000B3971" w:rsidRPr="001E06B8" w:rsidRDefault="000B3971" w:rsidP="00DE71E2">
      <w:pPr>
        <w:spacing w:before="3"/>
        <w:rPr>
          <w:rFonts w:ascii="Cambria" w:hAnsi="Cambria"/>
          <w:sz w:val="24"/>
          <w:szCs w:val="24"/>
          <w:lang w:val="ro-RO"/>
        </w:rPr>
      </w:pPr>
    </w:p>
    <w:p w14:paraId="13CE0784" w14:textId="77777777" w:rsidR="000B3971" w:rsidRPr="001E06B8" w:rsidRDefault="000B3971" w:rsidP="00877419">
      <w:pPr>
        <w:spacing w:line="200" w:lineRule="exact"/>
        <w:rPr>
          <w:rFonts w:ascii="Cambria" w:hAnsi="Cambria"/>
          <w:b/>
          <w:bCs/>
          <w:sz w:val="24"/>
          <w:szCs w:val="24"/>
          <w:lang w:val="ro-RO"/>
        </w:rPr>
      </w:pPr>
    </w:p>
    <w:p w14:paraId="6202FFFC" w14:textId="1803993F" w:rsidR="000B3971" w:rsidRDefault="0099349E" w:rsidP="00FA5120">
      <w:pPr>
        <w:tabs>
          <w:tab w:val="left" w:pos="180"/>
          <w:tab w:val="left" w:pos="3869"/>
          <w:tab w:val="left" w:pos="6273"/>
        </w:tabs>
        <w:spacing w:line="200" w:lineRule="exact"/>
        <w:rPr>
          <w:rFonts w:ascii="Trebuchet MS" w:hAnsi="Trebuchet MS"/>
          <w:b/>
          <w:bCs/>
          <w:sz w:val="22"/>
          <w:szCs w:val="22"/>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2</w:t>
      </w:r>
      <w:r w:rsidR="00B819F6" w:rsidRPr="001E06B8">
        <w:rPr>
          <w:rFonts w:ascii="Cambria" w:hAnsi="Cambria"/>
          <w:b/>
          <w:bCs/>
          <w:sz w:val="24"/>
          <w:szCs w:val="24"/>
          <w:lang w:val="ro-RO"/>
        </w:rPr>
        <w:t xml:space="preserve"> </w:t>
      </w:r>
      <w:r w:rsidRPr="001E06B8">
        <w:rPr>
          <w:rFonts w:ascii="Cambria" w:hAnsi="Cambria"/>
          <w:b/>
          <w:bCs/>
          <w:sz w:val="24"/>
          <w:szCs w:val="24"/>
          <w:lang w:val="ro-RO"/>
        </w:rPr>
        <w:t>Valoarea contractului</w:t>
      </w:r>
      <w:r w:rsidR="00FA5120">
        <w:rPr>
          <w:rFonts w:ascii="Cambria" w:hAnsi="Cambria"/>
          <w:b/>
          <w:bCs/>
          <w:sz w:val="24"/>
          <w:szCs w:val="24"/>
          <w:lang w:val="ro-RO"/>
        </w:rPr>
        <w:t xml:space="preserve"> </w:t>
      </w:r>
      <w:r w:rsidR="00FA5120">
        <w:rPr>
          <w:rFonts w:ascii="Trebuchet MS" w:hAnsi="Trebuchet MS"/>
          <w:b/>
          <w:bCs/>
          <w:sz w:val="22"/>
          <w:szCs w:val="22"/>
          <w:lang w:val="ro-RO"/>
        </w:rPr>
        <w:t>de finanțare</w:t>
      </w:r>
    </w:p>
    <w:p w14:paraId="3440A586" w14:textId="77777777" w:rsidR="00CB2AF8" w:rsidRDefault="00CB2AF8" w:rsidP="00FA5120">
      <w:pPr>
        <w:tabs>
          <w:tab w:val="left" w:pos="180"/>
          <w:tab w:val="left" w:pos="3869"/>
          <w:tab w:val="left" w:pos="6273"/>
        </w:tabs>
        <w:spacing w:line="200" w:lineRule="exact"/>
        <w:rPr>
          <w:rFonts w:ascii="Trebuchet MS" w:hAnsi="Trebuchet MS"/>
          <w:b/>
          <w:bCs/>
          <w:sz w:val="22"/>
          <w:szCs w:val="22"/>
          <w:lang w:val="ro-RO"/>
        </w:rPr>
      </w:pPr>
    </w:p>
    <w:p w14:paraId="50428DA0" w14:textId="77777777" w:rsidR="00CB2AF8" w:rsidRPr="00B527C0" w:rsidRDefault="00CB2AF8" w:rsidP="00CB2AF8">
      <w:pPr>
        <w:spacing w:line="249" w:lineRule="auto"/>
        <w:jc w:val="both"/>
        <w:rPr>
          <w:rFonts w:ascii="Trebuchet MS" w:eastAsia="Trebuchet MS" w:hAnsi="Trebuchet MS" w:cs="Trebuchet MS"/>
          <w:spacing w:val="-1"/>
          <w:sz w:val="22"/>
          <w:szCs w:val="22"/>
          <w:lang w:val="ro-RO"/>
        </w:rPr>
      </w:pPr>
      <w:r w:rsidRPr="001D3007">
        <w:rPr>
          <w:rFonts w:ascii="Trebuchet MS" w:eastAsia="Trebuchet MS" w:hAnsi="Trebuchet MS" w:cs="Trebuchet MS"/>
          <w:spacing w:val="-1"/>
          <w:sz w:val="22"/>
          <w:szCs w:val="22"/>
          <w:lang w:val="ro-RO"/>
        </w:rPr>
        <w:t>1)</w:t>
      </w:r>
      <w:r w:rsidRPr="001D3007">
        <w:rPr>
          <w:rFonts w:ascii="Trebuchet MS" w:eastAsia="Trebuchet MS" w:hAnsi="Trebuchet MS" w:cs="Trebuchet MS"/>
          <w:spacing w:val="-1"/>
          <w:sz w:val="22"/>
          <w:szCs w:val="22"/>
          <w:lang w:val="ro-RO"/>
        </w:rPr>
        <w:tab/>
      </w:r>
      <w:r w:rsidRPr="00B527C0">
        <w:rPr>
          <w:rFonts w:ascii="Trebuchet MS" w:eastAsia="Trebuchet MS" w:hAnsi="Trebuchet MS" w:cs="Trebuchet MS"/>
          <w:spacing w:val="-1"/>
          <w:sz w:val="22"/>
          <w:szCs w:val="22"/>
          <w:lang w:val="ro-RO"/>
        </w:rPr>
        <w:t>Prevederile art. 3 alin. (3) din Condițiile generale se modifică după cum urmează:</w:t>
      </w:r>
    </w:p>
    <w:p w14:paraId="24400E8A" w14:textId="77777777" w:rsidR="00CB2AF8" w:rsidRPr="00B527C0" w:rsidRDefault="00CB2AF8" w:rsidP="00CB2AF8">
      <w:pPr>
        <w:spacing w:line="249" w:lineRule="auto"/>
        <w:ind w:left="284" w:hanging="284"/>
        <w:jc w:val="both"/>
        <w:rPr>
          <w:rFonts w:ascii="Trebuchet MS" w:eastAsia="Trebuchet MS" w:hAnsi="Trebuchet MS" w:cs="Trebuchet MS"/>
          <w:spacing w:val="-1"/>
          <w:sz w:val="22"/>
          <w:szCs w:val="22"/>
          <w:lang w:val="ro-RO"/>
        </w:rPr>
      </w:pPr>
      <w:r w:rsidRPr="00B527C0">
        <w:rPr>
          <w:rFonts w:ascii="Trebuchet MS" w:eastAsia="Trebuchet MS" w:hAnsi="Trebuchet MS" w:cs="Trebuchet MS"/>
          <w:spacing w:val="-1"/>
          <w:sz w:val="22"/>
          <w:szCs w:val="22"/>
          <w:lang w:val="ro-RO"/>
        </w:rPr>
        <w:t>„(3) Valoarea totală eligibilă a Contractului de Finanțare, respectiv valoarea totală a Proiectului, poate fi majorată față de valoarea convenită la data semnării Contractului de Finanțare de către ultima parte, cu justificarea eligibilității cheltuielilor suplimentare și numai cu aprobarea prealabilă a AM. Modificarea valorii totale eligibile va face obiectul unui act adițional la Contractul de Finanțare.”</w:t>
      </w:r>
    </w:p>
    <w:p w14:paraId="54F37D8E" w14:textId="77777777" w:rsidR="00CB2AF8" w:rsidRPr="001E06B8" w:rsidRDefault="00CB2AF8" w:rsidP="008118AF">
      <w:pPr>
        <w:tabs>
          <w:tab w:val="left" w:pos="180"/>
          <w:tab w:val="left" w:pos="3869"/>
          <w:tab w:val="left" w:pos="6273"/>
        </w:tabs>
        <w:spacing w:line="200" w:lineRule="exact"/>
        <w:rPr>
          <w:rFonts w:ascii="Cambria" w:hAnsi="Cambria"/>
          <w:b/>
          <w:bCs/>
          <w:sz w:val="24"/>
          <w:szCs w:val="24"/>
          <w:lang w:val="ro-RO"/>
        </w:rPr>
      </w:pPr>
    </w:p>
    <w:p w14:paraId="4FD1E64A" w14:textId="77777777" w:rsidR="00B9212C" w:rsidRDefault="00B9212C">
      <w:pPr>
        <w:spacing w:before="9" w:line="220" w:lineRule="exact"/>
        <w:rPr>
          <w:rFonts w:ascii="Cambria" w:hAnsi="Cambria"/>
          <w:sz w:val="24"/>
          <w:szCs w:val="24"/>
          <w:lang w:val="ro-RO"/>
        </w:rPr>
      </w:pPr>
    </w:p>
    <w:p w14:paraId="00212C54" w14:textId="77777777" w:rsidR="00B9212C" w:rsidRPr="001E06B8" w:rsidRDefault="00B9212C">
      <w:pPr>
        <w:spacing w:before="9" w:line="220" w:lineRule="exact"/>
        <w:rPr>
          <w:rFonts w:ascii="Cambria" w:hAnsi="Cambria"/>
          <w:sz w:val="24"/>
          <w:szCs w:val="24"/>
          <w:lang w:val="ro-RO"/>
        </w:rPr>
      </w:pPr>
    </w:p>
    <w:p w14:paraId="0582E5D4" w14:textId="123D15FC" w:rsidR="000B3971" w:rsidRPr="001E06B8" w:rsidRDefault="0099349E" w:rsidP="003D37C4">
      <w:pPr>
        <w:spacing w:line="200" w:lineRule="exact"/>
        <w:rPr>
          <w:rFonts w:ascii="Cambria" w:hAnsi="Cambria"/>
          <w:b/>
          <w:bCs/>
          <w:sz w:val="24"/>
          <w:szCs w:val="24"/>
          <w:lang w:val="ro-RO"/>
        </w:rPr>
      </w:pPr>
      <w:r w:rsidRPr="001E06B8">
        <w:rPr>
          <w:rFonts w:ascii="Cambria" w:hAnsi="Cambria"/>
          <w:b/>
          <w:bCs/>
          <w:sz w:val="24"/>
          <w:szCs w:val="24"/>
          <w:lang w:val="ro-RO"/>
        </w:rPr>
        <w:t xml:space="preserve">Art. </w:t>
      </w:r>
      <w:r w:rsidR="009621C5">
        <w:rPr>
          <w:rFonts w:ascii="Cambria" w:hAnsi="Cambria"/>
          <w:b/>
          <w:bCs/>
          <w:sz w:val="24"/>
          <w:szCs w:val="24"/>
          <w:lang w:val="ro-RO"/>
        </w:rPr>
        <w:t xml:space="preserve">3 </w:t>
      </w:r>
      <w:r w:rsidRPr="001E06B8">
        <w:rPr>
          <w:rFonts w:ascii="Cambria" w:hAnsi="Cambria"/>
          <w:b/>
          <w:bCs/>
          <w:sz w:val="24"/>
          <w:szCs w:val="24"/>
          <w:lang w:val="ro-RO"/>
        </w:rPr>
        <w:t>Eligibilitatea cheltuielilor</w:t>
      </w:r>
    </w:p>
    <w:p w14:paraId="09B7A899" w14:textId="77777777" w:rsidR="000B3971" w:rsidRPr="001E06B8" w:rsidRDefault="000B3971">
      <w:pPr>
        <w:spacing w:before="8" w:line="240" w:lineRule="exact"/>
        <w:rPr>
          <w:rFonts w:ascii="Cambria" w:hAnsi="Cambria"/>
          <w:sz w:val="24"/>
          <w:szCs w:val="24"/>
          <w:lang w:val="ro-RO"/>
        </w:rPr>
      </w:pPr>
    </w:p>
    <w:p w14:paraId="65CB99FF" w14:textId="256E31E9" w:rsidR="000B3971" w:rsidRPr="001E06B8" w:rsidRDefault="0099349E" w:rsidP="003D37C4">
      <w:pPr>
        <w:pStyle w:val="ListParagraph"/>
        <w:numPr>
          <w:ilvl w:val="0"/>
          <w:numId w:val="4"/>
        </w:numPr>
        <w:spacing w:line="249" w:lineRule="auto"/>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Aprobare</w:t>
      </w:r>
      <w:r w:rsidRPr="001E06B8">
        <w:rPr>
          <w:rFonts w:ascii="Cambria" w:eastAsia="Trebuchet MS" w:hAnsi="Cambria" w:cs="Trebuchet MS"/>
          <w:sz w:val="24"/>
          <w:szCs w:val="24"/>
          <w:lang w:val="ro-RO"/>
        </w:rPr>
        <w:t>a</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ș</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semnare</w:t>
      </w:r>
      <w:r w:rsidRPr="001E06B8">
        <w:rPr>
          <w:rFonts w:ascii="Cambria" w:eastAsia="Trebuchet MS" w:hAnsi="Cambria" w:cs="Trebuchet MS"/>
          <w:sz w:val="24"/>
          <w:szCs w:val="24"/>
          <w:lang w:val="ro-RO"/>
        </w:rPr>
        <w:t>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Contractului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 Finanțare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nu</w:t>
      </w:r>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reprezintă</w:t>
      </w:r>
      <w:r w:rsidRPr="001E06B8">
        <w:rPr>
          <w:rFonts w:ascii="Cambria" w:eastAsia="Trebuchet MS" w:hAnsi="Cambria" w:cs="Trebuchet MS"/>
          <w:sz w:val="24"/>
          <w:szCs w:val="24"/>
          <w:lang w:val="ro-RO"/>
        </w:rPr>
        <w:t>,</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implici</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confirmare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eligibilit</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ții</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aceasta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urmân</w:t>
      </w:r>
      <w:r w:rsidRPr="001E06B8">
        <w:rPr>
          <w:rFonts w:ascii="Cambria" w:eastAsia="Trebuchet MS" w:hAnsi="Cambria" w:cs="Trebuchet MS"/>
          <w:sz w:val="24"/>
          <w:szCs w:val="24"/>
          <w:lang w:val="ro-RO"/>
        </w:rPr>
        <w:t>d</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4"/>
          <w:sz w:val="24"/>
          <w:szCs w:val="24"/>
          <w:lang w:val="ro-RO"/>
        </w:rPr>
        <w:t>s</w:t>
      </w:r>
      <w:r w:rsidRPr="001E06B8">
        <w:rPr>
          <w:rFonts w:ascii="Cambria" w:eastAsia="Trebuchet MS" w:hAnsi="Cambria" w:cs="Trebuchet MS"/>
          <w:w w:val="103"/>
          <w:sz w:val="24"/>
          <w:szCs w:val="24"/>
          <w:lang w:val="ro-RO"/>
        </w:rPr>
        <w:t xml:space="preserve">tabilită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procesului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verificare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modului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utilizare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Beneficiar.</w:t>
      </w:r>
    </w:p>
    <w:p w14:paraId="12F8CEA9" w14:textId="4EC466A0" w:rsidR="00806283" w:rsidRPr="001459AC" w:rsidRDefault="00806283" w:rsidP="001459AC">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In completarea prevederilor</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art.</w:t>
      </w:r>
      <w:r w:rsidR="001E434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3</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ali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1"/>
          <w:sz w:val="24"/>
          <w:szCs w:val="24"/>
          <w:lang w:val="ro-RO"/>
        </w:rPr>
        <w:t xml:space="preserve"> </w:t>
      </w:r>
      <w:r w:rsidR="0099349E" w:rsidRPr="001E06B8">
        <w:rPr>
          <w:rFonts w:ascii="Cambria" w:eastAsia="Trebuchet MS" w:hAnsi="Cambria" w:cs="Trebuchet MS"/>
          <w:spacing w:val="-1"/>
          <w:sz w:val="24"/>
          <w:szCs w:val="24"/>
          <w:lang w:val="ro-RO"/>
        </w:rPr>
        <w:t>(1</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pacing w:val="-1"/>
          <w:sz w:val="24"/>
          <w:szCs w:val="24"/>
          <w:lang w:val="ro-RO"/>
        </w:rPr>
        <w:t>5</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Contractu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fina</w:t>
      </w:r>
      <w:r w:rsidR="0099349E" w:rsidRPr="001E06B8">
        <w:rPr>
          <w:rFonts w:ascii="Cambria" w:eastAsia="Trebuchet MS" w:hAnsi="Cambria" w:cs="Trebuchet MS"/>
          <w:spacing w:val="-1"/>
          <w:sz w:val="24"/>
          <w:szCs w:val="24"/>
          <w:lang w:val="ro-RO"/>
        </w:rPr>
        <w:t>nțar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
          <w:sz w:val="24"/>
          <w:szCs w:val="24"/>
          <w:lang w:val="ro-RO"/>
        </w:rPr>
        <w:t xml:space="preserve"> </w:t>
      </w:r>
      <w:proofErr w:type="spellStart"/>
      <w:r w:rsidR="0099349E" w:rsidRPr="001E06B8">
        <w:rPr>
          <w:rFonts w:ascii="Cambria" w:eastAsia="Trebuchet MS" w:hAnsi="Cambria" w:cs="Trebuchet MS"/>
          <w:w w:val="103"/>
          <w:sz w:val="24"/>
          <w:szCs w:val="24"/>
          <w:lang w:val="ro-RO"/>
        </w:rPr>
        <w:t>Condiţii</w:t>
      </w:r>
      <w:proofErr w:type="spellEnd"/>
      <w:r w:rsidR="001C3E32"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z w:val="24"/>
          <w:szCs w:val="24"/>
          <w:lang w:val="ro-RO"/>
        </w:rPr>
        <w:t>Generale,</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z w:val="24"/>
          <w:szCs w:val="24"/>
          <w:lang w:val="ro-RO"/>
        </w:rPr>
        <w:t>vor</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z w:val="24"/>
          <w:szCs w:val="24"/>
          <w:lang w:val="ro-RO"/>
        </w:rPr>
        <w:t>fi</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luate</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onsiderar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2"/>
          <w:sz w:val="24"/>
          <w:szCs w:val="24"/>
          <w:lang w:val="ro-RO"/>
        </w:rPr>
        <w:t xml:space="preserve"> </w:t>
      </w:r>
      <w:r w:rsidR="0099349E" w:rsidRPr="001E06B8">
        <w:rPr>
          <w:rFonts w:ascii="Cambria" w:eastAsia="Trebuchet MS" w:hAnsi="Cambria" w:cs="Trebuchet MS"/>
          <w:spacing w:val="-1"/>
          <w:sz w:val="24"/>
          <w:szCs w:val="24"/>
          <w:lang w:val="ro-RO"/>
        </w:rPr>
        <w:t>următoarel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w w:val="103"/>
          <w:sz w:val="24"/>
          <w:szCs w:val="24"/>
          <w:lang w:val="ro-RO"/>
        </w:rPr>
        <w:t>preveder</w:t>
      </w:r>
      <w:r w:rsidR="0099349E" w:rsidRPr="001E06B8">
        <w:rPr>
          <w:rFonts w:ascii="Cambria" w:eastAsia="Trebuchet MS" w:hAnsi="Cambria" w:cs="Trebuchet MS"/>
          <w:spacing w:val="1"/>
          <w:w w:val="103"/>
          <w:sz w:val="24"/>
          <w:szCs w:val="24"/>
          <w:lang w:val="ro-RO"/>
        </w:rPr>
        <w:t>i</w:t>
      </w:r>
      <w:r w:rsidR="0099349E" w:rsidRPr="001E06B8">
        <w:rPr>
          <w:rFonts w:ascii="Cambria" w:eastAsia="Trebuchet MS" w:hAnsi="Cambria" w:cs="Trebuchet MS"/>
          <w:w w:val="103"/>
          <w:sz w:val="24"/>
          <w:szCs w:val="24"/>
          <w:lang w:val="ro-RO"/>
        </w:rPr>
        <w:t>:</w:t>
      </w:r>
    </w:p>
    <w:p w14:paraId="3ABEADD4" w14:textId="38EC05E6" w:rsidR="001D5364" w:rsidRPr="001E06B8" w:rsidRDefault="001D5364" w:rsidP="001D5364">
      <w:pPr>
        <w:ind w:right="265"/>
        <w:jc w:val="both"/>
        <w:rPr>
          <w:rFonts w:ascii="Cambria" w:eastAsia="Trebuchet MS" w:hAnsi="Cambria" w:cs="Trebuchet MS"/>
          <w:sz w:val="24"/>
          <w:szCs w:val="24"/>
          <w:lang w:val="ro-RO"/>
        </w:rPr>
      </w:pPr>
    </w:p>
    <w:p w14:paraId="4A3A48DF" w14:textId="6B866C87" w:rsidR="001D5364" w:rsidRPr="001E06B8" w:rsidRDefault="001D5364" w:rsidP="001D5364">
      <w:pPr>
        <w:pStyle w:val="ListParagraph"/>
        <w:spacing w:line="249" w:lineRule="auto"/>
        <w:ind w:left="375"/>
        <w:jc w:val="both"/>
        <w:rPr>
          <w:rFonts w:ascii="Cambria" w:eastAsia="Trebuchet MS" w:hAnsi="Cambria" w:cs="Trebuchet MS"/>
          <w:sz w:val="24"/>
          <w:szCs w:val="24"/>
          <w:lang w:val="ro-RO"/>
        </w:rPr>
      </w:pPr>
    </w:p>
    <w:p w14:paraId="5291ED44" w14:textId="1AFF1FC6" w:rsidR="004E673C" w:rsidRPr="001459AC" w:rsidRDefault="00D26D72"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 </w:t>
      </w:r>
      <w:r w:rsidR="001459AC">
        <w:rPr>
          <w:rFonts w:ascii="Cambria" w:eastAsia="Trebuchet MS" w:hAnsi="Cambria" w:cs="Trebuchet MS"/>
          <w:spacing w:val="-1"/>
          <w:sz w:val="24"/>
          <w:szCs w:val="24"/>
          <w:lang w:val="ro-RO"/>
        </w:rPr>
        <w:t xml:space="preserve">(a) </w:t>
      </w:r>
      <w:r w:rsidR="005600B7" w:rsidRPr="001459AC">
        <w:rPr>
          <w:rFonts w:ascii="Cambria" w:eastAsia="Trebuchet MS" w:hAnsi="Cambria" w:cs="Trebuchet MS"/>
          <w:spacing w:val="-1"/>
          <w:sz w:val="24"/>
          <w:szCs w:val="24"/>
          <w:lang w:val="ro-RO"/>
        </w:rPr>
        <w:t>In cazul proiectelor finanțate din Fondul Social European Plus</w:t>
      </w:r>
      <w:r w:rsidR="001E434E" w:rsidRPr="001459AC">
        <w:rPr>
          <w:rFonts w:ascii="Cambria" w:eastAsia="Trebuchet MS" w:hAnsi="Cambria" w:cs="Trebuchet MS"/>
          <w:spacing w:val="-1"/>
          <w:sz w:val="24"/>
          <w:szCs w:val="24"/>
          <w:lang w:val="ro-RO"/>
        </w:rPr>
        <w:t>,</w:t>
      </w:r>
      <w:r w:rsidR="005600B7" w:rsidRPr="001459AC">
        <w:rPr>
          <w:rFonts w:ascii="Cambria" w:eastAsia="Trebuchet MS" w:hAnsi="Cambria" w:cs="Trebuchet MS"/>
          <w:spacing w:val="-1"/>
          <w:sz w:val="24"/>
          <w:szCs w:val="24"/>
          <w:lang w:val="ro-RO"/>
        </w:rPr>
        <w:t xml:space="preserve"> </w:t>
      </w:r>
      <w:r w:rsidRPr="001459AC">
        <w:rPr>
          <w:rFonts w:ascii="Cambria" w:eastAsia="Trebuchet MS" w:hAnsi="Cambria" w:cs="Trebuchet MS"/>
          <w:spacing w:val="-1"/>
          <w:sz w:val="24"/>
          <w:szCs w:val="24"/>
          <w:lang w:val="ro-RO"/>
        </w:rPr>
        <w:t>v</w:t>
      </w:r>
      <w:r w:rsidR="004E673C" w:rsidRPr="001459AC">
        <w:rPr>
          <w:rFonts w:ascii="Cambria" w:eastAsia="Trebuchet MS" w:hAnsi="Cambria" w:cs="Trebuchet MS"/>
          <w:spacing w:val="-1"/>
          <w:sz w:val="24"/>
          <w:szCs w:val="24"/>
          <w:lang w:val="ro-RO"/>
        </w:rPr>
        <w:t xml:space="preserve">aloarea cheltuielilor eligibile indirecte va fi stabilită conform prevederilor din Ghidul Solicitantului - Condiții Specifice aplicabil prezentului contract, respectiv aceste cheltuieli fiind stabilite ca rată </w:t>
      </w:r>
      <w:r w:rsidR="009621C5">
        <w:rPr>
          <w:rFonts w:ascii="Cambria" w:eastAsia="Trebuchet MS" w:hAnsi="Cambria" w:cs="Trebuchet MS"/>
          <w:spacing w:val="-1"/>
          <w:sz w:val="24"/>
          <w:szCs w:val="24"/>
          <w:lang w:val="ro-RO"/>
        </w:rPr>
        <w:t>fixă</w:t>
      </w:r>
      <w:r w:rsidR="009621C5" w:rsidRPr="001459AC">
        <w:rPr>
          <w:rFonts w:ascii="Cambria" w:eastAsia="Trebuchet MS" w:hAnsi="Cambria" w:cs="Trebuchet MS"/>
          <w:spacing w:val="-1"/>
          <w:sz w:val="24"/>
          <w:szCs w:val="24"/>
          <w:lang w:val="ro-RO"/>
        </w:rPr>
        <w:t xml:space="preserve"> </w:t>
      </w:r>
      <w:r w:rsidR="004E673C" w:rsidRPr="001459AC">
        <w:rPr>
          <w:rFonts w:ascii="Cambria" w:eastAsia="Trebuchet MS" w:hAnsi="Cambria" w:cs="Trebuchet MS"/>
          <w:spacing w:val="-1"/>
          <w:sz w:val="24"/>
          <w:szCs w:val="24"/>
          <w:lang w:val="ro-RO"/>
        </w:rPr>
        <w:t xml:space="preserve">de 15% din costurile directe eligibile cu personalul </w:t>
      </w:r>
      <w:r w:rsidR="00FC1B98" w:rsidRPr="001459AC">
        <w:rPr>
          <w:rFonts w:ascii="Cambria" w:eastAsia="Trebuchet MS" w:hAnsi="Cambria" w:cs="Trebuchet MS"/>
          <w:spacing w:val="-1"/>
          <w:sz w:val="24"/>
          <w:szCs w:val="24"/>
          <w:lang w:val="ro-RO"/>
        </w:rPr>
        <w:t xml:space="preserve">la nivel de proiect </w:t>
      </w:r>
      <w:r w:rsidR="004E673C" w:rsidRPr="001459AC">
        <w:rPr>
          <w:rFonts w:ascii="Cambria" w:eastAsia="Trebuchet MS" w:hAnsi="Cambria" w:cs="Trebuchet MS"/>
          <w:spacing w:val="-1"/>
          <w:sz w:val="24"/>
          <w:szCs w:val="24"/>
          <w:lang w:val="ro-RO"/>
        </w:rPr>
        <w:t xml:space="preserve">(prin aplicarea articolului </w:t>
      </w:r>
      <w:r w:rsidR="00537E90" w:rsidRPr="001459AC">
        <w:rPr>
          <w:rFonts w:ascii="Cambria" w:eastAsia="Trebuchet MS" w:hAnsi="Cambria" w:cs="Trebuchet MS"/>
          <w:spacing w:val="-1"/>
          <w:sz w:val="24"/>
          <w:szCs w:val="24"/>
          <w:lang w:val="ro-RO"/>
        </w:rPr>
        <w:t>54 lit. (b) din Regulamentul (UE) nr.</w:t>
      </w:r>
      <w:r w:rsidR="001E434E" w:rsidRPr="001459AC">
        <w:rPr>
          <w:rFonts w:ascii="Cambria" w:eastAsia="Trebuchet MS" w:hAnsi="Cambria" w:cs="Trebuchet MS"/>
          <w:spacing w:val="-1"/>
          <w:sz w:val="24"/>
          <w:szCs w:val="24"/>
          <w:lang w:val="ro-RO"/>
        </w:rPr>
        <w:t xml:space="preserve"> 2021/</w:t>
      </w:r>
      <w:r w:rsidR="00537E90" w:rsidRPr="001459AC">
        <w:rPr>
          <w:rFonts w:ascii="Cambria" w:eastAsia="Trebuchet MS" w:hAnsi="Cambria" w:cs="Trebuchet MS"/>
          <w:spacing w:val="-1"/>
          <w:sz w:val="24"/>
          <w:szCs w:val="24"/>
          <w:lang w:val="ro-RO"/>
        </w:rPr>
        <w:t>1060</w:t>
      </w:r>
      <w:r w:rsidR="001E434E" w:rsidRPr="001459AC">
        <w:rPr>
          <w:rFonts w:ascii="Cambria" w:eastAsia="Trebuchet MS" w:hAnsi="Cambria" w:cs="Trebuchet MS"/>
          <w:spacing w:val="-1"/>
          <w:sz w:val="24"/>
          <w:szCs w:val="24"/>
          <w:lang w:val="ro-RO"/>
        </w:rPr>
        <w:t>);</w:t>
      </w:r>
    </w:p>
    <w:p w14:paraId="2CCAF46E" w14:textId="5777C290" w:rsidR="005600B7" w:rsidRPr="001459AC" w:rsidRDefault="001E434E" w:rsidP="001459AC">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t xml:space="preserve">b) </w:t>
      </w:r>
      <w:r w:rsidR="005600B7" w:rsidRPr="001459AC">
        <w:rPr>
          <w:rFonts w:ascii="Cambria" w:eastAsia="Trebuchet MS" w:hAnsi="Cambria" w:cs="Trebuchet MS"/>
          <w:spacing w:val="-1"/>
          <w:sz w:val="24"/>
          <w:szCs w:val="24"/>
          <w:lang w:val="ro-RO"/>
        </w:rPr>
        <w:t>In cazul proiectelor finanțate din Fondul European de Dezvoltare Regională</w:t>
      </w:r>
      <w:r w:rsidRPr="001459AC">
        <w:rPr>
          <w:rFonts w:ascii="Cambria" w:eastAsia="Trebuchet MS" w:hAnsi="Cambria" w:cs="Trebuchet MS"/>
          <w:spacing w:val="-1"/>
          <w:sz w:val="24"/>
          <w:szCs w:val="24"/>
          <w:lang w:val="ro-RO"/>
        </w:rPr>
        <w:t xml:space="preserve">, valoarea </w:t>
      </w:r>
      <w:r w:rsidR="005600B7" w:rsidRPr="001459AC">
        <w:rPr>
          <w:rFonts w:ascii="Cambria" w:eastAsia="Trebuchet MS" w:hAnsi="Cambria" w:cs="Trebuchet MS"/>
          <w:spacing w:val="-1"/>
          <w:sz w:val="24"/>
          <w:szCs w:val="24"/>
          <w:lang w:val="ro-RO"/>
        </w:rPr>
        <w:t>cheltuielilor eligibile indirecte va fi stabilită conform prevederilor din Ghidul</w:t>
      </w:r>
      <w:r w:rsidR="005600B7" w:rsidRPr="001459AC">
        <w:rPr>
          <w:rFonts w:ascii="Cambria" w:eastAsia="Trebuchet MS" w:hAnsi="Cambria" w:cs="Trebuchet MS"/>
          <w:noProof/>
          <w:spacing w:val="-1"/>
          <w:sz w:val="24"/>
          <w:szCs w:val="24"/>
          <w:lang w:val="ro-RO"/>
        </w:rPr>
        <mc:AlternateContent>
          <mc:Choice Requires="wpg">
            <w:drawing>
              <wp:anchor distT="0" distB="0" distL="114300" distR="114300" simplePos="0" relativeHeight="251661824" behindDoc="1" locked="0" layoutInCell="1" allowOverlap="1" wp14:anchorId="5A9ED9C9" wp14:editId="1B15D25C">
                <wp:simplePos x="0" y="0"/>
                <wp:positionH relativeFrom="page">
                  <wp:posOffset>1176655</wp:posOffset>
                </wp:positionH>
                <wp:positionV relativeFrom="paragraph">
                  <wp:posOffset>322580</wp:posOffset>
                </wp:positionV>
                <wp:extent cx="1718945" cy="0"/>
                <wp:effectExtent l="5080" t="10160" r="9525" b="889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11"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784FAA0F" id="Group 9" o:spid="_x0000_s1026" style="position:absolute;margin-left:92.65pt;margin-top:25.4pt;width:135.35pt;height:0;z-index:-25165465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" path="m,l2707,e" filled="f" strokeweight=".7pt">
                  <v:path arrowok="t" o:connecttype="custom" o:connectlocs="0,0;2707,0" o:connectangles="0,0"/>
                </v:shape>
                <w10:wrap anchorx="page"/>
              </v:group>
            </w:pict>
          </mc:Fallback>
        </mc:AlternateContent>
      </w:r>
      <w:r w:rsidR="005600B7" w:rsidRPr="001459AC">
        <w:rPr>
          <w:rFonts w:ascii="Cambria" w:eastAsia="Trebuchet MS" w:hAnsi="Cambria" w:cs="Trebuchet MS"/>
          <w:spacing w:val="-1"/>
          <w:sz w:val="24"/>
          <w:szCs w:val="24"/>
          <w:lang w:val="ro-RO"/>
        </w:rPr>
        <w:t xml:space="preserve"> Solicitantului - Condiții Specifice aplicabil prezentului contract, respectiv aceste cheltuieli fiind stabilite ca rată forfetară de </w:t>
      </w:r>
      <w:r w:rsidR="000B1654">
        <w:rPr>
          <w:rFonts w:ascii="Cambria" w:eastAsia="Trebuchet MS" w:hAnsi="Cambria" w:cs="Trebuchet MS"/>
          <w:spacing w:val="-1"/>
          <w:sz w:val="24"/>
          <w:szCs w:val="24"/>
          <w:lang w:val="ro-RO"/>
        </w:rPr>
        <w:t xml:space="preserve">fix </w:t>
      </w:r>
      <w:r w:rsidR="005600B7" w:rsidRPr="001459AC">
        <w:rPr>
          <w:rFonts w:ascii="Cambria" w:eastAsia="Trebuchet MS" w:hAnsi="Cambria" w:cs="Trebuchet MS"/>
          <w:spacing w:val="-1"/>
          <w:sz w:val="24"/>
          <w:szCs w:val="24"/>
          <w:lang w:val="ro-RO"/>
        </w:rPr>
        <w:t xml:space="preserve">7% din costurile directe eligibile (prin aplicarea articolului 54 litera a) din Regulamentul </w:t>
      </w:r>
      <w:r w:rsidRPr="001459AC">
        <w:rPr>
          <w:rFonts w:ascii="Cambria" w:eastAsia="Trebuchet MS" w:hAnsi="Cambria" w:cs="Trebuchet MS"/>
          <w:spacing w:val="-1"/>
          <w:sz w:val="24"/>
          <w:szCs w:val="24"/>
          <w:lang w:val="ro-RO"/>
        </w:rPr>
        <w:t>(UE) nr. 2021/</w:t>
      </w:r>
      <w:r w:rsidR="005600B7" w:rsidRPr="001459AC">
        <w:rPr>
          <w:rFonts w:ascii="Cambria" w:eastAsia="Trebuchet MS" w:hAnsi="Cambria" w:cs="Trebuchet MS"/>
          <w:spacing w:val="-1"/>
          <w:sz w:val="24"/>
          <w:szCs w:val="24"/>
          <w:lang w:val="ro-RO"/>
        </w:rPr>
        <w:t>1060)</w:t>
      </w:r>
      <w:r w:rsidRPr="001459AC">
        <w:rPr>
          <w:rFonts w:ascii="Cambria" w:eastAsia="Trebuchet MS" w:hAnsi="Cambria" w:cs="Trebuchet MS"/>
          <w:spacing w:val="-1"/>
          <w:sz w:val="24"/>
          <w:szCs w:val="24"/>
          <w:lang w:val="ro-RO"/>
        </w:rPr>
        <w:t>;</w:t>
      </w:r>
    </w:p>
    <w:p w14:paraId="70C26C86" w14:textId="15D1C2C6" w:rsidR="005600B7" w:rsidRPr="001E06B8" w:rsidRDefault="005600B7" w:rsidP="001E06B8">
      <w:pPr>
        <w:jc w:val="both"/>
        <w:rPr>
          <w:rFonts w:ascii="Cambria" w:eastAsia="Trebuchet MS" w:hAnsi="Cambria" w:cs="Trebuchet MS"/>
          <w:spacing w:val="-1"/>
          <w:sz w:val="24"/>
          <w:szCs w:val="24"/>
          <w:lang w:val="ro-RO"/>
        </w:rPr>
      </w:pPr>
      <w:r w:rsidRPr="001459AC">
        <w:rPr>
          <w:rFonts w:ascii="Cambria" w:eastAsia="Trebuchet MS" w:hAnsi="Cambria" w:cs="Trebuchet MS"/>
          <w:spacing w:val="-1"/>
          <w:sz w:val="24"/>
          <w:szCs w:val="24"/>
          <w:lang w:val="ro-RO"/>
        </w:rPr>
        <w:lastRenderedPageBreak/>
        <w:t>c) In cazul proiectelor  finanțate atât din Fondul Social European Plus cât și din Fondul European de Dezvoltare Regionala – pentru stabilirea cheltuielilor indirecte se aplică prevederile de la litera a) sau de la litera b)</w:t>
      </w:r>
      <w:r w:rsidR="00315190" w:rsidRPr="001459AC">
        <w:rPr>
          <w:rFonts w:ascii="Cambria" w:eastAsia="Trebuchet MS" w:hAnsi="Cambria" w:cs="Trebuchet MS"/>
          <w:spacing w:val="-1"/>
          <w:sz w:val="24"/>
          <w:szCs w:val="24"/>
          <w:lang w:val="ro-RO"/>
        </w:rPr>
        <w:t>,</w:t>
      </w:r>
      <w:r w:rsidRPr="001459AC">
        <w:rPr>
          <w:rFonts w:ascii="Cambria" w:eastAsia="Trebuchet MS" w:hAnsi="Cambria" w:cs="Trebuchet MS"/>
          <w:spacing w:val="-1"/>
          <w:sz w:val="24"/>
          <w:szCs w:val="24"/>
          <w:lang w:val="ro-RO"/>
        </w:rPr>
        <w:t xml:space="preserve"> </w:t>
      </w:r>
      <w:proofErr w:type="spellStart"/>
      <w:r w:rsidRPr="001459AC">
        <w:rPr>
          <w:rFonts w:ascii="Cambria" w:eastAsia="Trebuchet MS" w:hAnsi="Cambria" w:cs="Trebuchet MS"/>
          <w:spacing w:val="-1"/>
          <w:sz w:val="24"/>
          <w:szCs w:val="24"/>
          <w:lang w:val="ro-RO"/>
        </w:rPr>
        <w:t>corepunzător</w:t>
      </w:r>
      <w:proofErr w:type="spellEnd"/>
      <w:r w:rsidRPr="001459AC">
        <w:rPr>
          <w:rFonts w:ascii="Cambria" w:eastAsia="Trebuchet MS" w:hAnsi="Cambria" w:cs="Trebuchet MS"/>
          <w:spacing w:val="-1"/>
          <w:sz w:val="24"/>
          <w:szCs w:val="24"/>
          <w:lang w:val="ro-RO"/>
        </w:rPr>
        <w:t xml:space="preserve"> fondului ce are cea mai mare pondere a sumelor alocate în cadrul apelului de pro</w:t>
      </w:r>
      <w:r w:rsidR="00315190" w:rsidRPr="001459AC">
        <w:rPr>
          <w:rFonts w:ascii="Cambria" w:eastAsia="Trebuchet MS" w:hAnsi="Cambria" w:cs="Trebuchet MS"/>
          <w:spacing w:val="-1"/>
          <w:sz w:val="24"/>
          <w:szCs w:val="24"/>
          <w:lang w:val="ro-RO"/>
        </w:rPr>
        <w:t>i</w:t>
      </w:r>
      <w:r w:rsidRPr="001459AC">
        <w:rPr>
          <w:rFonts w:ascii="Cambria" w:eastAsia="Trebuchet MS" w:hAnsi="Cambria" w:cs="Trebuchet MS"/>
          <w:spacing w:val="-1"/>
          <w:sz w:val="24"/>
          <w:szCs w:val="24"/>
          <w:lang w:val="ro-RO"/>
        </w:rPr>
        <w:t>ecte.</w:t>
      </w:r>
    </w:p>
    <w:p w14:paraId="3D718F66" w14:textId="4FD07F54" w:rsidR="00E05562" w:rsidRPr="001E06B8" w:rsidRDefault="00DA7C15" w:rsidP="005600B7">
      <w:p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 xml:space="preserve">d) </w:t>
      </w:r>
      <w:r w:rsidR="005600B7" w:rsidRPr="001E06B8">
        <w:rPr>
          <w:rFonts w:ascii="Cambria" w:eastAsia="Trebuchet MS" w:hAnsi="Cambria" w:cs="Trebuchet MS"/>
          <w:spacing w:val="-1"/>
          <w:sz w:val="24"/>
          <w:szCs w:val="24"/>
          <w:lang w:val="ro-RO"/>
        </w:rPr>
        <w:t>In cazul proiectelor finanțate din Fondul Social European Plus</w:t>
      </w:r>
      <w:r w:rsidRPr="001E06B8">
        <w:rPr>
          <w:rFonts w:ascii="Cambria" w:eastAsia="Trebuchet MS" w:hAnsi="Cambria" w:cs="Trebuchet MS"/>
          <w:spacing w:val="-1"/>
          <w:sz w:val="24"/>
          <w:szCs w:val="24"/>
          <w:lang w:val="ro-RO"/>
        </w:rPr>
        <w:t xml:space="preserve">, </w:t>
      </w:r>
      <w:r w:rsidR="00262A81" w:rsidRPr="001E06B8">
        <w:rPr>
          <w:rFonts w:ascii="Cambria" w:eastAsia="Trebuchet MS" w:hAnsi="Cambria" w:cs="Trebuchet MS"/>
          <w:spacing w:val="-1"/>
          <w:sz w:val="24"/>
          <w:szCs w:val="24"/>
          <w:lang w:val="ro-RO"/>
        </w:rPr>
        <w:t xml:space="preserve">valoarea cheltuielilor eligibile de tip FEDR va fi stabilită și acordată în procent maxim de </w:t>
      </w:r>
      <w:r w:rsidR="00C12CDA">
        <w:rPr>
          <w:rFonts w:ascii="Cambria" w:eastAsia="Trebuchet MS" w:hAnsi="Cambria" w:cs="Trebuchet MS"/>
          <w:spacing w:val="-1"/>
          <w:sz w:val="24"/>
          <w:szCs w:val="24"/>
          <w:lang w:val="ro-RO"/>
        </w:rPr>
        <w:t>7</w:t>
      </w:r>
      <w:r w:rsidR="00262A81" w:rsidRPr="001E06B8">
        <w:rPr>
          <w:rFonts w:ascii="Cambria" w:eastAsia="Trebuchet MS" w:hAnsi="Cambria" w:cs="Trebuchet MS"/>
          <w:spacing w:val="-1"/>
          <w:sz w:val="24"/>
          <w:szCs w:val="24"/>
          <w:lang w:val="ro-RO"/>
        </w:rPr>
        <w:t>% din cheltuielile directe ale proiectului, în corelare cu prevederile Ghidului Solicitantului-Condiții  specifice aplicabil.</w:t>
      </w:r>
    </w:p>
    <w:p w14:paraId="67F03BD5" w14:textId="417DAD72" w:rsidR="005600B7" w:rsidRPr="001E06B8" w:rsidRDefault="00DA7C15" w:rsidP="001E06B8">
      <w:pPr>
        <w:jc w:val="both"/>
        <w:rPr>
          <w:rFonts w:ascii="Cambria" w:eastAsia="Trebuchet MS" w:hAnsi="Cambria" w:cs="Trebuchet MS"/>
          <w:spacing w:val="-1"/>
          <w:sz w:val="24"/>
          <w:szCs w:val="24"/>
          <w:lang w:val="ro-RO"/>
        </w:rPr>
      </w:pPr>
      <w:r w:rsidRPr="001E06B8">
        <w:rPr>
          <w:rFonts w:ascii="Cambria" w:eastAsia="Trebuchet MS" w:hAnsi="Cambria" w:cs="Trebuchet MS"/>
          <w:color w:val="0D0D0D"/>
          <w:sz w:val="24"/>
          <w:szCs w:val="24"/>
        </w:rPr>
        <w:t xml:space="preserve">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cazul</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proiectelor</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finanțate</w:t>
      </w:r>
      <w:proofErr w:type="spellEnd"/>
      <w:r w:rsidR="005600B7" w:rsidRPr="001E06B8">
        <w:rPr>
          <w:rFonts w:ascii="Cambria" w:eastAsia="Trebuchet MS" w:hAnsi="Cambria" w:cs="Trebuchet MS"/>
          <w:color w:val="0D0D0D"/>
          <w:sz w:val="24"/>
          <w:szCs w:val="24"/>
        </w:rPr>
        <w:t xml:space="preserve"> din Fondul European de </w:t>
      </w:r>
      <w:proofErr w:type="spellStart"/>
      <w:r w:rsidR="005600B7" w:rsidRPr="001E06B8">
        <w:rPr>
          <w:rFonts w:ascii="Cambria" w:eastAsia="Trebuchet MS" w:hAnsi="Cambria" w:cs="Trebuchet MS"/>
          <w:color w:val="0D0D0D"/>
          <w:sz w:val="24"/>
          <w:szCs w:val="24"/>
        </w:rPr>
        <w:t>Dezvoltare</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Regionala</w:t>
      </w:r>
      <w:proofErr w:type="spellEnd"/>
      <w:r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valoarea</w:t>
      </w:r>
      <w:proofErr w:type="spellEnd"/>
      <w:r w:rsidR="005600B7" w:rsidRPr="001E06B8">
        <w:rPr>
          <w:rFonts w:ascii="Cambria" w:eastAsia="Trebuchet MS" w:hAnsi="Cambria" w:cs="Trebuchet MS"/>
          <w:color w:val="0D0D0D"/>
          <w:spacing w:val="32"/>
          <w:sz w:val="24"/>
          <w:szCs w:val="24"/>
        </w:rPr>
        <w:t xml:space="preserve"> </w:t>
      </w:r>
      <w:proofErr w:type="spellStart"/>
      <w:r w:rsidR="005600B7" w:rsidRPr="001E06B8">
        <w:rPr>
          <w:rFonts w:ascii="Cambria" w:eastAsia="Trebuchet MS" w:hAnsi="Cambria" w:cs="Trebuchet MS"/>
          <w:color w:val="0D0D0D"/>
          <w:sz w:val="24"/>
          <w:szCs w:val="24"/>
        </w:rPr>
        <w:t>cheltuielilor</w:t>
      </w:r>
      <w:proofErr w:type="spellEnd"/>
      <w:r w:rsidR="005600B7" w:rsidRPr="001E06B8">
        <w:rPr>
          <w:rFonts w:ascii="Cambria" w:eastAsia="Trebuchet MS" w:hAnsi="Cambria" w:cs="Trebuchet MS"/>
          <w:color w:val="0D0D0D"/>
          <w:spacing w:val="42"/>
          <w:sz w:val="24"/>
          <w:szCs w:val="24"/>
        </w:rPr>
        <w:t xml:space="preserve"> </w:t>
      </w:r>
      <w:proofErr w:type="spellStart"/>
      <w:r w:rsidR="005600B7" w:rsidRPr="001E06B8">
        <w:rPr>
          <w:rFonts w:ascii="Cambria" w:eastAsia="Trebuchet MS" w:hAnsi="Cambria" w:cs="Trebuchet MS"/>
          <w:color w:val="0D0D0D"/>
          <w:sz w:val="24"/>
          <w:szCs w:val="24"/>
        </w:rPr>
        <w:t>eligibile</w:t>
      </w:r>
      <w:proofErr w:type="spellEnd"/>
      <w:r w:rsidR="005600B7" w:rsidRPr="001E06B8">
        <w:rPr>
          <w:rFonts w:ascii="Cambria" w:eastAsia="Trebuchet MS" w:hAnsi="Cambria" w:cs="Trebuchet MS"/>
          <w:color w:val="0D0D0D"/>
          <w:spacing w:val="31"/>
          <w:sz w:val="24"/>
          <w:szCs w:val="24"/>
        </w:rPr>
        <w:t xml:space="preserve">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z w:val="24"/>
          <w:szCs w:val="24"/>
        </w:rPr>
        <w:t>tip</w:t>
      </w:r>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FSE+</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pacing w:val="-1"/>
          <w:sz w:val="24"/>
          <w:szCs w:val="24"/>
        </w:rPr>
        <w:t>v</w:t>
      </w:r>
      <w:r w:rsidR="005600B7" w:rsidRPr="001E06B8">
        <w:rPr>
          <w:rFonts w:ascii="Cambria" w:eastAsia="Trebuchet MS" w:hAnsi="Cambria" w:cs="Trebuchet MS"/>
          <w:color w:val="0D0D0D"/>
          <w:sz w:val="24"/>
          <w:szCs w:val="24"/>
        </w:rPr>
        <w:t>a</w:t>
      </w:r>
      <w:proofErr w:type="spellEnd"/>
      <w:r w:rsidR="005600B7" w:rsidRPr="001E06B8">
        <w:rPr>
          <w:rFonts w:ascii="Cambria" w:eastAsia="Trebuchet MS" w:hAnsi="Cambria" w:cs="Trebuchet MS"/>
          <w:color w:val="0D0D0D"/>
          <w:spacing w:val="14"/>
          <w:sz w:val="24"/>
          <w:szCs w:val="24"/>
        </w:rPr>
        <w:t xml:space="preserve"> </w:t>
      </w:r>
      <w:r w:rsidR="005600B7" w:rsidRPr="001E06B8">
        <w:rPr>
          <w:rFonts w:ascii="Cambria" w:eastAsia="Trebuchet MS" w:hAnsi="Cambria" w:cs="Trebuchet MS"/>
          <w:color w:val="0D0D0D"/>
          <w:sz w:val="24"/>
          <w:szCs w:val="24"/>
        </w:rPr>
        <w:t>fi</w:t>
      </w:r>
      <w:r w:rsidR="005600B7" w:rsidRPr="001E06B8">
        <w:rPr>
          <w:rFonts w:ascii="Cambria" w:eastAsia="Trebuchet MS" w:hAnsi="Cambria" w:cs="Trebuchet MS"/>
          <w:color w:val="0D0D0D"/>
          <w:spacing w:val="14"/>
          <w:sz w:val="24"/>
          <w:szCs w:val="24"/>
        </w:rPr>
        <w:t xml:space="preserve"> </w:t>
      </w:r>
      <w:proofErr w:type="spellStart"/>
      <w:r w:rsidR="005600B7" w:rsidRPr="001E06B8">
        <w:rPr>
          <w:rFonts w:ascii="Cambria" w:eastAsia="Trebuchet MS" w:hAnsi="Cambria" w:cs="Trebuchet MS"/>
          <w:color w:val="0D0D0D"/>
          <w:sz w:val="24"/>
          <w:szCs w:val="24"/>
        </w:rPr>
        <w:t>stabilită</w:t>
      </w:r>
      <w:proofErr w:type="spellEnd"/>
      <w:r w:rsidR="005600B7" w:rsidRPr="001E06B8">
        <w:rPr>
          <w:rFonts w:ascii="Cambria" w:eastAsia="Trebuchet MS" w:hAnsi="Cambria" w:cs="Trebuchet MS"/>
          <w:color w:val="0D0D0D"/>
          <w:spacing w:val="34"/>
          <w:sz w:val="24"/>
          <w:szCs w:val="24"/>
        </w:rPr>
        <w:t xml:space="preserve"> </w:t>
      </w:r>
      <w:proofErr w:type="spellStart"/>
      <w:r w:rsidR="005600B7" w:rsidRPr="001E06B8">
        <w:rPr>
          <w:rFonts w:ascii="Cambria" w:eastAsia="Trebuchet MS" w:hAnsi="Cambria" w:cs="Trebuchet MS"/>
          <w:color w:val="0D0D0D"/>
          <w:spacing w:val="-1"/>
          <w:sz w:val="24"/>
          <w:szCs w:val="24"/>
        </w:rPr>
        <w:t>ș</w:t>
      </w:r>
      <w:r w:rsidR="005600B7" w:rsidRPr="001E06B8">
        <w:rPr>
          <w:rFonts w:ascii="Cambria" w:eastAsia="Trebuchet MS" w:hAnsi="Cambria" w:cs="Trebuchet MS"/>
          <w:color w:val="0D0D0D"/>
          <w:sz w:val="24"/>
          <w:szCs w:val="24"/>
        </w:rPr>
        <w:t>i</w:t>
      </w:r>
      <w:proofErr w:type="spellEnd"/>
      <w:r w:rsidR="005600B7" w:rsidRPr="001E06B8">
        <w:rPr>
          <w:rFonts w:ascii="Cambria" w:eastAsia="Trebuchet MS" w:hAnsi="Cambria" w:cs="Trebuchet MS"/>
          <w:color w:val="0D0D0D"/>
          <w:spacing w:val="13"/>
          <w:sz w:val="24"/>
          <w:szCs w:val="24"/>
        </w:rPr>
        <w:t xml:space="preserve"> </w:t>
      </w:r>
      <w:proofErr w:type="spellStart"/>
      <w:r w:rsidR="005600B7" w:rsidRPr="001E06B8">
        <w:rPr>
          <w:rFonts w:ascii="Cambria" w:eastAsia="Trebuchet MS" w:hAnsi="Cambria" w:cs="Trebuchet MS"/>
          <w:color w:val="0D0D0D"/>
          <w:spacing w:val="-1"/>
          <w:sz w:val="24"/>
          <w:szCs w:val="24"/>
        </w:rPr>
        <w:t>acordat</w:t>
      </w:r>
      <w:r w:rsidR="005600B7" w:rsidRPr="001E06B8">
        <w:rPr>
          <w:rFonts w:ascii="Cambria" w:eastAsia="Trebuchet MS" w:hAnsi="Cambria" w:cs="Trebuchet MS"/>
          <w:color w:val="0D0D0D"/>
          <w:sz w:val="24"/>
          <w:szCs w:val="24"/>
        </w:rPr>
        <w:t>ă</w:t>
      </w:r>
      <w:proofErr w:type="spellEnd"/>
      <w:r w:rsidR="005600B7" w:rsidRPr="001E06B8">
        <w:rPr>
          <w:rFonts w:ascii="Cambria" w:eastAsia="Trebuchet MS" w:hAnsi="Cambria" w:cs="Trebuchet MS"/>
          <w:color w:val="0D0D0D"/>
          <w:spacing w:val="33"/>
          <w:sz w:val="24"/>
          <w:szCs w:val="24"/>
        </w:rPr>
        <w:t xml:space="preserve"> </w:t>
      </w:r>
      <w:proofErr w:type="spellStart"/>
      <w:r w:rsidR="005600B7" w:rsidRPr="001E06B8">
        <w:rPr>
          <w:rFonts w:ascii="Cambria" w:eastAsia="Trebuchet MS" w:hAnsi="Cambria" w:cs="Trebuchet MS"/>
          <w:color w:val="0D0D0D"/>
          <w:spacing w:val="1"/>
          <w:sz w:val="24"/>
          <w:szCs w:val="24"/>
        </w:rPr>
        <w:t>î</w:t>
      </w:r>
      <w:r w:rsidR="005600B7" w:rsidRPr="001E06B8">
        <w:rPr>
          <w:rFonts w:ascii="Cambria" w:eastAsia="Trebuchet MS" w:hAnsi="Cambria" w:cs="Trebuchet MS"/>
          <w:color w:val="0D0D0D"/>
          <w:sz w:val="24"/>
          <w:szCs w:val="24"/>
        </w:rPr>
        <w:t>n</w:t>
      </w:r>
      <w:proofErr w:type="spellEnd"/>
      <w:r w:rsidR="005600B7" w:rsidRPr="001E06B8">
        <w:rPr>
          <w:rFonts w:ascii="Cambria" w:eastAsia="Trebuchet MS" w:hAnsi="Cambria" w:cs="Trebuchet MS"/>
          <w:color w:val="0D0D0D"/>
          <w:spacing w:val="16"/>
          <w:sz w:val="24"/>
          <w:szCs w:val="24"/>
        </w:rPr>
        <w:t xml:space="preserve"> </w:t>
      </w:r>
      <w:proofErr w:type="spellStart"/>
      <w:r w:rsidR="005600B7" w:rsidRPr="001E06B8">
        <w:rPr>
          <w:rFonts w:ascii="Cambria" w:eastAsia="Trebuchet MS" w:hAnsi="Cambria" w:cs="Trebuchet MS"/>
          <w:color w:val="0D0D0D"/>
          <w:spacing w:val="-1"/>
          <w:sz w:val="24"/>
          <w:szCs w:val="24"/>
        </w:rPr>
        <w:t>procen</w:t>
      </w:r>
      <w:r w:rsidR="005600B7" w:rsidRPr="001E06B8">
        <w:rPr>
          <w:rFonts w:ascii="Cambria" w:eastAsia="Trebuchet MS" w:hAnsi="Cambria" w:cs="Trebuchet MS"/>
          <w:color w:val="0D0D0D"/>
          <w:sz w:val="24"/>
          <w:szCs w:val="24"/>
        </w:rPr>
        <w:t>t</w:t>
      </w:r>
      <w:proofErr w:type="spellEnd"/>
      <w:r w:rsidR="005600B7" w:rsidRPr="001E06B8">
        <w:rPr>
          <w:rFonts w:ascii="Cambria" w:eastAsia="Trebuchet MS" w:hAnsi="Cambria" w:cs="Trebuchet MS"/>
          <w:color w:val="0D0D0D"/>
          <w:spacing w:val="29"/>
          <w:sz w:val="24"/>
          <w:szCs w:val="24"/>
        </w:rPr>
        <w:t xml:space="preserve"> </w:t>
      </w:r>
      <w:r w:rsidR="005600B7" w:rsidRPr="001E06B8">
        <w:rPr>
          <w:rFonts w:ascii="Cambria" w:eastAsia="Trebuchet MS" w:hAnsi="Cambria" w:cs="Trebuchet MS"/>
          <w:color w:val="0D0D0D"/>
          <w:w w:val="103"/>
          <w:sz w:val="24"/>
          <w:szCs w:val="24"/>
        </w:rPr>
        <w:t xml:space="preserve">maxim </w:t>
      </w:r>
      <w:r w:rsidR="005600B7" w:rsidRPr="001E06B8">
        <w:rPr>
          <w:rFonts w:ascii="Cambria" w:eastAsia="Trebuchet MS" w:hAnsi="Cambria" w:cs="Trebuchet MS"/>
          <w:color w:val="0D0D0D"/>
          <w:sz w:val="24"/>
          <w:szCs w:val="24"/>
        </w:rPr>
        <w:t>de</w:t>
      </w:r>
      <w:r w:rsidR="005600B7" w:rsidRPr="001E06B8">
        <w:rPr>
          <w:rFonts w:ascii="Cambria" w:eastAsia="Trebuchet MS" w:hAnsi="Cambria" w:cs="Trebuchet MS"/>
          <w:color w:val="0D0D0D"/>
          <w:spacing w:val="4"/>
          <w:sz w:val="24"/>
          <w:szCs w:val="24"/>
        </w:rPr>
        <w:t xml:space="preserve"> </w:t>
      </w:r>
      <w:r w:rsidR="00C12CDA">
        <w:rPr>
          <w:rFonts w:ascii="Cambria" w:eastAsia="Trebuchet MS" w:hAnsi="Cambria" w:cs="Trebuchet MS"/>
          <w:color w:val="0D0D0D"/>
          <w:sz w:val="24"/>
          <w:szCs w:val="24"/>
        </w:rPr>
        <w:t>7</w:t>
      </w:r>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7"/>
          <w:sz w:val="24"/>
          <w:szCs w:val="24"/>
        </w:rPr>
        <w:t xml:space="preserve"> </w:t>
      </w:r>
      <w:r w:rsidR="005600B7" w:rsidRPr="001E06B8">
        <w:rPr>
          <w:rFonts w:ascii="Cambria" w:eastAsia="Trebuchet MS" w:hAnsi="Cambria" w:cs="Trebuchet MS"/>
          <w:color w:val="0D0D0D"/>
          <w:spacing w:val="-1"/>
          <w:sz w:val="24"/>
          <w:szCs w:val="24"/>
        </w:rPr>
        <w:t>di</w:t>
      </w:r>
      <w:r w:rsidR="005600B7" w:rsidRPr="001E06B8">
        <w:rPr>
          <w:rFonts w:ascii="Cambria" w:eastAsia="Trebuchet MS" w:hAnsi="Cambria" w:cs="Trebuchet MS"/>
          <w:color w:val="0D0D0D"/>
          <w:sz w:val="24"/>
          <w:szCs w:val="24"/>
        </w:rPr>
        <w:t>n</w:t>
      </w:r>
      <w:r w:rsidR="005600B7" w:rsidRPr="001E06B8">
        <w:rPr>
          <w:rFonts w:ascii="Cambria" w:eastAsia="Trebuchet MS" w:hAnsi="Cambria" w:cs="Trebuchet MS"/>
          <w:color w:val="0D0D0D"/>
          <w:spacing w:val="2"/>
          <w:sz w:val="24"/>
          <w:szCs w:val="24"/>
        </w:rPr>
        <w:t xml:space="preserve"> </w:t>
      </w:r>
      <w:proofErr w:type="spellStart"/>
      <w:r w:rsidR="005600B7" w:rsidRPr="001E06B8">
        <w:rPr>
          <w:rFonts w:ascii="Cambria" w:eastAsia="Trebuchet MS" w:hAnsi="Cambria" w:cs="Trebuchet MS"/>
          <w:color w:val="0D0D0D"/>
          <w:sz w:val="24"/>
          <w:szCs w:val="24"/>
        </w:rPr>
        <w:t>cheltuielile</w:t>
      </w:r>
      <w:proofErr w:type="spellEnd"/>
      <w:r w:rsidR="005600B7" w:rsidRPr="001E06B8">
        <w:rPr>
          <w:rFonts w:ascii="Cambria" w:eastAsia="Trebuchet MS" w:hAnsi="Cambria" w:cs="Trebuchet MS"/>
          <w:color w:val="0D0D0D"/>
          <w:spacing w:val="27"/>
          <w:sz w:val="24"/>
          <w:szCs w:val="24"/>
        </w:rPr>
        <w:t xml:space="preserve"> </w:t>
      </w:r>
      <w:proofErr w:type="spellStart"/>
      <w:r w:rsidR="005600B7" w:rsidRPr="001E06B8">
        <w:rPr>
          <w:rFonts w:ascii="Cambria" w:eastAsia="Trebuchet MS" w:hAnsi="Cambria" w:cs="Trebuchet MS"/>
          <w:color w:val="0D0D0D"/>
          <w:sz w:val="24"/>
          <w:szCs w:val="24"/>
        </w:rPr>
        <w:t>directe</w:t>
      </w:r>
      <w:proofErr w:type="spellEnd"/>
      <w:r w:rsidR="005600B7" w:rsidRPr="001E06B8">
        <w:rPr>
          <w:rFonts w:ascii="Cambria" w:eastAsia="Trebuchet MS" w:hAnsi="Cambria" w:cs="Trebuchet MS"/>
          <w:color w:val="0D0D0D"/>
          <w:spacing w:val="16"/>
          <w:sz w:val="24"/>
          <w:szCs w:val="24"/>
        </w:rPr>
        <w:t xml:space="preserve"> </w:t>
      </w:r>
      <w:r w:rsidR="005600B7" w:rsidRPr="001E06B8">
        <w:rPr>
          <w:rFonts w:ascii="Cambria" w:eastAsia="Trebuchet MS" w:hAnsi="Cambria" w:cs="Trebuchet MS"/>
          <w:color w:val="0D0D0D"/>
          <w:spacing w:val="-1"/>
          <w:sz w:val="24"/>
          <w:szCs w:val="24"/>
        </w:rPr>
        <w:t>al</w:t>
      </w:r>
      <w:r w:rsidR="005600B7" w:rsidRPr="001E06B8">
        <w:rPr>
          <w:rFonts w:ascii="Cambria" w:eastAsia="Trebuchet MS" w:hAnsi="Cambria" w:cs="Trebuchet MS"/>
          <w:color w:val="0D0D0D"/>
          <w:sz w:val="24"/>
          <w:szCs w:val="24"/>
        </w:rPr>
        <w:t>e</w:t>
      </w:r>
      <w:r w:rsidR="005600B7" w:rsidRPr="001E06B8">
        <w:rPr>
          <w:rFonts w:ascii="Cambria" w:eastAsia="Trebuchet MS" w:hAnsi="Cambria" w:cs="Trebuchet MS"/>
          <w:color w:val="0D0D0D"/>
          <w:spacing w:val="4"/>
          <w:sz w:val="24"/>
          <w:szCs w:val="24"/>
        </w:rPr>
        <w:t xml:space="preserve"> </w:t>
      </w:r>
      <w:proofErr w:type="spellStart"/>
      <w:r w:rsidR="005600B7" w:rsidRPr="001E06B8">
        <w:rPr>
          <w:rFonts w:ascii="Cambria" w:eastAsia="Trebuchet MS" w:hAnsi="Cambria" w:cs="Trebuchet MS"/>
          <w:color w:val="0D0D0D"/>
          <w:spacing w:val="-1"/>
          <w:sz w:val="24"/>
          <w:szCs w:val="24"/>
        </w:rPr>
        <w:t>proiectulu</w:t>
      </w:r>
      <w:r w:rsidR="005600B7" w:rsidRPr="001E06B8">
        <w:rPr>
          <w:rFonts w:ascii="Cambria" w:eastAsia="Trebuchet MS" w:hAnsi="Cambria" w:cs="Trebuchet MS"/>
          <w:color w:val="0D0D0D"/>
          <w:spacing w:val="3"/>
          <w:sz w:val="24"/>
          <w:szCs w:val="24"/>
        </w:rPr>
        <w:t>i</w:t>
      </w:r>
      <w:proofErr w:type="spellEnd"/>
      <w:r w:rsidR="005600B7" w:rsidRPr="001E06B8">
        <w:rPr>
          <w:rFonts w:ascii="Cambria" w:eastAsia="Trebuchet MS" w:hAnsi="Cambria" w:cs="Trebuchet MS"/>
          <w:color w:val="0D0D0D"/>
          <w:sz w:val="24"/>
          <w:szCs w:val="24"/>
        </w:rPr>
        <w:t>,</w:t>
      </w:r>
      <w:r w:rsidR="005600B7" w:rsidRPr="001E06B8">
        <w:rPr>
          <w:rFonts w:ascii="Cambria" w:eastAsia="Trebuchet MS" w:hAnsi="Cambria" w:cs="Trebuchet MS"/>
          <w:color w:val="0D0D0D"/>
          <w:spacing w:val="24"/>
          <w:sz w:val="24"/>
          <w:szCs w:val="24"/>
        </w:rPr>
        <w:t xml:space="preserve"> </w:t>
      </w:r>
      <w:proofErr w:type="spellStart"/>
      <w:r w:rsidR="005600B7" w:rsidRPr="001E06B8">
        <w:rPr>
          <w:rFonts w:ascii="Cambria" w:eastAsia="Trebuchet MS" w:hAnsi="Cambria" w:cs="Trebuchet MS"/>
          <w:color w:val="0D0D0D"/>
          <w:sz w:val="24"/>
          <w:szCs w:val="24"/>
        </w:rPr>
        <w:t>în</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pacing w:val="-1"/>
          <w:sz w:val="24"/>
          <w:szCs w:val="24"/>
        </w:rPr>
        <w:t>corelar</w:t>
      </w:r>
      <w:r w:rsidR="005600B7" w:rsidRPr="001E06B8">
        <w:rPr>
          <w:rFonts w:ascii="Cambria" w:eastAsia="Trebuchet MS" w:hAnsi="Cambria" w:cs="Trebuchet MS"/>
          <w:color w:val="0D0D0D"/>
          <w:sz w:val="24"/>
          <w:szCs w:val="24"/>
        </w:rPr>
        <w:t>e</w:t>
      </w:r>
      <w:proofErr w:type="spellEnd"/>
      <w:r w:rsidR="005600B7" w:rsidRPr="001E06B8">
        <w:rPr>
          <w:rFonts w:ascii="Cambria" w:eastAsia="Trebuchet MS" w:hAnsi="Cambria" w:cs="Trebuchet MS"/>
          <w:color w:val="0D0D0D"/>
          <w:spacing w:val="18"/>
          <w:sz w:val="24"/>
          <w:szCs w:val="24"/>
        </w:rPr>
        <w:t xml:space="preserve"> </w:t>
      </w:r>
      <w:r w:rsidR="005600B7" w:rsidRPr="001E06B8">
        <w:rPr>
          <w:rFonts w:ascii="Cambria" w:eastAsia="Trebuchet MS" w:hAnsi="Cambria" w:cs="Trebuchet MS"/>
          <w:color w:val="0D0D0D"/>
          <w:sz w:val="24"/>
          <w:szCs w:val="24"/>
        </w:rPr>
        <w:t>cu</w:t>
      </w:r>
      <w:r w:rsidR="005600B7" w:rsidRPr="001E06B8">
        <w:rPr>
          <w:rFonts w:ascii="Cambria" w:eastAsia="Trebuchet MS" w:hAnsi="Cambria" w:cs="Trebuchet MS"/>
          <w:color w:val="0D0D0D"/>
          <w:spacing w:val="3"/>
          <w:sz w:val="24"/>
          <w:szCs w:val="24"/>
        </w:rPr>
        <w:t xml:space="preserve"> </w:t>
      </w:r>
      <w:proofErr w:type="spellStart"/>
      <w:r w:rsidR="005600B7" w:rsidRPr="001E06B8">
        <w:rPr>
          <w:rFonts w:ascii="Cambria" w:eastAsia="Trebuchet MS" w:hAnsi="Cambria" w:cs="Trebuchet MS"/>
          <w:color w:val="0D0D0D"/>
          <w:sz w:val="24"/>
          <w:szCs w:val="24"/>
        </w:rPr>
        <w:t>prevederile</w:t>
      </w:r>
      <w:proofErr w:type="spellEnd"/>
      <w:r w:rsidR="005600B7" w:rsidRPr="001E06B8">
        <w:rPr>
          <w:rFonts w:ascii="Cambria" w:eastAsia="Trebuchet MS" w:hAnsi="Cambria" w:cs="Trebuchet MS"/>
          <w:color w:val="0D0D0D"/>
          <w:spacing w:val="28"/>
          <w:sz w:val="24"/>
          <w:szCs w:val="24"/>
        </w:rPr>
        <w:t xml:space="preserve"> </w:t>
      </w:r>
      <w:proofErr w:type="spellStart"/>
      <w:r w:rsidR="005600B7" w:rsidRPr="001E06B8">
        <w:rPr>
          <w:rFonts w:ascii="Cambria" w:eastAsia="Trebuchet MS" w:hAnsi="Cambria" w:cs="Trebuchet MS"/>
          <w:color w:val="0D0D0D"/>
          <w:spacing w:val="-1"/>
          <w:w w:val="103"/>
          <w:sz w:val="24"/>
          <w:szCs w:val="24"/>
        </w:rPr>
        <w:t>Ghidului</w:t>
      </w:r>
      <w:proofErr w:type="spellEnd"/>
      <w:r w:rsidR="005600B7" w:rsidRPr="001E06B8">
        <w:rPr>
          <w:rFonts w:ascii="Cambria" w:eastAsia="Trebuchet MS" w:hAnsi="Cambria" w:cs="Trebuchet MS"/>
          <w:color w:val="0D0D0D"/>
          <w:spacing w:val="-1"/>
          <w:w w:val="103"/>
          <w:sz w:val="24"/>
          <w:szCs w:val="24"/>
        </w:rPr>
        <w:t xml:space="preserve"> </w:t>
      </w:r>
      <w:proofErr w:type="spellStart"/>
      <w:r w:rsidR="005600B7" w:rsidRPr="001E06B8">
        <w:rPr>
          <w:rFonts w:ascii="Cambria" w:eastAsia="Trebuchet MS" w:hAnsi="Cambria" w:cs="Trebuchet MS"/>
          <w:color w:val="0D0D0D"/>
          <w:sz w:val="24"/>
          <w:szCs w:val="24"/>
        </w:rPr>
        <w:t>Solicitantulu</w:t>
      </w:r>
      <w:r w:rsidR="005600B7" w:rsidRPr="001E06B8">
        <w:rPr>
          <w:rFonts w:ascii="Cambria" w:eastAsia="Trebuchet MS" w:hAnsi="Cambria" w:cs="Trebuchet MS"/>
          <w:color w:val="0D0D0D"/>
          <w:spacing w:val="1"/>
          <w:sz w:val="24"/>
          <w:szCs w:val="24"/>
        </w:rPr>
        <w:t>i-</w:t>
      </w:r>
      <w:proofErr w:type="gramStart"/>
      <w:r w:rsidR="005600B7" w:rsidRPr="001E06B8">
        <w:rPr>
          <w:rFonts w:ascii="Cambria" w:eastAsia="Trebuchet MS" w:hAnsi="Cambria" w:cs="Trebuchet MS"/>
          <w:color w:val="0D0D0D"/>
          <w:spacing w:val="-1"/>
          <w:sz w:val="24"/>
          <w:szCs w:val="24"/>
        </w:rPr>
        <w:t>Cond</w:t>
      </w:r>
      <w:r w:rsidR="005600B7" w:rsidRPr="001E06B8">
        <w:rPr>
          <w:rFonts w:ascii="Cambria" w:eastAsia="Trebuchet MS" w:hAnsi="Cambria" w:cs="Trebuchet MS"/>
          <w:color w:val="0D0D0D"/>
          <w:spacing w:val="1"/>
          <w:sz w:val="24"/>
          <w:szCs w:val="24"/>
        </w:rPr>
        <w:t>i</w:t>
      </w:r>
      <w:r w:rsidR="005600B7" w:rsidRPr="001E06B8">
        <w:rPr>
          <w:rFonts w:ascii="Cambria" w:eastAsia="Trebuchet MS" w:hAnsi="Cambria" w:cs="Trebuchet MS"/>
          <w:color w:val="0D0D0D"/>
          <w:sz w:val="24"/>
          <w:szCs w:val="24"/>
        </w:rPr>
        <w:t>ții</w:t>
      </w:r>
      <w:proofErr w:type="spellEnd"/>
      <w:r w:rsidR="005600B7" w:rsidRPr="001E06B8">
        <w:rPr>
          <w:rFonts w:ascii="Cambria" w:eastAsia="Trebuchet MS" w:hAnsi="Cambria" w:cs="Trebuchet MS"/>
          <w:color w:val="0D0D0D"/>
          <w:sz w:val="24"/>
          <w:szCs w:val="24"/>
        </w:rPr>
        <w:t xml:space="preserve">  </w:t>
      </w:r>
      <w:proofErr w:type="spellStart"/>
      <w:r w:rsidR="005600B7" w:rsidRPr="001E06B8">
        <w:rPr>
          <w:rFonts w:ascii="Cambria" w:eastAsia="Trebuchet MS" w:hAnsi="Cambria" w:cs="Trebuchet MS"/>
          <w:color w:val="0D0D0D"/>
          <w:sz w:val="24"/>
          <w:szCs w:val="24"/>
        </w:rPr>
        <w:t>specifice</w:t>
      </w:r>
      <w:proofErr w:type="spellEnd"/>
      <w:proofErr w:type="gramEnd"/>
      <w:r w:rsidR="005600B7" w:rsidRPr="001E06B8">
        <w:rPr>
          <w:rFonts w:ascii="Cambria" w:eastAsia="Trebuchet MS" w:hAnsi="Cambria" w:cs="Trebuchet MS"/>
          <w:color w:val="0D0D0D"/>
          <w:spacing w:val="26"/>
          <w:sz w:val="24"/>
          <w:szCs w:val="24"/>
        </w:rPr>
        <w:t xml:space="preserve"> </w:t>
      </w:r>
      <w:proofErr w:type="spellStart"/>
      <w:r w:rsidR="005600B7" w:rsidRPr="001E06B8">
        <w:rPr>
          <w:rFonts w:ascii="Cambria" w:eastAsia="Trebuchet MS" w:hAnsi="Cambria" w:cs="Trebuchet MS"/>
          <w:color w:val="0D0D0D"/>
          <w:w w:val="103"/>
          <w:sz w:val="24"/>
          <w:szCs w:val="24"/>
        </w:rPr>
        <w:t>aplicabi</w:t>
      </w:r>
      <w:r w:rsidR="005600B7" w:rsidRPr="001E06B8">
        <w:rPr>
          <w:rFonts w:ascii="Cambria" w:eastAsia="Trebuchet MS" w:hAnsi="Cambria" w:cs="Trebuchet MS"/>
          <w:color w:val="0D0D0D"/>
          <w:spacing w:val="-1"/>
          <w:w w:val="103"/>
          <w:sz w:val="24"/>
          <w:szCs w:val="24"/>
        </w:rPr>
        <w:t>l</w:t>
      </w:r>
      <w:proofErr w:type="spellEnd"/>
      <w:r w:rsidRPr="001E06B8">
        <w:rPr>
          <w:rFonts w:ascii="Cambria" w:eastAsia="Trebuchet MS" w:hAnsi="Cambria" w:cs="Trebuchet MS"/>
          <w:color w:val="0D0D0D"/>
          <w:spacing w:val="-1"/>
          <w:w w:val="103"/>
          <w:sz w:val="24"/>
          <w:szCs w:val="24"/>
        </w:rPr>
        <w:t>.</w:t>
      </w:r>
      <w:r w:rsidR="008F794B" w:rsidRPr="001E06B8">
        <w:rPr>
          <w:rFonts w:ascii="Cambria" w:eastAsia="Trebuchet MS" w:hAnsi="Cambria" w:cs="Trebuchet MS"/>
          <w:w w:val="103"/>
          <w:sz w:val="16"/>
          <w:szCs w:val="16"/>
          <w:lang w:val="ro-RO"/>
        </w:rPr>
        <w:t xml:space="preserve"> </w:t>
      </w:r>
    </w:p>
    <w:p w14:paraId="4EEE7529" w14:textId="77777777" w:rsidR="00D26D72" w:rsidRPr="001E06B8" w:rsidRDefault="00D26D72" w:rsidP="00A73F29">
      <w:pPr>
        <w:jc w:val="both"/>
        <w:rPr>
          <w:rFonts w:ascii="Cambria" w:eastAsia="Trebuchet MS" w:hAnsi="Cambria" w:cs="Trebuchet MS"/>
          <w:strike/>
          <w:spacing w:val="-1"/>
          <w:sz w:val="24"/>
          <w:szCs w:val="24"/>
          <w:lang w:val="ro-RO"/>
        </w:rPr>
      </w:pPr>
    </w:p>
    <w:p w14:paraId="00E0D7CF" w14:textId="0D73CD81" w:rsidR="000B3971" w:rsidRPr="008705E1" w:rsidRDefault="0099349E" w:rsidP="00BD78C3">
      <w:pPr>
        <w:pStyle w:val="ListParagraph"/>
        <w:numPr>
          <w:ilvl w:val="0"/>
          <w:numId w:val="4"/>
        </w:numPr>
        <w:spacing w:line="249" w:lineRule="auto"/>
        <w:jc w:val="both"/>
        <w:rPr>
          <w:rFonts w:ascii="Trebuchet MS" w:eastAsia="Trebuchet MS" w:hAnsi="Trebuchet MS" w:cs="Trebuchet MS"/>
          <w:sz w:val="22"/>
          <w:szCs w:val="22"/>
          <w:lang w:val="ro-RO"/>
        </w:rPr>
      </w:pPr>
      <w:r w:rsidRPr="001E06B8">
        <w:rPr>
          <w:rFonts w:ascii="Cambria" w:eastAsia="Trebuchet MS" w:hAnsi="Cambria" w:cs="Trebuchet MS"/>
          <w:sz w:val="24"/>
          <w:szCs w:val="24"/>
          <w:lang w:val="ro-RO"/>
        </w:rPr>
        <w:t>În cazul în care la finalul perioadei de implementare a proiectului indicatorii prevăzuți în cererea de finanțare anexă la contractul de finanțare, nu sunt îndepliniți/ realizați în totalitate,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va diminua corespunzător  finanțarea  acordată inițial, prevăzut</w:t>
      </w:r>
      <w:r w:rsidR="00AA7B64" w:rsidRPr="001E06B8">
        <w:rPr>
          <w:rFonts w:ascii="Cambria" w:eastAsia="Trebuchet MS" w:hAnsi="Cambria" w:cs="Trebuchet MS"/>
          <w:sz w:val="24"/>
          <w:szCs w:val="24"/>
          <w:lang w:val="ro-RO"/>
        </w:rPr>
        <w:t>ă</w:t>
      </w:r>
      <w:r w:rsidRPr="001E06B8">
        <w:rPr>
          <w:rFonts w:ascii="Cambria" w:eastAsia="Trebuchet MS" w:hAnsi="Cambria" w:cs="Trebuchet MS"/>
          <w:sz w:val="24"/>
          <w:szCs w:val="24"/>
          <w:lang w:val="ro-RO"/>
        </w:rPr>
        <w:t xml:space="preserve">  in  contractul  de  finanțare  Condiții  generale  la  art.</w:t>
      </w:r>
      <w:r w:rsidR="00DA7C15"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3.  Diminuarea  finanțării acordate în funcție de gradul de realizare a indicatorilor se va realiza în conformitate cu metodologia stabilită la nivelul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D78C3">
        <w:rPr>
          <w:rFonts w:ascii="Cambria" w:eastAsia="Trebuchet MS" w:hAnsi="Cambria" w:cs="Trebuchet MS"/>
          <w:sz w:val="24"/>
          <w:szCs w:val="24"/>
          <w:lang w:val="ro-RO"/>
        </w:rPr>
        <w:t xml:space="preserve"> </w:t>
      </w:r>
      <w:r w:rsidR="00BD78C3" w:rsidRPr="00760F6E">
        <w:rPr>
          <w:rFonts w:ascii="Cambria" w:eastAsia="Trebuchet MS" w:hAnsi="Cambria" w:cs="Trebuchet MS"/>
          <w:sz w:val="24"/>
          <w:szCs w:val="24"/>
          <w:lang w:val="ro-RO"/>
        </w:rPr>
        <w:t>și în conformitate cu Anexa 2 – Planul de monitorizare</w:t>
      </w:r>
      <w:r w:rsidRPr="002971DA">
        <w:rPr>
          <w:rFonts w:ascii="Cambria" w:eastAsia="Trebuchet MS" w:hAnsi="Cambria" w:cs="Trebuchet MS"/>
          <w:sz w:val="24"/>
          <w:szCs w:val="24"/>
          <w:lang w:val="ro-RO"/>
        </w:rPr>
        <w:t>.</w:t>
      </w:r>
    </w:p>
    <w:p w14:paraId="160DAD3D" w14:textId="77777777" w:rsidR="008705E1" w:rsidRDefault="008705E1" w:rsidP="008705E1">
      <w:pPr>
        <w:spacing w:line="249" w:lineRule="auto"/>
        <w:jc w:val="both"/>
        <w:rPr>
          <w:rFonts w:ascii="Trebuchet MS" w:eastAsia="Trebuchet MS" w:hAnsi="Trebuchet MS" w:cs="Trebuchet MS"/>
          <w:sz w:val="22"/>
          <w:szCs w:val="22"/>
          <w:lang w:val="ro-RO"/>
        </w:rPr>
      </w:pPr>
    </w:p>
    <w:p w14:paraId="6F1AF259" w14:textId="417DEF59" w:rsidR="00881946" w:rsidRPr="001E06B8" w:rsidRDefault="00881946" w:rsidP="00881946">
      <w:pPr>
        <w:pStyle w:val="ListParagraph"/>
        <w:spacing w:line="249" w:lineRule="auto"/>
        <w:ind w:left="375"/>
        <w:jc w:val="both"/>
        <w:rPr>
          <w:rFonts w:ascii="Cambria" w:eastAsia="Trebuchet MS" w:hAnsi="Cambria" w:cs="Trebuchet MS"/>
          <w:sz w:val="24"/>
          <w:szCs w:val="24"/>
          <w:lang w:val="ro-RO"/>
        </w:rPr>
      </w:pPr>
    </w:p>
    <w:p w14:paraId="16A01019" w14:textId="52DB54C3" w:rsidR="00A8038D" w:rsidRPr="001E06B8" w:rsidRDefault="0099349E" w:rsidP="00EF7ACE">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 xml:space="preserve">Prin excepție de la prevederile art. 3 din Contractul de finanțare – Condiții Generale, în cazul  în  care,  la  finalizarea  perioadei  de  implementare  a  Proiectului,  valoarea  totală eligibilă  </w:t>
      </w:r>
      <w:r w:rsidR="00322DAA" w:rsidRPr="001E06B8">
        <w:rPr>
          <w:rFonts w:ascii="Cambria" w:eastAsia="Trebuchet MS" w:hAnsi="Cambria" w:cs="Trebuchet MS"/>
          <w:spacing w:val="-1"/>
          <w:sz w:val="24"/>
          <w:szCs w:val="24"/>
          <w:lang w:val="ro-RO"/>
        </w:rPr>
        <w:t xml:space="preserve">autorizată </w:t>
      </w:r>
      <w:r w:rsidRPr="001E06B8">
        <w:rPr>
          <w:rFonts w:ascii="Cambria" w:eastAsia="Trebuchet MS" w:hAnsi="Cambria" w:cs="Trebuchet MS"/>
          <w:spacing w:val="-1"/>
          <w:sz w:val="24"/>
          <w:szCs w:val="24"/>
          <w:lang w:val="ro-RO"/>
        </w:rPr>
        <w:t xml:space="preserve">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este mai mică decât valoarea  totală eligibilă  contractată, </w:t>
      </w:r>
      <w:r w:rsidR="005F7F2F" w:rsidRPr="001E06B8">
        <w:rPr>
          <w:rFonts w:ascii="Cambria" w:eastAsia="Trebuchet MS" w:hAnsi="Cambria" w:cs="Trebuchet MS"/>
          <w:spacing w:val="-1"/>
          <w:sz w:val="24"/>
          <w:szCs w:val="24"/>
          <w:lang w:val="ro-RO"/>
        </w:rPr>
        <w:t xml:space="preserve">procentul de decontare </w:t>
      </w:r>
      <w:r w:rsidR="005F7F2F">
        <w:rPr>
          <w:rFonts w:ascii="Cambria" w:eastAsia="Trebuchet MS" w:hAnsi="Cambria" w:cs="Trebuchet MS"/>
          <w:spacing w:val="-1"/>
          <w:sz w:val="24"/>
          <w:szCs w:val="24"/>
          <w:lang w:val="ro-RO"/>
        </w:rPr>
        <w:t>a</w:t>
      </w:r>
      <w:r w:rsidR="005F7F2F"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tipuril</w:t>
      </w:r>
      <w:r w:rsidR="005F7F2F">
        <w:rPr>
          <w:rFonts w:ascii="Cambria" w:eastAsia="Trebuchet MS" w:hAnsi="Cambria" w:cs="Trebuchet MS"/>
          <w:spacing w:val="-1"/>
          <w:sz w:val="24"/>
          <w:szCs w:val="24"/>
          <w:lang w:val="ro-RO"/>
        </w:rPr>
        <w:t>or</w:t>
      </w:r>
      <w:r w:rsidRPr="001E06B8">
        <w:rPr>
          <w:rFonts w:ascii="Cambria" w:eastAsia="Trebuchet MS" w:hAnsi="Cambria" w:cs="Trebuchet MS"/>
          <w:spacing w:val="-1"/>
          <w:sz w:val="24"/>
          <w:szCs w:val="24"/>
          <w:lang w:val="ro-RO"/>
        </w:rPr>
        <w:t xml:space="preserve"> de cheltuieli menționate la alin. (2) de mai sus, va fi raportat  la valoarea  totală  eligibila </w:t>
      </w:r>
      <w:r w:rsidR="00322DAA" w:rsidRPr="001E06B8">
        <w:rPr>
          <w:rFonts w:ascii="Cambria" w:eastAsia="Trebuchet MS" w:hAnsi="Cambria" w:cs="Trebuchet MS"/>
          <w:spacing w:val="-1"/>
          <w:sz w:val="24"/>
          <w:szCs w:val="24"/>
          <w:lang w:val="ro-RO"/>
        </w:rPr>
        <w:t xml:space="preserve"> autorizată </w:t>
      </w:r>
      <w:r w:rsidRPr="001E06B8">
        <w:rPr>
          <w:rFonts w:ascii="Cambria" w:eastAsia="Trebuchet MS" w:hAnsi="Cambria" w:cs="Trebuchet MS"/>
          <w:spacing w:val="-1"/>
          <w:sz w:val="24"/>
          <w:szCs w:val="24"/>
          <w:lang w:val="ro-RO"/>
        </w:rPr>
        <w:t xml:space="preserve">  de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
          <w:sz w:val="24"/>
          <w:szCs w:val="24"/>
          <w:lang w:val="ro-RO"/>
        </w:rPr>
        <w:t xml:space="preserve">  și nu la valoarea  cheltuielilor estimate inițial/ contractate.</w:t>
      </w:r>
    </w:p>
    <w:p w14:paraId="1E768BD6" w14:textId="37400666" w:rsidR="003D6835" w:rsidRPr="001E06B8" w:rsidRDefault="0099349E" w:rsidP="00A8038D">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În completarea  prevederilor  art.  4 alin.  (1)  din  Contractul  de  finanțare  -  Condiții generale,  cheltuielile  angajate pe perioada de implementare  a Proiectului  sunt eligibile inclusiv, în condițiile stabilite de:</w:t>
      </w:r>
    </w:p>
    <w:p w14:paraId="5BD0D8E2" w14:textId="7D8BEF79" w:rsidR="001D5364" w:rsidRPr="001E06B8" w:rsidRDefault="00B819F6" w:rsidP="001D5364">
      <w:pPr>
        <w:pStyle w:val="ListParagraph"/>
        <w:numPr>
          <w:ilvl w:val="0"/>
          <w:numId w:val="10"/>
        </w:numPr>
        <w:jc w:val="both"/>
        <w:rPr>
          <w:rFonts w:ascii="Cambria" w:eastAsia="Trebuchet MS" w:hAnsi="Cambria" w:cs="Trebuchet MS"/>
          <w:spacing w:val="-1"/>
          <w:sz w:val="24"/>
          <w:szCs w:val="24"/>
          <w:lang w:val="ro-RO"/>
        </w:rPr>
      </w:pPr>
      <w:r>
        <w:rPr>
          <w:rFonts w:ascii="Cambria" w:eastAsia="Trebuchet MS" w:hAnsi="Cambria" w:cs="Trebuchet MS"/>
          <w:spacing w:val="-1"/>
          <w:sz w:val="24"/>
          <w:szCs w:val="24"/>
          <w:lang w:val="ro-RO"/>
        </w:rPr>
        <w:t xml:space="preserve">Ghidul Solicitantului </w:t>
      </w:r>
      <w:proofErr w:type="spellStart"/>
      <w:r>
        <w:rPr>
          <w:rFonts w:ascii="Cambria" w:eastAsia="Trebuchet MS" w:hAnsi="Cambria" w:cs="Trebuchet MS"/>
          <w:spacing w:val="-1"/>
          <w:sz w:val="24"/>
          <w:szCs w:val="24"/>
          <w:lang w:val="ro-RO"/>
        </w:rPr>
        <w:t>Conditii</w:t>
      </w:r>
      <w:proofErr w:type="spellEnd"/>
      <w:r>
        <w:rPr>
          <w:rFonts w:ascii="Cambria" w:eastAsia="Trebuchet MS" w:hAnsi="Cambria" w:cs="Trebuchet MS"/>
          <w:spacing w:val="-1"/>
          <w:sz w:val="24"/>
          <w:szCs w:val="24"/>
          <w:lang w:val="ro-RO"/>
        </w:rPr>
        <w:t xml:space="preserve"> Generale</w:t>
      </w:r>
      <w:r w:rsidR="001D5364" w:rsidRPr="001E06B8">
        <w:rPr>
          <w:rFonts w:ascii="Cambria" w:eastAsia="Trebuchet MS" w:hAnsi="Cambria" w:cs="Trebuchet MS"/>
          <w:spacing w:val="-1"/>
          <w:sz w:val="24"/>
          <w:szCs w:val="24"/>
          <w:lang w:val="ro-RO"/>
        </w:rPr>
        <w:t xml:space="preserve">  în  cadrul  Programului  </w:t>
      </w:r>
      <w:r w:rsidR="00DA7C15" w:rsidRPr="001E06B8">
        <w:rPr>
          <w:rFonts w:ascii="Cambria" w:eastAsia="Trebuchet MS" w:hAnsi="Cambria" w:cs="Trebuchet MS"/>
          <w:spacing w:val="-1"/>
          <w:sz w:val="24"/>
          <w:szCs w:val="24"/>
          <w:lang w:val="ro-RO"/>
        </w:rPr>
        <w:t xml:space="preserve">Incluziune și Demnitate Socială </w:t>
      </w:r>
      <w:r w:rsidR="00030016" w:rsidRPr="001E06B8">
        <w:rPr>
          <w:rFonts w:ascii="Cambria" w:eastAsia="Trebuchet MS" w:hAnsi="Cambria" w:cs="Trebuchet MS"/>
          <w:spacing w:val="-1"/>
          <w:sz w:val="24"/>
          <w:szCs w:val="24"/>
          <w:lang w:val="ro-RO"/>
        </w:rPr>
        <w:t>2021 - 2027</w:t>
      </w:r>
      <w:r w:rsidR="001D5364" w:rsidRPr="001E06B8">
        <w:rPr>
          <w:rFonts w:ascii="Cambria" w:eastAsia="Trebuchet MS" w:hAnsi="Cambria" w:cs="Trebuchet MS"/>
          <w:spacing w:val="-1"/>
          <w:sz w:val="24"/>
          <w:szCs w:val="24"/>
          <w:lang w:val="ro-RO"/>
        </w:rPr>
        <w:t>;</w:t>
      </w:r>
    </w:p>
    <w:p w14:paraId="761D2E84" w14:textId="08D33402" w:rsidR="001D5364" w:rsidRPr="001E06B8" w:rsidRDefault="001D5364" w:rsidP="001D5364">
      <w:pPr>
        <w:pStyle w:val="ListParagraph"/>
        <w:numPr>
          <w:ilvl w:val="0"/>
          <w:numId w:val="10"/>
        </w:numPr>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specifice;</w:t>
      </w:r>
    </w:p>
    <w:p w14:paraId="588E64AE" w14:textId="77777777"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prezentul Contract de finanțare și anexele acestuia;</w:t>
      </w:r>
    </w:p>
    <w:p w14:paraId="69B9423F" w14:textId="4A2E293F" w:rsidR="001D5364" w:rsidRPr="001E06B8" w:rsidRDefault="001D5364" w:rsidP="001D5364">
      <w:pPr>
        <w:pStyle w:val="ListParagraph"/>
        <w:numPr>
          <w:ilvl w:val="0"/>
          <w:numId w:val="10"/>
        </w:numPr>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legislația națională și europeană aplicabilă;</w:t>
      </w:r>
    </w:p>
    <w:p w14:paraId="180C1428" w14:textId="7281EE04" w:rsidR="00030016" w:rsidRDefault="00030016" w:rsidP="00030016">
      <w:pPr>
        <w:pStyle w:val="ListParagraph"/>
        <w:numPr>
          <w:ilvl w:val="0"/>
          <w:numId w:val="10"/>
        </w:numPr>
        <w:rPr>
          <w:rFonts w:ascii="Trebuchet MS" w:eastAsia="Trebuchet MS" w:hAnsi="Trebuchet MS" w:cs="Trebuchet MS"/>
        </w:rPr>
      </w:pPr>
      <w:r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5208EA" w:rsidRPr="001E06B8">
        <w:rPr>
          <w:rFonts w:ascii="Trebuchet MS" w:eastAsia="Trebuchet MS" w:hAnsi="Trebuchet MS" w:cs="Trebuchet MS"/>
        </w:rPr>
        <w:t>.</w:t>
      </w:r>
    </w:p>
    <w:p w14:paraId="628478EC" w14:textId="5753C808" w:rsidR="00B819F6" w:rsidRPr="00357797" w:rsidRDefault="00B819F6" w:rsidP="00030016">
      <w:pPr>
        <w:pStyle w:val="ListParagraph"/>
        <w:numPr>
          <w:ilvl w:val="0"/>
          <w:numId w:val="10"/>
        </w:numPr>
        <w:rPr>
          <w:rFonts w:ascii="Cambria" w:eastAsia="Trebuchet MS" w:hAnsi="Cambria" w:cs="Trebuchet MS"/>
          <w:spacing w:val="-1"/>
          <w:sz w:val="24"/>
          <w:szCs w:val="24"/>
          <w:lang w:val="ro-RO"/>
        </w:rPr>
      </w:pPr>
      <w:r w:rsidRPr="00357797">
        <w:rPr>
          <w:rFonts w:ascii="Cambria" w:eastAsia="Trebuchet MS" w:hAnsi="Cambria" w:cs="Trebuchet MS"/>
          <w:spacing w:val="-1"/>
          <w:sz w:val="24"/>
          <w:szCs w:val="24"/>
          <w:lang w:val="ro-RO"/>
        </w:rPr>
        <w:t>Manualul beneficiarului</w:t>
      </w:r>
    </w:p>
    <w:p w14:paraId="3D6F2DA5" w14:textId="621694DF" w:rsidR="000B3971" w:rsidRPr="001E06B8" w:rsidRDefault="0099349E" w:rsidP="001D5364">
      <w:pPr>
        <w:pStyle w:val="ListParagraph"/>
        <w:numPr>
          <w:ilvl w:val="0"/>
          <w:numId w:val="4"/>
        </w:numPr>
        <w:spacing w:line="249" w:lineRule="auto"/>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005C4740" w:rsidRPr="001E06B8">
        <w:rPr>
          <w:rFonts w:ascii="Cambria" w:eastAsia="Trebuchet MS" w:hAnsi="Cambria" w:cs="Trebuchet MS"/>
          <w:sz w:val="24"/>
          <w:szCs w:val="24"/>
          <w:lang w:val="ro-RO"/>
        </w:rPr>
        <w:t xml:space="preserve"> autorizării</w:t>
      </w:r>
      <w:r w:rsidR="005C4740"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verifica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toate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/cererilor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6"/>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 xml:space="preserve">ă  precum </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poartel</w:t>
      </w:r>
      <w:r w:rsidRPr="001E06B8">
        <w:rPr>
          <w:rFonts w:ascii="Cambria" w:eastAsia="Trebuchet MS" w:hAnsi="Cambria" w:cs="Trebuchet MS"/>
          <w:sz w:val="24"/>
          <w:szCs w:val="24"/>
          <w:lang w:val="ro-RO"/>
        </w:rPr>
        <w:t>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tehni</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transmis</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e</w:t>
      </w:r>
      <w:r w:rsidR="002E6430">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supor</w:t>
      </w:r>
      <w:r w:rsidRPr="001E06B8">
        <w:rPr>
          <w:rFonts w:ascii="Cambria" w:eastAsia="Trebuchet MS" w:hAnsi="Cambria" w:cs="Trebuchet MS"/>
          <w:sz w:val="24"/>
          <w:szCs w:val="24"/>
          <w:lang w:val="ro-RO"/>
        </w:rPr>
        <w:t>t  justificative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declarat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fi </w:t>
      </w:r>
      <w:r w:rsidRPr="001E06B8">
        <w:rPr>
          <w:rFonts w:ascii="Cambria" w:eastAsia="Trebuchet MS" w:hAnsi="Cambria" w:cs="Trebuchet MS"/>
          <w:spacing w:val="-1"/>
          <w:sz w:val="24"/>
          <w:szCs w:val="24"/>
          <w:lang w:val="ro-RO"/>
        </w:rPr>
        <w:t>prezentat</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către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solicitarea</w:t>
      </w:r>
      <w:r w:rsidRPr="001E06B8">
        <w:rPr>
          <w:rFonts w:ascii="Cambria" w:eastAsia="Trebuchet MS" w:hAnsi="Cambria" w:cs="Trebuchet MS"/>
          <w:spacing w:val="21"/>
          <w:sz w:val="24"/>
          <w:szCs w:val="24"/>
          <w:lang w:val="ro-RO"/>
        </w:rPr>
        <w:t xml:space="preserve"> </w:t>
      </w:r>
      <w:r w:rsidR="00DA7C15" w:rsidRPr="001E06B8">
        <w:rPr>
          <w:rFonts w:ascii="Cambria" w:eastAsia="Trebuchet MS" w:hAnsi="Cambria" w:cs="Trebuchet MS"/>
          <w:spacing w:val="21"/>
          <w:sz w:val="24"/>
          <w:szCs w:val="24"/>
          <w:lang w:val="ro-RO"/>
        </w:rPr>
        <w:t>AMPIDS</w:t>
      </w:r>
      <w:r w:rsidR="00DA7C15" w:rsidRPr="001E06B8">
        <w:rPr>
          <w:rFonts w:ascii="Cambria" w:eastAsia="Trebuchet MS" w:hAnsi="Cambria" w:cs="Trebuchet MS"/>
          <w:sz w:val="24"/>
          <w:szCs w:val="24"/>
          <w:lang w:val="ro-RO"/>
        </w:rPr>
        <w:t>,</w:t>
      </w:r>
      <w:r w:rsidR="00DA7C15"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documentel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6D36E4E9" w14:textId="50FA4650" w:rsidR="000B3971" w:rsidRPr="008705E1" w:rsidRDefault="003D6835" w:rsidP="008705E1">
      <w:pPr>
        <w:spacing w:line="249" w:lineRule="auto"/>
        <w:jc w:val="both"/>
        <w:rPr>
          <w:rFonts w:ascii="Cambria" w:eastAsia="Trebuchet MS" w:hAnsi="Cambria" w:cs="Trebuchet MS"/>
          <w:sz w:val="24"/>
          <w:szCs w:val="24"/>
          <w:lang w:val="ro-RO"/>
        </w:rPr>
      </w:pPr>
      <w:r w:rsidRPr="008705E1">
        <w:rPr>
          <w:rFonts w:ascii="Cambria" w:eastAsia="Trebuchet MS" w:hAnsi="Cambria" w:cs="Trebuchet MS"/>
          <w:spacing w:val="-1"/>
          <w:sz w:val="24"/>
          <w:szCs w:val="24"/>
          <w:lang w:val="ro-RO"/>
        </w:rPr>
        <w:t>AM</w:t>
      </w:r>
      <w:r w:rsidR="00694B6B" w:rsidRPr="008705E1">
        <w:rPr>
          <w:rFonts w:ascii="Cambria" w:eastAsia="Trebuchet MS" w:hAnsi="Cambria" w:cs="Trebuchet MS"/>
          <w:spacing w:val="-1"/>
          <w:sz w:val="24"/>
          <w:szCs w:val="24"/>
          <w:lang w:val="ro-RO"/>
        </w:rPr>
        <w:t>PIDS</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pacing w:val="-1"/>
          <w:sz w:val="24"/>
          <w:szCs w:val="24"/>
          <w:lang w:val="ro-RO"/>
        </w:rPr>
        <w:t>ar</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oblig</w:t>
      </w:r>
      <w:r w:rsidR="0099349E" w:rsidRPr="008705E1">
        <w:rPr>
          <w:rFonts w:ascii="Cambria" w:eastAsia="Trebuchet MS" w:hAnsi="Cambria" w:cs="Trebuchet MS"/>
          <w:spacing w:val="-1"/>
          <w:sz w:val="24"/>
          <w:szCs w:val="24"/>
          <w:lang w:val="ro-RO"/>
        </w:rPr>
        <w:t>a</w:t>
      </w:r>
      <w:r w:rsidR="0099349E" w:rsidRPr="008705E1">
        <w:rPr>
          <w:rFonts w:ascii="Cambria" w:eastAsia="Trebuchet MS" w:hAnsi="Cambria" w:cs="Trebuchet MS"/>
          <w:sz w:val="24"/>
          <w:szCs w:val="24"/>
          <w:lang w:val="ro-RO"/>
        </w:rPr>
        <w:t>ția</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asigura</w:t>
      </w:r>
      <w:r w:rsidR="0099349E" w:rsidRPr="008705E1">
        <w:rPr>
          <w:rFonts w:ascii="Cambria" w:eastAsia="Trebuchet MS" w:hAnsi="Cambria" w:cs="Trebuchet MS"/>
          <w:spacing w:val="9"/>
          <w:sz w:val="24"/>
          <w:szCs w:val="24"/>
          <w:lang w:val="ro-RO"/>
        </w:rPr>
        <w:t xml:space="preserve"> </w:t>
      </w:r>
      <w:r w:rsidR="0099349E" w:rsidRPr="008705E1">
        <w:rPr>
          <w:rFonts w:ascii="Cambria" w:eastAsia="Trebuchet MS" w:hAnsi="Cambria" w:cs="Trebuchet MS"/>
          <w:sz w:val="24"/>
          <w:szCs w:val="24"/>
          <w:lang w:val="ro-RO"/>
        </w:rPr>
        <w:t>resurse</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6"/>
          <w:sz w:val="24"/>
          <w:szCs w:val="24"/>
          <w:lang w:val="ro-RO"/>
        </w:rPr>
        <w:t xml:space="preserve"> </w:t>
      </w:r>
      <w:r w:rsidR="0099349E" w:rsidRPr="008705E1">
        <w:rPr>
          <w:rFonts w:ascii="Cambria" w:eastAsia="Trebuchet MS" w:hAnsi="Cambria" w:cs="Trebuchet MS"/>
          <w:sz w:val="24"/>
          <w:szCs w:val="24"/>
          <w:lang w:val="ro-RO"/>
        </w:rPr>
        <w:t>efect</w:t>
      </w:r>
      <w:r w:rsidR="0099349E" w:rsidRPr="008705E1">
        <w:rPr>
          <w:rFonts w:ascii="Cambria" w:eastAsia="Trebuchet MS" w:hAnsi="Cambria" w:cs="Trebuchet MS"/>
          <w:spacing w:val="-1"/>
          <w:sz w:val="24"/>
          <w:szCs w:val="24"/>
          <w:lang w:val="ro-RO"/>
        </w:rPr>
        <w:t>uă</w:t>
      </w:r>
      <w:r w:rsidR="0099349E" w:rsidRPr="008705E1">
        <w:rPr>
          <w:rFonts w:ascii="Cambria" w:eastAsia="Trebuchet MS" w:hAnsi="Cambria" w:cs="Trebuchet MS"/>
          <w:spacing w:val="1"/>
          <w:sz w:val="24"/>
          <w:szCs w:val="24"/>
          <w:lang w:val="ro-RO"/>
        </w:rPr>
        <w:t>ri</w:t>
      </w:r>
      <w:r w:rsidR="0099349E" w:rsidRPr="008705E1">
        <w:rPr>
          <w:rFonts w:ascii="Cambria" w:eastAsia="Trebuchet MS" w:hAnsi="Cambria" w:cs="Trebuchet MS"/>
          <w:sz w:val="24"/>
          <w:szCs w:val="24"/>
          <w:lang w:val="ro-RO"/>
        </w:rPr>
        <w:t>i</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p</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pacing w:val="-1"/>
          <w:sz w:val="24"/>
          <w:szCs w:val="24"/>
          <w:lang w:val="ro-RO"/>
        </w:rPr>
        <w:t>ăț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w w:val="103"/>
          <w:sz w:val="24"/>
          <w:szCs w:val="24"/>
          <w:lang w:val="ro-RO"/>
        </w:rPr>
        <w:t xml:space="preserve">conform </w:t>
      </w:r>
      <w:r w:rsidR="0099349E" w:rsidRPr="008705E1">
        <w:rPr>
          <w:rFonts w:ascii="Cambria" w:eastAsia="Trebuchet MS" w:hAnsi="Cambria" w:cs="Trebuchet MS"/>
          <w:spacing w:val="-1"/>
          <w:sz w:val="24"/>
          <w:szCs w:val="24"/>
          <w:lang w:val="ro-RO"/>
        </w:rPr>
        <w:t>prevederilo</w:t>
      </w:r>
      <w:r w:rsidR="0099349E" w:rsidRPr="008705E1">
        <w:rPr>
          <w:rFonts w:ascii="Cambria" w:eastAsia="Trebuchet MS" w:hAnsi="Cambria" w:cs="Trebuchet MS"/>
          <w:sz w:val="24"/>
          <w:szCs w:val="24"/>
          <w:lang w:val="ro-RO"/>
        </w:rPr>
        <w:t>r</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pacing w:val="1"/>
          <w:sz w:val="24"/>
          <w:szCs w:val="24"/>
          <w:lang w:val="ro-RO"/>
        </w:rPr>
        <w:t>l</w:t>
      </w:r>
      <w:r w:rsidR="0099349E" w:rsidRPr="008705E1">
        <w:rPr>
          <w:rFonts w:ascii="Cambria" w:eastAsia="Trebuchet MS" w:hAnsi="Cambria" w:cs="Trebuchet MS"/>
          <w:sz w:val="24"/>
          <w:szCs w:val="24"/>
          <w:lang w:val="ro-RO"/>
        </w:rPr>
        <w:t>egale</w:t>
      </w:r>
      <w:r w:rsidR="0099349E" w:rsidRPr="008705E1">
        <w:rPr>
          <w:rFonts w:ascii="Cambria" w:eastAsia="Trebuchet MS" w:hAnsi="Cambria" w:cs="Trebuchet MS"/>
          <w:spacing w:val="25"/>
          <w:sz w:val="24"/>
          <w:szCs w:val="24"/>
          <w:lang w:val="ro-RO"/>
        </w:rPr>
        <w:t xml:space="preserve"> </w:t>
      </w:r>
      <w:r w:rsidR="0099349E" w:rsidRPr="008705E1">
        <w:rPr>
          <w:rFonts w:ascii="Cambria" w:eastAsia="Trebuchet MS" w:hAnsi="Cambria" w:cs="Trebuchet MS"/>
          <w:sz w:val="24"/>
          <w:szCs w:val="24"/>
          <w:lang w:val="ro-RO"/>
        </w:rPr>
        <w:t>privind</w:t>
      </w:r>
      <w:r w:rsidR="0099349E" w:rsidRPr="008705E1">
        <w:rPr>
          <w:rFonts w:ascii="Cambria" w:eastAsia="Trebuchet MS" w:hAnsi="Cambria" w:cs="Trebuchet MS"/>
          <w:spacing w:val="28"/>
          <w:sz w:val="24"/>
          <w:szCs w:val="24"/>
          <w:lang w:val="ro-RO"/>
        </w:rPr>
        <w:t xml:space="preserve"> </w:t>
      </w:r>
      <w:r w:rsidR="0099349E" w:rsidRPr="008705E1">
        <w:rPr>
          <w:rFonts w:ascii="Cambria" w:eastAsia="Trebuchet MS" w:hAnsi="Cambria" w:cs="Trebuchet MS"/>
          <w:spacing w:val="-1"/>
          <w:sz w:val="24"/>
          <w:szCs w:val="24"/>
          <w:lang w:val="ro-RO"/>
        </w:rPr>
        <w:t>acordare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35"/>
          <w:sz w:val="24"/>
          <w:szCs w:val="24"/>
          <w:lang w:val="ro-RO"/>
        </w:rPr>
        <w:t xml:space="preserve"> </w:t>
      </w:r>
      <w:proofErr w:type="spellStart"/>
      <w:r w:rsidR="0099349E" w:rsidRPr="008705E1">
        <w:rPr>
          <w:rFonts w:ascii="Cambria" w:eastAsia="Trebuchet MS" w:hAnsi="Cambria" w:cs="Trebuchet MS"/>
          <w:sz w:val="24"/>
          <w:szCs w:val="24"/>
          <w:lang w:val="ro-RO"/>
        </w:rPr>
        <w:t>prefinanţ</w:t>
      </w:r>
      <w:r w:rsidR="0099349E" w:rsidRPr="008705E1">
        <w:rPr>
          <w:rFonts w:ascii="Cambria" w:eastAsia="Trebuchet MS" w:hAnsi="Cambria" w:cs="Trebuchet MS"/>
          <w:spacing w:val="2"/>
          <w:sz w:val="24"/>
          <w:szCs w:val="24"/>
          <w:lang w:val="ro-RO"/>
        </w:rPr>
        <w:t>ă</w:t>
      </w:r>
      <w:r w:rsidR="0099349E" w:rsidRPr="008705E1">
        <w:rPr>
          <w:rFonts w:ascii="Cambria" w:eastAsia="Trebuchet MS" w:hAnsi="Cambria" w:cs="Trebuchet MS"/>
          <w:spacing w:val="-4"/>
          <w:sz w:val="24"/>
          <w:szCs w:val="24"/>
          <w:lang w:val="ro-RO"/>
        </w:rPr>
        <w:t>r</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z w:val="24"/>
          <w:szCs w:val="24"/>
          <w:lang w:val="ro-RO"/>
        </w:rPr>
        <w:t>i</w:t>
      </w:r>
      <w:proofErr w:type="spellEnd"/>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45"/>
          <w:sz w:val="24"/>
          <w:szCs w:val="24"/>
          <w:lang w:val="ro-RO"/>
        </w:rPr>
        <w:t xml:space="preserve"> </w:t>
      </w:r>
      <w:r w:rsidR="0099349E" w:rsidRPr="008705E1">
        <w:rPr>
          <w:rFonts w:ascii="Cambria" w:eastAsia="Trebuchet MS" w:hAnsi="Cambria" w:cs="Trebuchet MS"/>
          <w:spacing w:val="-1"/>
          <w:sz w:val="24"/>
          <w:szCs w:val="24"/>
          <w:lang w:val="ro-RO"/>
        </w:rPr>
        <w:t>mecanismu</w:t>
      </w:r>
      <w:r w:rsidR="0099349E" w:rsidRPr="008705E1">
        <w:rPr>
          <w:rFonts w:ascii="Cambria" w:eastAsia="Trebuchet MS" w:hAnsi="Cambria" w:cs="Trebuchet MS"/>
          <w:sz w:val="24"/>
          <w:szCs w:val="24"/>
          <w:lang w:val="ro-RO"/>
        </w:rPr>
        <w:t>l</w:t>
      </w:r>
      <w:r w:rsidR="0099349E" w:rsidRPr="008705E1">
        <w:rPr>
          <w:rFonts w:ascii="Cambria" w:eastAsia="Trebuchet MS" w:hAnsi="Cambria" w:cs="Trebuchet MS"/>
          <w:spacing w:val="41"/>
          <w:sz w:val="24"/>
          <w:szCs w:val="24"/>
          <w:lang w:val="ro-RO"/>
        </w:rPr>
        <w:t xml:space="preserve"> </w:t>
      </w:r>
      <w:r w:rsidR="0099349E" w:rsidRPr="008705E1">
        <w:rPr>
          <w:rFonts w:ascii="Cambria" w:eastAsia="Trebuchet MS" w:hAnsi="Cambria" w:cs="Trebuchet MS"/>
          <w:sz w:val="24"/>
          <w:szCs w:val="24"/>
          <w:lang w:val="ro-RO"/>
        </w:rPr>
        <w:t>cererilor</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pacing w:val="-2"/>
          <w:sz w:val="24"/>
          <w:szCs w:val="24"/>
          <w:lang w:val="ro-RO"/>
        </w:rPr>
        <w:t>d</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15"/>
          <w:sz w:val="24"/>
          <w:szCs w:val="24"/>
          <w:lang w:val="ro-RO"/>
        </w:rPr>
        <w:t xml:space="preserve"> </w:t>
      </w:r>
      <w:r w:rsidR="0099349E" w:rsidRPr="008705E1">
        <w:rPr>
          <w:rFonts w:ascii="Cambria" w:eastAsia="Trebuchet MS" w:hAnsi="Cambria" w:cs="Trebuchet MS"/>
          <w:sz w:val="24"/>
          <w:szCs w:val="24"/>
          <w:lang w:val="ro-RO"/>
        </w:rPr>
        <w:t>plat</w:t>
      </w:r>
      <w:r w:rsidR="0099349E" w:rsidRPr="008705E1">
        <w:rPr>
          <w:rFonts w:ascii="Cambria" w:eastAsia="Trebuchet MS" w:hAnsi="Cambria" w:cs="Trebuchet MS"/>
          <w:spacing w:val="-1"/>
          <w:sz w:val="24"/>
          <w:szCs w:val="24"/>
          <w:lang w:val="ro-RO"/>
        </w:rPr>
        <w:t>ă</w:t>
      </w:r>
      <w:r w:rsidR="0099349E" w:rsidRPr="008705E1">
        <w:rPr>
          <w:rFonts w:ascii="Cambria" w:eastAsia="Trebuchet MS" w:hAnsi="Cambria" w:cs="Trebuchet MS"/>
          <w:sz w:val="24"/>
          <w:szCs w:val="24"/>
          <w:lang w:val="ro-RO"/>
        </w:rPr>
        <w:t>,</w:t>
      </w:r>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w w:val="103"/>
          <w:sz w:val="24"/>
          <w:szCs w:val="24"/>
          <w:lang w:val="ro-RO"/>
        </w:rPr>
        <w:t xml:space="preserve">cererile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rambursare, dar</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sz w:val="24"/>
          <w:szCs w:val="24"/>
          <w:lang w:val="ro-RO"/>
        </w:rPr>
        <w:t>nu</w:t>
      </w:r>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sz w:val="24"/>
          <w:szCs w:val="24"/>
          <w:lang w:val="ro-RO"/>
        </w:rPr>
        <w:t>obligă</w:t>
      </w:r>
      <w:r w:rsidR="0099349E" w:rsidRPr="008705E1">
        <w:rPr>
          <w:rFonts w:ascii="Cambria" w:eastAsia="Trebuchet MS" w:hAnsi="Cambria" w:cs="Trebuchet MS"/>
          <w:spacing w:val="12"/>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pacing w:val="3"/>
          <w:sz w:val="24"/>
          <w:szCs w:val="24"/>
          <w:lang w:val="ro-RO"/>
        </w:rPr>
        <w:t xml:space="preserve"> </w:t>
      </w:r>
      <w:r w:rsidR="0099349E" w:rsidRPr="008705E1">
        <w:rPr>
          <w:rFonts w:ascii="Cambria" w:eastAsia="Trebuchet MS" w:hAnsi="Cambria" w:cs="Trebuchet MS"/>
          <w:spacing w:val="-1"/>
          <w:sz w:val="24"/>
          <w:szCs w:val="24"/>
          <w:lang w:val="ro-RO"/>
        </w:rPr>
        <w:t>n</w:t>
      </w:r>
      <w:r w:rsidR="0099349E" w:rsidRPr="008705E1">
        <w:rPr>
          <w:rFonts w:ascii="Cambria" w:eastAsia="Trebuchet MS" w:hAnsi="Cambria" w:cs="Trebuchet MS"/>
          <w:sz w:val="24"/>
          <w:szCs w:val="24"/>
          <w:lang w:val="ro-RO"/>
        </w:rPr>
        <w:t>u</w:t>
      </w:r>
      <w:r w:rsidR="0099349E" w:rsidRPr="008705E1">
        <w:rPr>
          <w:rFonts w:ascii="Cambria" w:eastAsia="Trebuchet MS" w:hAnsi="Cambria" w:cs="Trebuchet MS"/>
          <w:spacing w:val="4"/>
          <w:sz w:val="24"/>
          <w:szCs w:val="24"/>
          <w:lang w:val="ro-RO"/>
        </w:rPr>
        <w:t xml:space="preserve"> </w:t>
      </w:r>
      <w:r w:rsidR="0099349E" w:rsidRPr="008705E1">
        <w:rPr>
          <w:rFonts w:ascii="Cambria" w:eastAsia="Trebuchet MS" w:hAnsi="Cambria" w:cs="Trebuchet MS"/>
          <w:sz w:val="24"/>
          <w:szCs w:val="24"/>
          <w:lang w:val="ro-RO"/>
        </w:rPr>
        <w:t>se</w:t>
      </w:r>
      <w:r w:rsidR="0099349E" w:rsidRPr="008705E1">
        <w:rPr>
          <w:rFonts w:ascii="Cambria" w:eastAsia="Trebuchet MS" w:hAnsi="Cambria" w:cs="Trebuchet MS"/>
          <w:spacing w:val="1"/>
          <w:sz w:val="24"/>
          <w:szCs w:val="24"/>
          <w:lang w:val="ro-RO"/>
        </w:rPr>
        <w:t xml:space="preserve"> </w:t>
      </w:r>
      <w:r w:rsidR="0099349E" w:rsidRPr="008705E1">
        <w:rPr>
          <w:rFonts w:ascii="Cambria" w:eastAsia="Trebuchet MS" w:hAnsi="Cambria" w:cs="Trebuchet MS"/>
          <w:sz w:val="24"/>
          <w:szCs w:val="24"/>
          <w:lang w:val="ro-RO"/>
        </w:rPr>
        <w:t>substituie</w:t>
      </w:r>
      <w:r w:rsidR="0099349E" w:rsidRPr="008705E1">
        <w:rPr>
          <w:rFonts w:ascii="Cambria" w:eastAsia="Trebuchet MS" w:hAnsi="Cambria" w:cs="Trebuchet MS"/>
          <w:spacing w:val="21"/>
          <w:sz w:val="24"/>
          <w:szCs w:val="24"/>
          <w:lang w:val="ro-RO"/>
        </w:rPr>
        <w:t xml:space="preserve"> </w:t>
      </w:r>
      <w:r w:rsidR="0099349E" w:rsidRPr="008705E1">
        <w:rPr>
          <w:rFonts w:ascii="Cambria" w:eastAsia="Trebuchet MS" w:hAnsi="Cambria" w:cs="Trebuchet MS"/>
          <w:sz w:val="24"/>
          <w:szCs w:val="24"/>
          <w:lang w:val="ro-RO"/>
        </w:rPr>
        <w:t>beneficiarului</w:t>
      </w:r>
      <w:r w:rsidR="0099349E" w:rsidRPr="008705E1">
        <w:rPr>
          <w:rFonts w:ascii="Cambria" w:eastAsia="Trebuchet MS" w:hAnsi="Cambria" w:cs="Trebuchet MS"/>
          <w:spacing w:val="32"/>
          <w:sz w:val="24"/>
          <w:szCs w:val="24"/>
          <w:lang w:val="ro-RO"/>
        </w:rPr>
        <w:t xml:space="preserve"> </w:t>
      </w:r>
      <w:r w:rsidR="0099349E" w:rsidRPr="008705E1">
        <w:rPr>
          <w:rFonts w:ascii="Cambria" w:eastAsia="Trebuchet MS" w:hAnsi="Cambria" w:cs="Trebuchet MS"/>
          <w:sz w:val="24"/>
          <w:szCs w:val="24"/>
          <w:lang w:val="ro-RO"/>
        </w:rPr>
        <w:t xml:space="preserve">în </w:t>
      </w:r>
      <w:proofErr w:type="spellStart"/>
      <w:r w:rsidR="0099349E" w:rsidRPr="008705E1">
        <w:rPr>
          <w:rFonts w:ascii="Cambria" w:eastAsia="Trebuchet MS" w:hAnsi="Cambria" w:cs="Trebuchet MS"/>
          <w:sz w:val="24"/>
          <w:szCs w:val="24"/>
          <w:lang w:val="ro-RO"/>
        </w:rPr>
        <w:t>obliga</w:t>
      </w:r>
      <w:r w:rsidR="0099349E" w:rsidRPr="008705E1">
        <w:rPr>
          <w:rFonts w:ascii="Cambria" w:eastAsia="Trebuchet MS" w:hAnsi="Cambria" w:cs="Trebuchet MS"/>
          <w:spacing w:val="-1"/>
          <w:sz w:val="24"/>
          <w:szCs w:val="24"/>
          <w:lang w:val="ro-RO"/>
        </w:rPr>
        <w:t>ţ</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z w:val="24"/>
          <w:szCs w:val="24"/>
          <w:lang w:val="ro-RO"/>
        </w:rPr>
        <w:t>a</w:t>
      </w:r>
      <w:proofErr w:type="spellEnd"/>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pacing w:val="1"/>
          <w:sz w:val="24"/>
          <w:szCs w:val="24"/>
          <w:lang w:val="ro-RO"/>
        </w:rPr>
        <w:t>ac</w:t>
      </w:r>
      <w:r w:rsidR="0099349E" w:rsidRPr="008705E1">
        <w:rPr>
          <w:rFonts w:ascii="Cambria" w:eastAsia="Trebuchet MS" w:hAnsi="Cambria" w:cs="Trebuchet MS"/>
          <w:sz w:val="24"/>
          <w:szCs w:val="24"/>
          <w:lang w:val="ro-RO"/>
        </w:rPr>
        <w:t>estuia</w:t>
      </w:r>
      <w:r w:rsidR="0099349E" w:rsidRPr="008705E1">
        <w:rPr>
          <w:rFonts w:ascii="Cambria" w:eastAsia="Trebuchet MS" w:hAnsi="Cambria" w:cs="Trebuchet MS"/>
          <w:spacing w:val="17"/>
          <w:sz w:val="24"/>
          <w:szCs w:val="24"/>
          <w:lang w:val="ro-RO"/>
        </w:rPr>
        <w:t xml:space="preserve"> </w:t>
      </w:r>
      <w:r w:rsidR="0099349E" w:rsidRPr="008705E1">
        <w:rPr>
          <w:rFonts w:ascii="Cambria" w:eastAsia="Trebuchet MS" w:hAnsi="Cambria" w:cs="Trebuchet MS"/>
          <w:sz w:val="24"/>
          <w:szCs w:val="24"/>
          <w:lang w:val="ro-RO"/>
        </w:rPr>
        <w:t>de</w:t>
      </w:r>
      <w:r w:rsidR="0099349E" w:rsidRPr="008705E1">
        <w:rPr>
          <w:rFonts w:ascii="Cambria" w:eastAsia="Trebuchet MS" w:hAnsi="Cambria" w:cs="Trebuchet MS"/>
          <w:spacing w:val="2"/>
          <w:sz w:val="24"/>
          <w:szCs w:val="24"/>
          <w:lang w:val="ro-RO"/>
        </w:rPr>
        <w:t xml:space="preserve"> </w:t>
      </w:r>
      <w:r w:rsidR="0099349E" w:rsidRPr="008705E1">
        <w:rPr>
          <w:rFonts w:ascii="Cambria" w:eastAsia="Trebuchet MS" w:hAnsi="Cambria" w:cs="Trebuchet MS"/>
          <w:w w:val="103"/>
          <w:sz w:val="24"/>
          <w:szCs w:val="24"/>
          <w:lang w:val="ro-RO"/>
        </w:rPr>
        <w:t xml:space="preserve">a </w:t>
      </w:r>
      <w:r w:rsidR="0099349E" w:rsidRPr="008705E1">
        <w:rPr>
          <w:rFonts w:ascii="Cambria" w:eastAsia="Trebuchet MS" w:hAnsi="Cambria" w:cs="Trebuchet MS"/>
          <w:spacing w:val="-2"/>
          <w:sz w:val="24"/>
          <w:szCs w:val="24"/>
          <w:lang w:val="ro-RO"/>
        </w:rPr>
        <w:t>as</w:t>
      </w:r>
      <w:r w:rsidR="0099349E" w:rsidRPr="008705E1">
        <w:rPr>
          <w:rFonts w:ascii="Cambria" w:eastAsia="Trebuchet MS" w:hAnsi="Cambria" w:cs="Trebuchet MS"/>
          <w:spacing w:val="3"/>
          <w:sz w:val="24"/>
          <w:szCs w:val="24"/>
          <w:lang w:val="ro-RO"/>
        </w:rPr>
        <w:t>i</w:t>
      </w:r>
      <w:r w:rsidR="0099349E" w:rsidRPr="008705E1">
        <w:rPr>
          <w:rFonts w:ascii="Cambria" w:eastAsia="Trebuchet MS" w:hAnsi="Cambria" w:cs="Trebuchet MS"/>
          <w:spacing w:val="-1"/>
          <w:sz w:val="24"/>
          <w:szCs w:val="24"/>
          <w:lang w:val="ro-RO"/>
        </w:rPr>
        <w:t>gur</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toat</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7"/>
          <w:sz w:val="24"/>
          <w:szCs w:val="24"/>
          <w:lang w:val="ro-RO"/>
        </w:rPr>
        <w:t xml:space="preserve"> </w:t>
      </w:r>
      <w:proofErr w:type="spellStart"/>
      <w:r w:rsidR="0099349E" w:rsidRPr="008705E1">
        <w:rPr>
          <w:rFonts w:ascii="Cambria" w:eastAsia="Trebuchet MS" w:hAnsi="Cambria" w:cs="Trebuchet MS"/>
          <w:sz w:val="24"/>
          <w:szCs w:val="24"/>
          <w:lang w:val="ro-RO"/>
        </w:rPr>
        <w:t>condiţiile</w:t>
      </w:r>
      <w:proofErr w:type="spellEnd"/>
      <w:r w:rsidR="0099349E" w:rsidRPr="008705E1">
        <w:rPr>
          <w:rFonts w:ascii="Cambria" w:eastAsia="Trebuchet MS" w:hAnsi="Cambria" w:cs="Trebuchet MS"/>
          <w:spacing w:val="19"/>
          <w:sz w:val="24"/>
          <w:szCs w:val="24"/>
          <w:lang w:val="ro-RO"/>
        </w:rPr>
        <w:t xml:space="preserve"> </w:t>
      </w:r>
      <w:r w:rsidR="0099349E" w:rsidRPr="008705E1">
        <w:rPr>
          <w:rFonts w:ascii="Cambria" w:eastAsia="Trebuchet MS" w:hAnsi="Cambria" w:cs="Trebuchet MS"/>
          <w:sz w:val="24"/>
          <w:szCs w:val="24"/>
          <w:lang w:val="ro-RO"/>
        </w:rPr>
        <w:t>necesare</w:t>
      </w:r>
      <w:r w:rsidR="0099349E" w:rsidRPr="008705E1">
        <w:rPr>
          <w:rFonts w:ascii="Cambria" w:eastAsia="Trebuchet MS" w:hAnsi="Cambria" w:cs="Trebuchet MS"/>
          <w:spacing w:val="18"/>
          <w:sz w:val="24"/>
          <w:szCs w:val="24"/>
          <w:lang w:val="ro-RO"/>
        </w:rPr>
        <w:t xml:space="preserve"> </w:t>
      </w:r>
      <w:proofErr w:type="spellStart"/>
      <w:r w:rsidR="0099349E" w:rsidRPr="008705E1">
        <w:rPr>
          <w:rFonts w:ascii="Cambria" w:eastAsia="Trebuchet MS" w:hAnsi="Cambria" w:cs="Trebuchet MS"/>
          <w:sz w:val="24"/>
          <w:szCs w:val="24"/>
          <w:lang w:val="ro-RO"/>
        </w:rPr>
        <w:t>şi</w:t>
      </w:r>
      <w:proofErr w:type="spellEnd"/>
      <w:r w:rsidR="0099349E" w:rsidRPr="008705E1">
        <w:rPr>
          <w:rFonts w:ascii="Cambria" w:eastAsia="Trebuchet MS" w:hAnsi="Cambria" w:cs="Trebuchet MS"/>
          <w:sz w:val="24"/>
          <w:szCs w:val="24"/>
          <w:lang w:val="ro-RO"/>
        </w:rPr>
        <w:t xml:space="preserve"> suficiente,</w:t>
      </w:r>
      <w:r w:rsidR="0099349E" w:rsidRPr="008705E1">
        <w:rPr>
          <w:rFonts w:ascii="Cambria" w:eastAsia="Trebuchet MS" w:hAnsi="Cambria" w:cs="Trebuchet MS"/>
          <w:spacing w:val="24"/>
          <w:sz w:val="24"/>
          <w:szCs w:val="24"/>
          <w:lang w:val="ro-RO"/>
        </w:rPr>
        <w:t xml:space="preserve"> </w:t>
      </w:r>
      <w:r w:rsidR="0099349E" w:rsidRPr="008705E1">
        <w:rPr>
          <w:rFonts w:ascii="Cambria" w:eastAsia="Trebuchet MS" w:hAnsi="Cambria" w:cs="Trebuchet MS"/>
          <w:sz w:val="24"/>
          <w:szCs w:val="24"/>
          <w:lang w:val="ro-RO"/>
        </w:rPr>
        <w:t>inclusiv</w:t>
      </w:r>
      <w:r w:rsidR="0099349E" w:rsidRPr="008705E1">
        <w:rPr>
          <w:rFonts w:ascii="Cambria" w:eastAsia="Trebuchet MS" w:hAnsi="Cambria" w:cs="Trebuchet MS"/>
          <w:spacing w:val="12"/>
          <w:sz w:val="24"/>
          <w:szCs w:val="24"/>
          <w:lang w:val="ro-RO"/>
        </w:rPr>
        <w:t xml:space="preserve"> </w:t>
      </w:r>
      <w:r w:rsidR="0099349E" w:rsidRPr="008705E1">
        <w:rPr>
          <w:rFonts w:ascii="Cambria" w:eastAsia="Trebuchet MS" w:hAnsi="Cambria" w:cs="Trebuchet MS"/>
          <w:spacing w:val="-1"/>
          <w:sz w:val="24"/>
          <w:szCs w:val="24"/>
          <w:lang w:val="ro-RO"/>
        </w:rPr>
        <w:t>resursel</w:t>
      </w:r>
      <w:r w:rsidR="0099349E" w:rsidRPr="008705E1">
        <w:rPr>
          <w:rFonts w:ascii="Cambria" w:eastAsia="Trebuchet MS" w:hAnsi="Cambria" w:cs="Trebuchet MS"/>
          <w:sz w:val="24"/>
          <w:szCs w:val="24"/>
          <w:lang w:val="ro-RO"/>
        </w:rPr>
        <w:t>e</w:t>
      </w:r>
      <w:r w:rsidR="0099349E" w:rsidRPr="008705E1">
        <w:rPr>
          <w:rFonts w:ascii="Cambria" w:eastAsia="Trebuchet MS" w:hAnsi="Cambria" w:cs="Trebuchet MS"/>
          <w:spacing w:val="20"/>
          <w:sz w:val="24"/>
          <w:szCs w:val="24"/>
          <w:lang w:val="ro-RO"/>
        </w:rPr>
        <w:t xml:space="preserve"> </w:t>
      </w:r>
      <w:r w:rsidR="0099349E" w:rsidRPr="008705E1">
        <w:rPr>
          <w:rFonts w:ascii="Cambria" w:eastAsia="Trebuchet MS" w:hAnsi="Cambria" w:cs="Trebuchet MS"/>
          <w:sz w:val="24"/>
          <w:szCs w:val="24"/>
          <w:lang w:val="ro-RO"/>
        </w:rPr>
        <w:t>financiare,</w:t>
      </w:r>
      <w:r w:rsidR="0099349E" w:rsidRPr="008705E1">
        <w:rPr>
          <w:rFonts w:ascii="Cambria" w:eastAsia="Trebuchet MS" w:hAnsi="Cambria" w:cs="Trebuchet MS"/>
          <w:spacing w:val="23"/>
          <w:sz w:val="24"/>
          <w:szCs w:val="24"/>
          <w:lang w:val="ro-RO"/>
        </w:rPr>
        <w:t xml:space="preserve"> </w:t>
      </w:r>
      <w:r w:rsidR="0099349E" w:rsidRPr="008705E1">
        <w:rPr>
          <w:rFonts w:ascii="Cambria" w:eastAsia="Trebuchet MS" w:hAnsi="Cambria" w:cs="Trebuchet MS"/>
          <w:w w:val="103"/>
          <w:sz w:val="24"/>
          <w:szCs w:val="24"/>
          <w:lang w:val="ro-RO"/>
        </w:rPr>
        <w:t>pe</w:t>
      </w:r>
      <w:r w:rsidR="0099349E" w:rsidRPr="008705E1">
        <w:rPr>
          <w:rFonts w:ascii="Cambria" w:eastAsia="Trebuchet MS" w:hAnsi="Cambria" w:cs="Trebuchet MS"/>
          <w:spacing w:val="-1"/>
          <w:w w:val="103"/>
          <w:sz w:val="24"/>
          <w:szCs w:val="24"/>
          <w:lang w:val="ro-RO"/>
        </w:rPr>
        <w:t xml:space="preserve">ntru </w:t>
      </w:r>
      <w:r w:rsidR="0099349E" w:rsidRPr="008705E1">
        <w:rPr>
          <w:rFonts w:ascii="Cambria" w:eastAsia="Trebuchet MS" w:hAnsi="Cambria" w:cs="Trebuchet MS"/>
          <w:spacing w:val="-1"/>
          <w:sz w:val="24"/>
          <w:szCs w:val="24"/>
          <w:lang w:val="ro-RO"/>
        </w:rPr>
        <w:t>implementare</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43"/>
          <w:sz w:val="24"/>
          <w:szCs w:val="24"/>
          <w:lang w:val="ro-RO"/>
        </w:rPr>
        <w:t xml:space="preserve"> </w:t>
      </w:r>
      <w:r w:rsidR="0099349E" w:rsidRPr="008705E1">
        <w:rPr>
          <w:rFonts w:ascii="Cambria" w:eastAsia="Trebuchet MS" w:hAnsi="Cambria" w:cs="Trebuchet MS"/>
          <w:spacing w:val="3"/>
          <w:sz w:val="24"/>
          <w:szCs w:val="24"/>
          <w:lang w:val="ro-RO"/>
        </w:rPr>
        <w:t>î</w:t>
      </w:r>
      <w:r w:rsidR="0099349E" w:rsidRPr="008705E1">
        <w:rPr>
          <w:rFonts w:ascii="Cambria" w:eastAsia="Trebuchet MS" w:hAnsi="Cambria" w:cs="Trebuchet MS"/>
          <w:sz w:val="24"/>
          <w:szCs w:val="24"/>
          <w:lang w:val="ro-RO"/>
        </w:rPr>
        <w:t>n</w:t>
      </w:r>
      <w:r w:rsidR="0099349E" w:rsidRPr="008705E1">
        <w:rPr>
          <w:rFonts w:ascii="Cambria" w:eastAsia="Trebuchet MS" w:hAnsi="Cambria" w:cs="Trebuchet MS"/>
          <w:spacing w:val="6"/>
          <w:sz w:val="24"/>
          <w:szCs w:val="24"/>
          <w:lang w:val="ro-RO"/>
        </w:rPr>
        <w:t xml:space="preserve"> </w:t>
      </w:r>
      <w:r w:rsidR="0099349E" w:rsidRPr="008705E1">
        <w:rPr>
          <w:rFonts w:ascii="Cambria" w:eastAsia="Trebuchet MS" w:hAnsi="Cambria" w:cs="Trebuchet MS"/>
          <w:sz w:val="24"/>
          <w:szCs w:val="24"/>
          <w:lang w:val="ro-RO"/>
        </w:rPr>
        <w:t>bune</w:t>
      </w:r>
      <w:r w:rsidR="0099349E" w:rsidRPr="008705E1">
        <w:rPr>
          <w:rFonts w:ascii="Cambria" w:eastAsia="Trebuchet MS" w:hAnsi="Cambria" w:cs="Trebuchet MS"/>
          <w:spacing w:val="14"/>
          <w:sz w:val="24"/>
          <w:szCs w:val="24"/>
          <w:lang w:val="ro-RO"/>
        </w:rPr>
        <w:t xml:space="preserve"> </w:t>
      </w:r>
      <w:r w:rsidR="0099349E" w:rsidRPr="008705E1">
        <w:rPr>
          <w:rFonts w:ascii="Cambria" w:eastAsia="Trebuchet MS" w:hAnsi="Cambria" w:cs="Trebuchet MS"/>
          <w:sz w:val="24"/>
          <w:szCs w:val="24"/>
          <w:lang w:val="ro-RO"/>
        </w:rPr>
        <w:t>cond</w:t>
      </w:r>
      <w:r w:rsidR="0099349E" w:rsidRPr="008705E1">
        <w:rPr>
          <w:rFonts w:ascii="Cambria" w:eastAsia="Trebuchet MS" w:hAnsi="Cambria" w:cs="Trebuchet MS"/>
          <w:spacing w:val="1"/>
          <w:sz w:val="24"/>
          <w:szCs w:val="24"/>
          <w:lang w:val="ro-RO"/>
        </w:rPr>
        <w:t>i</w:t>
      </w:r>
      <w:r w:rsidR="0099349E" w:rsidRPr="008705E1">
        <w:rPr>
          <w:rFonts w:ascii="Cambria" w:eastAsia="Trebuchet MS" w:hAnsi="Cambria" w:cs="Trebuchet MS"/>
          <w:spacing w:val="-3"/>
          <w:sz w:val="24"/>
          <w:szCs w:val="24"/>
          <w:lang w:val="ro-RO"/>
        </w:rPr>
        <w:t>ț</w:t>
      </w:r>
      <w:r w:rsidR="0099349E" w:rsidRPr="008705E1">
        <w:rPr>
          <w:rFonts w:ascii="Cambria" w:eastAsia="Trebuchet MS" w:hAnsi="Cambria" w:cs="Trebuchet MS"/>
          <w:sz w:val="24"/>
          <w:szCs w:val="24"/>
          <w:lang w:val="ro-RO"/>
        </w:rPr>
        <w:t>ii</w:t>
      </w:r>
      <w:r w:rsidR="0099349E" w:rsidRPr="008705E1">
        <w:rPr>
          <w:rFonts w:ascii="Cambria" w:eastAsia="Trebuchet MS" w:hAnsi="Cambria" w:cs="Trebuchet MS"/>
          <w:spacing w:val="22"/>
          <w:sz w:val="24"/>
          <w:szCs w:val="24"/>
          <w:lang w:val="ro-RO"/>
        </w:rPr>
        <w:t xml:space="preserve"> </w:t>
      </w:r>
      <w:r w:rsidR="0099349E" w:rsidRPr="008705E1">
        <w:rPr>
          <w:rFonts w:ascii="Cambria" w:eastAsia="Trebuchet MS" w:hAnsi="Cambria" w:cs="Trebuchet MS"/>
          <w:sz w:val="24"/>
          <w:szCs w:val="24"/>
          <w:lang w:val="ro-RO"/>
        </w:rPr>
        <w:t>a</w:t>
      </w:r>
      <w:r w:rsidR="0099349E" w:rsidRPr="008705E1">
        <w:rPr>
          <w:rFonts w:ascii="Cambria" w:eastAsia="Trebuchet MS" w:hAnsi="Cambria" w:cs="Trebuchet MS"/>
          <w:spacing w:val="5"/>
          <w:sz w:val="24"/>
          <w:szCs w:val="24"/>
          <w:lang w:val="ro-RO"/>
        </w:rPr>
        <w:t xml:space="preserve"> </w:t>
      </w:r>
      <w:r w:rsidR="0099349E" w:rsidRPr="008705E1">
        <w:rPr>
          <w:rFonts w:ascii="Cambria" w:eastAsia="Trebuchet MS" w:hAnsi="Cambria" w:cs="Trebuchet MS"/>
          <w:w w:val="103"/>
          <w:sz w:val="24"/>
          <w:szCs w:val="24"/>
          <w:lang w:val="ro-RO"/>
        </w:rPr>
        <w:t>Proiectului.</w:t>
      </w:r>
    </w:p>
    <w:p w14:paraId="549F8381" w14:textId="5453DA2A" w:rsidR="00030016" w:rsidRPr="001E06B8" w:rsidRDefault="00030016" w:rsidP="004E673C">
      <w:pPr>
        <w:ind w:right="-10"/>
        <w:jc w:val="both"/>
        <w:rPr>
          <w:rFonts w:ascii="Cambria" w:eastAsia="Trebuchet MS" w:hAnsi="Cambria" w:cs="Trebuchet MS"/>
          <w:w w:val="103"/>
          <w:sz w:val="16"/>
          <w:szCs w:val="16"/>
          <w:lang w:val="ro-RO"/>
        </w:rPr>
      </w:pPr>
    </w:p>
    <w:p w14:paraId="6F9B0947" w14:textId="3A271749" w:rsidR="00030016" w:rsidRPr="001E06B8" w:rsidRDefault="00030016" w:rsidP="004E673C">
      <w:pPr>
        <w:ind w:right="-10"/>
        <w:jc w:val="both"/>
        <w:rPr>
          <w:rFonts w:ascii="Cambria" w:eastAsia="Trebuchet MS" w:hAnsi="Cambria" w:cs="Trebuchet MS"/>
          <w:w w:val="103"/>
          <w:sz w:val="16"/>
          <w:szCs w:val="16"/>
          <w:lang w:val="ro-RO"/>
        </w:rPr>
      </w:pPr>
    </w:p>
    <w:p w14:paraId="129AC30D" w14:textId="7167BB9C" w:rsidR="004E673C" w:rsidRPr="001E06B8" w:rsidRDefault="004E673C" w:rsidP="004E673C">
      <w:pPr>
        <w:ind w:right="-10"/>
        <w:jc w:val="both"/>
        <w:rPr>
          <w:rFonts w:ascii="Cambria" w:eastAsia="Trebuchet MS" w:hAnsi="Cambria" w:cs="Trebuchet MS"/>
          <w:w w:val="103"/>
          <w:sz w:val="16"/>
          <w:szCs w:val="16"/>
          <w:lang w:val="ro-RO"/>
        </w:rPr>
      </w:pPr>
    </w:p>
    <w:p w14:paraId="6DF8B3E8" w14:textId="0D1F56F4" w:rsidR="000B3971" w:rsidRPr="001E06B8" w:rsidRDefault="000B3971" w:rsidP="004E673C">
      <w:pPr>
        <w:spacing w:line="200" w:lineRule="exact"/>
        <w:rPr>
          <w:rFonts w:ascii="Cambria" w:hAnsi="Cambria"/>
          <w:b/>
          <w:bCs/>
          <w:sz w:val="24"/>
          <w:szCs w:val="24"/>
          <w:lang w:val="ro-RO"/>
        </w:rPr>
      </w:pPr>
    </w:p>
    <w:p w14:paraId="791AAF75" w14:textId="2128F92D"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lastRenderedPageBreak/>
        <w:t xml:space="preserve">Art. </w:t>
      </w:r>
      <w:r w:rsidR="009621C5">
        <w:rPr>
          <w:rFonts w:ascii="Cambria" w:eastAsia="Trebuchet MS" w:hAnsi="Cambria" w:cs="Trebuchet MS"/>
          <w:b/>
          <w:bCs/>
          <w:sz w:val="24"/>
          <w:szCs w:val="24"/>
          <w:lang w:val="ro-RO"/>
        </w:rPr>
        <w:t>4</w:t>
      </w:r>
      <w:r w:rsidR="00B819F6" w:rsidRPr="001E06B8">
        <w:rPr>
          <w:rFonts w:ascii="Cambria" w:eastAsia="Trebuchet MS" w:hAnsi="Cambria" w:cs="Trebuchet MS"/>
          <w:b/>
          <w:bCs/>
          <w:sz w:val="24"/>
          <w:szCs w:val="24"/>
          <w:lang w:val="ro-RO"/>
        </w:rPr>
        <w:t xml:space="preserve"> </w:t>
      </w:r>
      <w:r w:rsidRPr="001E06B8">
        <w:rPr>
          <w:rFonts w:ascii="Cambria" w:eastAsia="Trebuchet MS" w:hAnsi="Cambria" w:cs="Trebuchet MS"/>
          <w:b/>
          <w:bCs/>
          <w:sz w:val="24"/>
          <w:szCs w:val="24"/>
          <w:lang w:val="ro-RO"/>
        </w:rPr>
        <w:t>Rambursarea / plata cheltuielilor</w:t>
      </w:r>
    </w:p>
    <w:p w14:paraId="51445BE6" w14:textId="77777777" w:rsidR="004E673C" w:rsidRPr="001E06B8" w:rsidRDefault="004E673C" w:rsidP="004E673C">
      <w:pPr>
        <w:spacing w:line="200" w:lineRule="exact"/>
        <w:rPr>
          <w:rFonts w:ascii="Cambria" w:eastAsia="Trebuchet MS" w:hAnsi="Cambria" w:cs="Trebuchet MS"/>
          <w:b/>
          <w:bCs/>
          <w:sz w:val="24"/>
          <w:szCs w:val="24"/>
          <w:lang w:val="ro-RO"/>
        </w:rPr>
      </w:pPr>
    </w:p>
    <w:p w14:paraId="0FCA162A" w14:textId="7B35B6AB" w:rsidR="000B3971" w:rsidRPr="001E06B8" w:rsidRDefault="0099349E" w:rsidP="004E673C">
      <w:pPr>
        <w:spacing w:line="200" w:lineRule="exact"/>
        <w:rPr>
          <w:rFonts w:ascii="Cambria" w:eastAsia="Trebuchet MS" w:hAnsi="Cambria" w:cs="Trebuchet MS"/>
          <w:b/>
          <w:bCs/>
          <w:sz w:val="24"/>
          <w:szCs w:val="24"/>
          <w:lang w:val="ro-RO"/>
        </w:rPr>
      </w:pPr>
      <w:r w:rsidRPr="001E06B8">
        <w:rPr>
          <w:rFonts w:ascii="Cambria" w:eastAsia="Trebuchet MS" w:hAnsi="Cambria" w:cs="Trebuchet MS"/>
          <w:b/>
          <w:bCs/>
          <w:sz w:val="24"/>
          <w:szCs w:val="24"/>
          <w:lang w:val="ro-RO"/>
        </w:rPr>
        <w:t xml:space="preserve">(a)Acordarea și recuperarea </w:t>
      </w:r>
      <w:proofErr w:type="spellStart"/>
      <w:r w:rsidRPr="001E06B8">
        <w:rPr>
          <w:rFonts w:ascii="Cambria" w:eastAsia="Trebuchet MS" w:hAnsi="Cambria" w:cs="Trebuchet MS"/>
          <w:b/>
          <w:bCs/>
          <w:sz w:val="24"/>
          <w:szCs w:val="24"/>
          <w:lang w:val="ro-RO"/>
        </w:rPr>
        <w:t>prefinanțării</w:t>
      </w:r>
      <w:proofErr w:type="spellEnd"/>
      <w:r w:rsidRPr="001E06B8">
        <w:rPr>
          <w:rFonts w:ascii="Cambria" w:eastAsia="Trebuchet MS" w:hAnsi="Cambria" w:cs="Trebuchet MS"/>
          <w:b/>
          <w:bCs/>
          <w:sz w:val="24"/>
          <w:szCs w:val="24"/>
          <w:lang w:val="ro-RO"/>
        </w:rPr>
        <w:t>, dacă este cazul</w:t>
      </w:r>
    </w:p>
    <w:p w14:paraId="56ADC165" w14:textId="77777777" w:rsidR="001D5364" w:rsidRPr="001E06B8" w:rsidRDefault="001D5364" w:rsidP="004E673C">
      <w:pPr>
        <w:spacing w:line="200" w:lineRule="exact"/>
        <w:rPr>
          <w:rFonts w:ascii="Cambria" w:eastAsia="Trebuchet MS" w:hAnsi="Cambria" w:cs="Trebuchet MS"/>
          <w:b/>
          <w:bCs/>
          <w:sz w:val="24"/>
          <w:szCs w:val="24"/>
          <w:lang w:val="ro-RO"/>
        </w:rPr>
      </w:pPr>
    </w:p>
    <w:p w14:paraId="56C10A12" w14:textId="77777777" w:rsidR="000B3971" w:rsidRPr="001E06B8" w:rsidRDefault="000B3971">
      <w:pPr>
        <w:spacing w:before="8" w:line="100" w:lineRule="exact"/>
        <w:rPr>
          <w:rFonts w:ascii="Cambria" w:hAnsi="Cambria"/>
          <w:sz w:val="24"/>
          <w:szCs w:val="24"/>
          <w:lang w:val="ro-RO"/>
        </w:rPr>
      </w:pPr>
    </w:p>
    <w:p w14:paraId="24F2A413" w14:textId="5C7AF272" w:rsidR="00561DBB" w:rsidRPr="00F75EF7" w:rsidRDefault="0099349E" w:rsidP="00D50754">
      <w:pPr>
        <w:pStyle w:val="ListParagraph"/>
        <w:numPr>
          <w:ilvl w:val="0"/>
          <w:numId w:val="11"/>
        </w:numPr>
        <w:jc w:val="both"/>
        <w:rPr>
          <w:lang w:val="ro-RO"/>
        </w:rPr>
      </w:pPr>
      <w:r w:rsidRPr="00F75EF7">
        <w:rPr>
          <w:rFonts w:ascii="Cambria" w:eastAsia="Trebuchet MS" w:hAnsi="Cambria" w:cs="Trebuchet MS"/>
          <w:spacing w:val="-1"/>
          <w:sz w:val="24"/>
          <w:szCs w:val="24"/>
          <w:lang w:val="ro-RO"/>
        </w:rPr>
        <w:t xml:space="preserve">La  solicitarea  Beneficiarului,  </w:t>
      </w:r>
      <w:r w:rsidR="004274A4" w:rsidRPr="00F75EF7">
        <w:rPr>
          <w:rFonts w:ascii="Cambria" w:eastAsia="Trebuchet MS" w:hAnsi="Cambria" w:cs="Trebuchet MS"/>
          <w:spacing w:val="-1"/>
          <w:sz w:val="24"/>
          <w:szCs w:val="24"/>
          <w:lang w:val="ro-RO"/>
        </w:rPr>
        <w:t>AM</w:t>
      </w:r>
      <w:r w:rsidR="00694B6B" w:rsidRPr="00F75EF7">
        <w:rPr>
          <w:rFonts w:ascii="Cambria" w:eastAsia="Trebuchet MS" w:hAnsi="Cambria" w:cs="Trebuchet MS"/>
          <w:spacing w:val="-1"/>
          <w:sz w:val="24"/>
          <w:szCs w:val="24"/>
          <w:lang w:val="ro-RO"/>
        </w:rPr>
        <w:t>POIDS</w:t>
      </w:r>
      <w:r w:rsidR="004274A4" w:rsidRPr="00F75EF7">
        <w:rPr>
          <w:rFonts w:ascii="Cambria" w:eastAsia="Trebuchet MS" w:hAnsi="Cambria" w:cs="Trebuchet MS"/>
          <w:spacing w:val="-1"/>
          <w:sz w:val="24"/>
          <w:szCs w:val="24"/>
          <w:lang w:val="ro-RO"/>
        </w:rPr>
        <w:t xml:space="preserve"> acordă </w:t>
      </w:r>
      <w:proofErr w:type="spellStart"/>
      <w:r w:rsidR="004274A4" w:rsidRPr="00F75EF7">
        <w:rPr>
          <w:rFonts w:ascii="Cambria" w:eastAsia="Trebuchet MS" w:hAnsi="Cambria" w:cs="Trebuchet MS"/>
          <w:spacing w:val="-1"/>
          <w:sz w:val="24"/>
          <w:szCs w:val="24"/>
          <w:lang w:val="ro-RO"/>
        </w:rPr>
        <w:t>prefinanțare</w:t>
      </w:r>
      <w:proofErr w:type="spellEnd"/>
      <w:r w:rsidR="004274A4" w:rsidRPr="00F75EF7">
        <w:rPr>
          <w:rFonts w:ascii="Cambria" w:eastAsia="Trebuchet MS" w:hAnsi="Cambria" w:cs="Trebuchet MS"/>
          <w:spacing w:val="-1"/>
          <w:sz w:val="24"/>
          <w:szCs w:val="24"/>
          <w:lang w:val="ro-RO"/>
        </w:rPr>
        <w:t xml:space="preserve"> în tranșe de maximum 10% din valoarea eligibilă a proiectului, fără depășirea valorii totale eligibile a contractului de finanțare. Tranșa solicitată, împreună cu soldul nejustificat al </w:t>
      </w:r>
      <w:proofErr w:type="spellStart"/>
      <w:r w:rsidR="004274A4" w:rsidRPr="00F75EF7">
        <w:rPr>
          <w:rFonts w:ascii="Cambria" w:eastAsia="Trebuchet MS" w:hAnsi="Cambria" w:cs="Trebuchet MS"/>
          <w:spacing w:val="-1"/>
          <w:sz w:val="24"/>
          <w:szCs w:val="24"/>
          <w:lang w:val="ro-RO"/>
        </w:rPr>
        <w:t>prefinanțării</w:t>
      </w:r>
      <w:proofErr w:type="spellEnd"/>
      <w:r w:rsidR="004274A4" w:rsidRPr="00F75EF7">
        <w:rPr>
          <w:rFonts w:ascii="Cambria" w:eastAsia="Trebuchet MS" w:hAnsi="Cambria" w:cs="Trebuchet MS"/>
          <w:spacing w:val="-1"/>
          <w:sz w:val="24"/>
          <w:szCs w:val="24"/>
          <w:lang w:val="ro-RO"/>
        </w:rPr>
        <w:t>, prin cereri de rambursare, nu poate depăși procentul indicat anterior</w:t>
      </w:r>
      <w:r w:rsidRPr="00F75EF7">
        <w:rPr>
          <w:rFonts w:ascii="Cambria" w:eastAsia="Trebuchet MS" w:hAnsi="Cambria" w:cs="Trebuchet MS"/>
          <w:spacing w:val="-1"/>
          <w:sz w:val="24"/>
          <w:szCs w:val="24"/>
          <w:lang w:val="ro-RO"/>
        </w:rPr>
        <w:t>.</w:t>
      </w:r>
    </w:p>
    <w:p w14:paraId="303856BC" w14:textId="77777777" w:rsidR="000B4212" w:rsidRPr="001E06B8" w:rsidRDefault="000B4212" w:rsidP="002663DC">
      <w:pPr>
        <w:pStyle w:val="ListParagraph"/>
        <w:ind w:left="360"/>
        <w:jc w:val="both"/>
        <w:rPr>
          <w:lang w:val="ro-RO"/>
        </w:rPr>
      </w:pPr>
    </w:p>
    <w:p w14:paraId="2D031164" w14:textId="34DD0D26" w:rsidR="00537D59" w:rsidRPr="008118AF" w:rsidRDefault="00537D59" w:rsidP="008118AF">
      <w:pPr>
        <w:pStyle w:val="ListParagraph"/>
        <w:numPr>
          <w:ilvl w:val="0"/>
          <w:numId w:val="11"/>
        </w:numPr>
        <w:rPr>
          <w:rFonts w:ascii="Cambria" w:eastAsia="Trebuchet MS" w:hAnsi="Cambria" w:cs="Trebuchet MS"/>
          <w:spacing w:val="-1"/>
          <w:sz w:val="24"/>
          <w:szCs w:val="24"/>
          <w:lang w:val="ro-RO"/>
        </w:rPr>
      </w:pPr>
      <w:r w:rsidRPr="00537D59">
        <w:rPr>
          <w:rFonts w:ascii="Cambria" w:eastAsia="Trebuchet MS" w:hAnsi="Cambria" w:cs="Trebuchet MS"/>
          <w:spacing w:val="-1"/>
          <w:sz w:val="24"/>
          <w:szCs w:val="24"/>
          <w:lang w:val="ro-RO"/>
        </w:rPr>
        <w:t>Data de la care cheltuielile efectuate de Beneficiar pot fi solicitate spre rambursare este data intrării în vigoare a Contractului de Finanțare. Cheltuielile efectuate înainte de data intrării în vigoare a Contractului de Finanțare, însă nu mai devreme de data prevăzută la art. 2 alin (2) al Condițiilor generale, sunt considerate eligibile dacă sunt efectuate în cadrul Proiectului și respectă reglementările naționale și europene de eligibilitate în vigoare.</w:t>
      </w:r>
    </w:p>
    <w:p w14:paraId="35B4F48E" w14:textId="77777777" w:rsidR="00602615" w:rsidRPr="001E06B8" w:rsidRDefault="00602615" w:rsidP="00A55E8F">
      <w:pPr>
        <w:pStyle w:val="ListParagraph"/>
        <w:ind w:left="360"/>
        <w:jc w:val="both"/>
        <w:rPr>
          <w:lang w:val="ro-RO"/>
        </w:rPr>
      </w:pPr>
    </w:p>
    <w:p w14:paraId="56D69A69" w14:textId="77777777" w:rsidR="004E0AE4" w:rsidRPr="001E06B8" w:rsidRDefault="004E0AE4" w:rsidP="004E0AE4">
      <w:pPr>
        <w:ind w:right="-20"/>
        <w:jc w:val="both"/>
        <w:rPr>
          <w:rFonts w:ascii="Cambria" w:eastAsia="Trebuchet MS" w:hAnsi="Cambria" w:cs="Trebuchet MS"/>
          <w:spacing w:val="-1"/>
          <w:sz w:val="24"/>
          <w:szCs w:val="24"/>
          <w:lang w:val="ro-RO"/>
        </w:rPr>
      </w:pPr>
    </w:p>
    <w:p w14:paraId="7546EDED" w14:textId="23DC55DC" w:rsidR="004E0AE4" w:rsidRPr="001E06B8" w:rsidRDefault="004E0AE4" w:rsidP="004E0AE4">
      <w:pPr>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Transferu</w:t>
      </w:r>
      <w:r w:rsidRPr="001E06B8">
        <w:rPr>
          <w:rFonts w:ascii="Cambria" w:eastAsia="Trebuchet MS" w:hAnsi="Cambria" w:cs="Trebuchet MS"/>
          <w:sz w:val="24"/>
          <w:szCs w:val="24"/>
          <w:lang w:val="ro-RO"/>
        </w:rPr>
        <w:t>l</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acordare</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țării</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este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efectu</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w w:val="103"/>
          <w:sz w:val="24"/>
          <w:szCs w:val="24"/>
          <w:lang w:val="ro-RO"/>
        </w:rPr>
        <w:t xml:space="preserve">lei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următoarele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conturi:</w:t>
      </w:r>
    </w:p>
    <w:p w14:paraId="553777C9" w14:textId="77777777" w:rsidR="001D5364" w:rsidRPr="001E06B8" w:rsidRDefault="001D5364" w:rsidP="004E0AE4">
      <w:pPr>
        <w:ind w:right="-20"/>
        <w:jc w:val="both"/>
        <w:rPr>
          <w:rFonts w:ascii="Cambria" w:eastAsia="Trebuchet MS" w:hAnsi="Cambria" w:cs="Trebuchet MS"/>
          <w:w w:val="103"/>
          <w:sz w:val="24"/>
          <w:szCs w:val="24"/>
          <w:lang w:val="ro-RO"/>
        </w:rPr>
      </w:pPr>
    </w:p>
    <w:p w14:paraId="24321423" w14:textId="77777777" w:rsidR="004E0AE4" w:rsidRPr="001E06B8" w:rsidRDefault="004E0AE4" w:rsidP="004E0AE4">
      <w:pPr>
        <w:spacing w:line="247" w:lineRule="auto"/>
        <w:ind w:right="70"/>
        <w:rPr>
          <w:rFonts w:ascii="Cambria" w:eastAsia="Trebuchet MS" w:hAnsi="Cambria" w:cs="Trebuchet MS"/>
          <w:spacing w:val="35"/>
          <w:sz w:val="24"/>
          <w:szCs w:val="24"/>
          <w:lang w:val="ro-RO"/>
        </w:rPr>
      </w:pPr>
      <w:r w:rsidRPr="001E06B8">
        <w:rPr>
          <w:rFonts w:ascii="Cambria" w:eastAsia="Trebuchet MS" w:hAnsi="Cambria" w:cs="Trebuchet MS"/>
          <w:sz w:val="24"/>
          <w:szCs w:val="24"/>
          <w:lang w:val="ro-RO"/>
        </w:rPr>
        <w:t>Cont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prefina</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țare</w:t>
      </w:r>
      <w:proofErr w:type="spellEnd"/>
      <w:r w:rsidRPr="001E06B8">
        <w:rPr>
          <w:rFonts w:ascii="Cambria" w:eastAsia="Trebuchet MS" w:hAnsi="Cambria" w:cs="Trebuchet MS"/>
          <w:spacing w:val="35"/>
          <w:sz w:val="24"/>
          <w:szCs w:val="24"/>
          <w:lang w:val="ro-RO"/>
        </w:rPr>
        <w:t xml:space="preserve"> </w:t>
      </w:r>
    </w:p>
    <w:p w14:paraId="34A85D37" w14:textId="77777777" w:rsidR="004E0AE4" w:rsidRPr="001E06B8" w:rsidRDefault="004E0AE4" w:rsidP="004E0AE4">
      <w:pPr>
        <w:spacing w:line="247" w:lineRule="auto"/>
        <w:ind w:right="70"/>
        <w:rPr>
          <w:rFonts w:ascii="Cambria" w:eastAsia="Trebuchet MS" w:hAnsi="Cambria" w:cs="Trebuchet MS"/>
          <w:spacing w:val="36"/>
          <w:sz w:val="24"/>
          <w:szCs w:val="24"/>
          <w:lang w:val="ro-RO"/>
        </w:rPr>
      </w:pPr>
      <w:r w:rsidRPr="001E06B8">
        <w:rPr>
          <w:rFonts w:ascii="Cambria" w:eastAsia="Trebuchet MS" w:hAnsi="Cambria" w:cs="Trebuchet MS"/>
          <w:w w:val="103"/>
          <w:sz w:val="24"/>
          <w:szCs w:val="24"/>
          <w:lang w:val="ro-RO"/>
        </w:rPr>
        <w:t>Cod</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IBAN: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w:t>
      </w:r>
      <w:r w:rsidRPr="001E06B8">
        <w:rPr>
          <w:rFonts w:ascii="Cambria" w:eastAsia="Trebuchet MS" w:hAnsi="Cambria" w:cs="Trebuchet MS"/>
          <w:spacing w:val="36"/>
          <w:sz w:val="24"/>
          <w:szCs w:val="24"/>
          <w:lang w:val="ro-RO"/>
        </w:rPr>
        <w:t xml:space="preserve"> </w:t>
      </w:r>
    </w:p>
    <w:p w14:paraId="16EFEA5C" w14:textId="44A62363" w:rsidR="004E0AE4" w:rsidRPr="001E06B8" w:rsidRDefault="004E0AE4" w:rsidP="004E0AE4">
      <w:pPr>
        <w:spacing w:line="247" w:lineRule="auto"/>
        <w:ind w:right="70"/>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tula</w:t>
      </w:r>
      <w:r w:rsidRPr="001E06B8">
        <w:rPr>
          <w:rFonts w:ascii="Cambria" w:eastAsia="Trebuchet MS" w:hAnsi="Cambria" w:cs="Trebuchet MS"/>
          <w:sz w:val="24"/>
          <w:szCs w:val="24"/>
          <w:lang w:val="ro-RO"/>
        </w:rPr>
        <w:t>r</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cont</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w:t>
      </w:r>
    </w:p>
    <w:p w14:paraId="0CFE9082" w14:textId="2B6A13AC" w:rsidR="004E0AE4" w:rsidRPr="001E06B8" w:rsidRDefault="004E0AE4" w:rsidP="004E0AE4">
      <w:pPr>
        <w:ind w:right="2359"/>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Trezoreriei/Băncii</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Comerciale: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w w:val="103"/>
          <w:sz w:val="24"/>
          <w:szCs w:val="24"/>
          <w:lang w:val="ro-RO"/>
        </w:rPr>
        <w:t>………………</w:t>
      </w:r>
    </w:p>
    <w:p w14:paraId="6CF9B80D" w14:textId="43A4F5B1" w:rsidR="001D5364" w:rsidRPr="001E06B8" w:rsidRDefault="001D5364" w:rsidP="004E0AE4">
      <w:pPr>
        <w:pStyle w:val="ListParagraph"/>
        <w:ind w:left="0" w:right="-20"/>
        <w:jc w:val="both"/>
        <w:rPr>
          <w:rFonts w:ascii="Cambria" w:eastAsia="Trebuchet MS" w:hAnsi="Cambria" w:cs="Trebuchet MS"/>
          <w:w w:val="103"/>
          <w:sz w:val="24"/>
          <w:szCs w:val="24"/>
          <w:lang w:val="ro-RO"/>
        </w:rPr>
      </w:pPr>
    </w:p>
    <w:p w14:paraId="14BE2F75" w14:textId="77777777" w:rsidR="00DE1049" w:rsidRPr="001E06B8" w:rsidRDefault="00DE1049" w:rsidP="004E0AE4">
      <w:pPr>
        <w:pStyle w:val="ListParagraph"/>
        <w:ind w:left="0" w:right="-20"/>
        <w:rPr>
          <w:rFonts w:ascii="Cambria" w:eastAsia="Trebuchet MS" w:hAnsi="Cambria" w:cs="Trebuchet MS"/>
          <w:w w:val="103"/>
          <w:sz w:val="24"/>
          <w:szCs w:val="24"/>
          <w:lang w:val="ro-RO"/>
        </w:rPr>
      </w:pPr>
    </w:p>
    <w:p w14:paraId="103BDFC7" w14:textId="7F2E1129"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efectuează  verificarea  cererii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în termenul și condițiile prevăzute de legislația în vigoare, iar, după efectuarea verificărilor, virează </w:t>
      </w:r>
      <w:proofErr w:type="spellStart"/>
      <w:r w:rsidRPr="001E06B8">
        <w:rPr>
          <w:rFonts w:ascii="Cambria" w:eastAsia="Trebuchet MS" w:hAnsi="Cambria" w:cs="Trebuchet MS"/>
          <w:w w:val="103"/>
          <w:sz w:val="24"/>
          <w:szCs w:val="24"/>
          <w:lang w:val="ro-RO"/>
        </w:rPr>
        <w:t>beneficiaruluisumele</w:t>
      </w:r>
      <w:proofErr w:type="spellEnd"/>
      <w:r w:rsidRPr="001E06B8">
        <w:rPr>
          <w:rFonts w:ascii="Cambria" w:eastAsia="Trebuchet MS" w:hAnsi="Cambria" w:cs="Trebuchet MS"/>
          <w:w w:val="103"/>
          <w:sz w:val="24"/>
          <w:szCs w:val="24"/>
          <w:lang w:val="ro-RO"/>
        </w:rPr>
        <w:t xml:space="preserve"> </w:t>
      </w:r>
      <w:r w:rsidR="0068773A" w:rsidRPr="001E06B8">
        <w:rPr>
          <w:rFonts w:ascii="Cambria" w:eastAsia="Trebuchet MS" w:hAnsi="Cambria" w:cs="Trebuchet MS"/>
          <w:w w:val="103"/>
          <w:sz w:val="24"/>
          <w:szCs w:val="24"/>
          <w:lang w:val="ro-RO"/>
        </w:rPr>
        <w:t xml:space="preserve"> autorizate la plată</w:t>
      </w:r>
      <w:r w:rsidRPr="001E06B8">
        <w:rPr>
          <w:rFonts w:ascii="Cambria" w:eastAsia="Trebuchet MS" w:hAnsi="Cambria" w:cs="Trebuchet MS"/>
          <w:w w:val="103"/>
          <w:sz w:val="24"/>
          <w:szCs w:val="24"/>
          <w:lang w:val="ro-RO"/>
        </w:rPr>
        <w:t>, în termen de 3 zile din momentul de la care dispune de resurse în conturile sale.</w:t>
      </w:r>
    </w:p>
    <w:p w14:paraId="08EA0EE9" w14:textId="29EC10A0"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Tranșele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se acordă cu deducerea sumelor nejustificate din tranșa anterior acordată, cu excepția primei tranșe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acordate conform alin. (</w:t>
      </w:r>
      <w:r w:rsidR="0040375B" w:rsidRPr="001E06B8">
        <w:rPr>
          <w:rFonts w:ascii="Cambria" w:eastAsia="Trebuchet MS" w:hAnsi="Cambria" w:cs="Trebuchet MS"/>
          <w:w w:val="103"/>
          <w:sz w:val="24"/>
          <w:szCs w:val="24"/>
          <w:lang w:val="ro-RO"/>
        </w:rPr>
        <w:t>1</w:t>
      </w:r>
      <w:r w:rsidRPr="001E06B8">
        <w:rPr>
          <w:rFonts w:ascii="Cambria" w:eastAsia="Trebuchet MS" w:hAnsi="Cambria" w:cs="Trebuchet MS"/>
          <w:w w:val="103"/>
          <w:sz w:val="24"/>
          <w:szCs w:val="24"/>
          <w:lang w:val="ro-RO"/>
        </w:rPr>
        <w:t>)</w:t>
      </w:r>
    </w:p>
    <w:p w14:paraId="70C22059" w14:textId="599EC418"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Beneficiarul</w:t>
      </w:r>
      <w:r w:rsidR="00811A5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 are obligația depunerii unei/unor cereri de rambursare care să cuprindă cheltuielile efectuate din tranșa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acordată, în condițiile prevăzute de OUG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w:t>
      </w:r>
      <w:r w:rsidR="0040375B" w:rsidRPr="001E06B8">
        <w:rPr>
          <w:rFonts w:ascii="Cambria" w:eastAsia="Trebuchet MS" w:hAnsi="Cambria" w:cs="Trebuchet MS"/>
          <w:w w:val="103"/>
          <w:sz w:val="24"/>
          <w:szCs w:val="24"/>
          <w:lang w:val="ro-RO"/>
        </w:rPr>
        <w:t xml:space="preserve"> cu modificările și completările ulterioare</w:t>
      </w:r>
      <w:r w:rsidRPr="001E06B8">
        <w:rPr>
          <w:rFonts w:ascii="Cambria" w:eastAsia="Trebuchet MS" w:hAnsi="Cambria" w:cs="Trebuchet MS"/>
          <w:w w:val="103"/>
          <w:sz w:val="24"/>
          <w:szCs w:val="24"/>
          <w:lang w:val="ro-RO"/>
        </w:rPr>
        <w:t>.</w:t>
      </w:r>
    </w:p>
    <w:p w14:paraId="7B40B4D2" w14:textId="55C513F1"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Beneficiarul </w:t>
      </w:r>
      <w:r w:rsidR="00B7303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are obligația de a restitui, în conformitate cu prevederile legale în vigoare, integral/parțial </w:t>
      </w:r>
      <w:proofErr w:type="spellStart"/>
      <w:r w:rsidRPr="001E06B8">
        <w:rPr>
          <w:rFonts w:ascii="Cambria" w:eastAsia="Trebuchet MS" w:hAnsi="Cambria" w:cs="Trebuchet MS"/>
          <w:w w:val="103"/>
          <w:sz w:val="24"/>
          <w:szCs w:val="24"/>
          <w:lang w:val="ro-RO"/>
        </w:rPr>
        <w:t>prefinanțarea</w:t>
      </w:r>
      <w:proofErr w:type="spellEnd"/>
      <w:r w:rsidRPr="001E06B8">
        <w:rPr>
          <w:rFonts w:ascii="Cambria" w:eastAsia="Trebuchet MS" w:hAnsi="Cambria" w:cs="Trebuchet MS"/>
          <w:w w:val="103"/>
          <w:sz w:val="24"/>
          <w:szCs w:val="24"/>
          <w:lang w:val="ro-RO"/>
        </w:rPr>
        <w:t xml:space="preserve"> nejustificată prin cereri de rambursare.</w:t>
      </w:r>
      <w:r w:rsidR="0040375B" w:rsidRPr="001E06B8">
        <w:rPr>
          <w:rFonts w:ascii="Cambria" w:eastAsia="Trebuchet MS" w:hAnsi="Cambria" w:cs="Trebuchet MS"/>
          <w:w w:val="103"/>
          <w:sz w:val="24"/>
          <w:szCs w:val="24"/>
          <w:lang w:val="ro-RO"/>
        </w:rPr>
        <w:t xml:space="preserve"> </w:t>
      </w:r>
    </w:p>
    <w:p w14:paraId="202557B2" w14:textId="33BB71B6"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Beneficiarii</w:t>
      </w:r>
      <w:r w:rsidR="00320F97"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vor fi </w:t>
      </w:r>
      <w:proofErr w:type="spellStart"/>
      <w:r w:rsidRPr="001E06B8">
        <w:rPr>
          <w:rFonts w:ascii="Cambria" w:eastAsia="Trebuchet MS" w:hAnsi="Cambria" w:cs="Trebuchet MS"/>
          <w:w w:val="103"/>
          <w:sz w:val="24"/>
          <w:szCs w:val="24"/>
          <w:lang w:val="ro-RO"/>
        </w:rPr>
        <w:t>notificati</w:t>
      </w:r>
      <w:proofErr w:type="spellEnd"/>
      <w:r w:rsidRPr="001E06B8">
        <w:rPr>
          <w:rFonts w:ascii="Cambria" w:eastAsia="Trebuchet MS" w:hAnsi="Cambria" w:cs="Trebuchet MS"/>
          <w:w w:val="103"/>
          <w:sz w:val="24"/>
          <w:szCs w:val="24"/>
          <w:lang w:val="ro-RO"/>
        </w:rPr>
        <w:t xml:space="preserve"> de </w:t>
      </w:r>
      <w:proofErr w:type="spellStart"/>
      <w:r w:rsidRPr="001E06B8">
        <w:rPr>
          <w:rFonts w:ascii="Cambria" w:eastAsia="Trebuchet MS" w:hAnsi="Cambria" w:cs="Trebuchet MS"/>
          <w:w w:val="103"/>
          <w:sz w:val="24"/>
          <w:szCs w:val="24"/>
          <w:lang w:val="ro-RO"/>
        </w:rPr>
        <w:t>catre</w:t>
      </w:r>
      <w:proofErr w:type="spellEnd"/>
      <w:r w:rsidRPr="001E06B8">
        <w:rPr>
          <w:rFonts w:ascii="Cambria" w:eastAsia="Trebuchet MS" w:hAnsi="Cambria" w:cs="Trebuchet MS"/>
          <w:w w:val="103"/>
          <w:sz w:val="24"/>
          <w:szCs w:val="24"/>
          <w:lang w:val="ro-RO"/>
        </w:rPr>
        <w:t xml:space="preserve"> AMPIDS cu privire la restituirea sumelor din </w:t>
      </w:r>
      <w:proofErr w:type="spellStart"/>
      <w:r w:rsidRPr="001E06B8">
        <w:rPr>
          <w:rFonts w:ascii="Cambria" w:eastAsia="Trebuchet MS" w:hAnsi="Cambria" w:cs="Trebuchet MS"/>
          <w:w w:val="103"/>
          <w:sz w:val="24"/>
          <w:szCs w:val="24"/>
          <w:lang w:val="ro-RO"/>
        </w:rPr>
        <w:t>prefinantare</w:t>
      </w:r>
      <w:proofErr w:type="spellEnd"/>
      <w:r w:rsidRPr="001E06B8">
        <w:rPr>
          <w:rFonts w:ascii="Cambria" w:eastAsia="Trebuchet MS" w:hAnsi="Cambria" w:cs="Trebuchet MS"/>
          <w:w w:val="103"/>
          <w:sz w:val="24"/>
          <w:szCs w:val="24"/>
          <w:lang w:val="ro-RO"/>
        </w:rPr>
        <w:t xml:space="preserve"> care nu sunt justificate prin cereri de rambursare.</w:t>
      </w:r>
    </w:p>
    <w:p w14:paraId="6C6D35F3" w14:textId="4FEC52BE" w:rsidR="0040375B"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În cazul în care beneficiarii</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nu restituie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in termen de 15 zile de la data comunicării notificării, sumele calculate în aplicarea prevederilor alin.</w:t>
      </w:r>
      <w:r w:rsidR="00C84D07" w:rsidRPr="001E06B8">
        <w:rPr>
          <w:rFonts w:ascii="Cambria" w:eastAsia="Trebuchet MS" w:hAnsi="Cambria" w:cs="Trebuchet MS"/>
          <w:w w:val="103"/>
          <w:sz w:val="24"/>
          <w:szCs w:val="24"/>
          <w:lang w:val="ro-RO"/>
        </w:rPr>
        <w:t xml:space="preserve"> (9)</w:t>
      </w:r>
      <w:r w:rsidR="0040375B" w:rsidRPr="001E06B8">
        <w:rPr>
          <w:rFonts w:ascii="Cambria" w:eastAsia="Trebuchet MS" w:hAnsi="Cambria" w:cs="Trebuchet MS"/>
          <w:w w:val="103"/>
          <w:sz w:val="24"/>
          <w:szCs w:val="24"/>
          <w:lang w:val="ro-RO"/>
        </w:rPr>
        <w:t>,</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AM</w:t>
      </w:r>
      <w:r w:rsidR="00694B6B" w:rsidRPr="001E06B8">
        <w:rPr>
          <w:rFonts w:ascii="Cambria" w:eastAsia="Trebuchet MS" w:hAnsi="Cambria" w:cs="Trebuchet MS"/>
          <w:w w:val="103"/>
          <w:sz w:val="24"/>
          <w:szCs w:val="24"/>
          <w:lang w:val="ro-RO"/>
        </w:rPr>
        <w:t>PIDS</w:t>
      </w:r>
      <w:r w:rsidR="0037200D" w:rsidRPr="001E06B8">
        <w:rPr>
          <w:rFonts w:ascii="Cambria" w:eastAsia="Trebuchet MS" w:hAnsi="Cambria" w:cs="Trebuchet MS"/>
          <w:w w:val="103"/>
          <w:sz w:val="24"/>
          <w:szCs w:val="24"/>
          <w:lang w:val="ro-RO"/>
        </w:rPr>
        <w:t xml:space="preserve"> emite</w:t>
      </w:r>
      <w:r w:rsidRPr="001E06B8">
        <w:rPr>
          <w:rFonts w:ascii="Cambria" w:eastAsia="Trebuchet MS" w:hAnsi="Cambria" w:cs="Trebuchet MS"/>
          <w:w w:val="103"/>
          <w:sz w:val="24"/>
          <w:szCs w:val="24"/>
          <w:lang w:val="ro-RO"/>
        </w:rPr>
        <w:t xml:space="preserve"> </w:t>
      </w:r>
      <w:r w:rsidR="0037200D" w:rsidRPr="001E06B8">
        <w:rPr>
          <w:rFonts w:ascii="Cambria" w:eastAsia="Trebuchet MS" w:hAnsi="Cambria" w:cs="Trebuchet MS"/>
          <w:w w:val="103"/>
          <w:sz w:val="24"/>
          <w:szCs w:val="24"/>
          <w:lang w:val="ro-RO"/>
        </w:rPr>
        <w:t xml:space="preserve"> decizia</w:t>
      </w:r>
      <w:r w:rsidRPr="001E06B8">
        <w:rPr>
          <w:rFonts w:ascii="Cambria" w:eastAsia="Trebuchet MS" w:hAnsi="Cambria" w:cs="Trebuchet MS"/>
          <w:w w:val="103"/>
          <w:sz w:val="24"/>
          <w:szCs w:val="24"/>
          <w:lang w:val="ro-RO"/>
        </w:rPr>
        <w:t xml:space="preserve">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xml:space="preserve"> pe numele beneficiarilor/liderilor de parteneriat/partenerilor, după caz, prin care se individualizează sumele de restituit exprimate în moneda națională. Decizia </w:t>
      </w:r>
      <w:r w:rsidR="00BC494D" w:rsidRPr="00760F6E">
        <w:rPr>
          <w:rFonts w:ascii="Cambria" w:eastAsia="Trebuchet MS" w:hAnsi="Cambria" w:cs="Trebuchet MS"/>
          <w:w w:val="103"/>
          <w:sz w:val="24"/>
          <w:szCs w:val="24"/>
          <w:lang w:val="ro-RO"/>
        </w:rPr>
        <w:t xml:space="preserve">de recuperare a </w:t>
      </w:r>
      <w:proofErr w:type="spellStart"/>
      <w:r w:rsidR="00BC494D" w:rsidRPr="00760F6E">
        <w:rPr>
          <w:rFonts w:ascii="Cambria" w:eastAsia="Trebuchet MS" w:hAnsi="Cambria" w:cs="Trebuchet MS"/>
          <w:w w:val="103"/>
          <w:sz w:val="24"/>
          <w:szCs w:val="24"/>
          <w:lang w:val="ro-RO"/>
        </w:rPr>
        <w:t>prefinanțării</w:t>
      </w:r>
      <w:proofErr w:type="spellEnd"/>
      <w:r w:rsidR="00BC494D" w:rsidRPr="00760F6E">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constituie titlu de creanță emis în condițiile legii și cuprinde elementele care se regăsesc la art.</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46 alin.(2) din Legea nr.</w:t>
      </w:r>
      <w:r w:rsidR="0040375B"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207/2015 privind Codul de procedură fiscală, cu modificările și completările ulterioare. </w:t>
      </w:r>
    </w:p>
    <w:p w14:paraId="5543E325" w14:textId="5B56A557" w:rsidR="00253793" w:rsidRPr="001E06B8" w:rsidRDefault="002663DC"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titlul de creanță se indică și contul în care beneficiarul/liderul de parteneriat/partenerul </w:t>
      </w:r>
      <w:r w:rsidR="00351A92">
        <w:rPr>
          <w:rFonts w:ascii="Cambria" w:eastAsia="Trebuchet MS" w:hAnsi="Cambria" w:cs="Trebuchet MS"/>
          <w:spacing w:val="-1"/>
          <w:sz w:val="24"/>
          <w:szCs w:val="24"/>
          <w:lang w:val="ro-RO"/>
        </w:rPr>
        <w:t>(dacă proiectele se implementează în parteneriat)</w:t>
      </w:r>
      <w:r w:rsidR="00351A92"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trebuie să efectueze plata.</w:t>
      </w:r>
    </w:p>
    <w:p w14:paraId="65CC50FC" w14:textId="798C7B1D"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lastRenderedPageBreak/>
        <w:t xml:space="preserve">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va fi comunicată</w:t>
      </w:r>
      <w:r w:rsidR="0040375B" w:rsidRPr="001E06B8">
        <w:rPr>
          <w:rFonts w:ascii="Cambria" w:eastAsia="Trebuchet MS" w:hAnsi="Cambria" w:cs="Trebuchet MS"/>
          <w:w w:val="103"/>
          <w:sz w:val="24"/>
          <w:szCs w:val="24"/>
          <w:lang w:val="ro-RO"/>
        </w:rPr>
        <w:t xml:space="preserve"> debitorului, în conformitate cu prevederile  art. 20 alin. (3) din OUG nr. 133/2021 si poate fi contestată de către debitor, în conformitate cu prevederile  art. 20 alin. (4) si (5) din OUG nr. 133/2021</w:t>
      </w:r>
      <w:r w:rsidR="0037200D" w:rsidRPr="001E06B8">
        <w:rPr>
          <w:rFonts w:ascii="Cambria" w:eastAsia="Trebuchet MS" w:hAnsi="Cambria" w:cs="Trebuchet MS"/>
          <w:w w:val="103"/>
          <w:sz w:val="24"/>
          <w:szCs w:val="24"/>
          <w:lang w:val="ro-RO"/>
        </w:rPr>
        <w:t>.</w:t>
      </w:r>
    </w:p>
    <w:p w14:paraId="59CFD649" w14:textId="433C6D33"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w:t>
      </w:r>
      <w:proofErr w:type="spellStart"/>
      <w:r w:rsidRPr="001E06B8">
        <w:rPr>
          <w:rFonts w:ascii="Cambria" w:eastAsia="Trebuchet MS" w:hAnsi="Cambria" w:cs="Trebuchet MS"/>
          <w:w w:val="103"/>
          <w:sz w:val="24"/>
          <w:szCs w:val="24"/>
          <w:lang w:val="ro-RO"/>
        </w:rPr>
        <w:t>beneficiariinu</w:t>
      </w:r>
      <w:proofErr w:type="spellEnd"/>
      <w:r w:rsidRPr="001E06B8">
        <w:rPr>
          <w:rFonts w:ascii="Cambria" w:eastAsia="Trebuchet MS" w:hAnsi="Cambria" w:cs="Trebuchet MS"/>
          <w:w w:val="103"/>
          <w:sz w:val="24"/>
          <w:szCs w:val="24"/>
          <w:lang w:val="ro-RO"/>
        </w:rPr>
        <w:t xml:space="preserve"> achită debitul stabilit din decizia de recuperare a </w:t>
      </w:r>
      <w:proofErr w:type="spellStart"/>
      <w:r w:rsidRPr="001E06B8">
        <w:rPr>
          <w:rFonts w:ascii="Cambria" w:eastAsia="Trebuchet MS" w:hAnsi="Cambria" w:cs="Trebuchet MS"/>
          <w:w w:val="103"/>
          <w:sz w:val="24"/>
          <w:szCs w:val="24"/>
          <w:lang w:val="ro-RO"/>
        </w:rPr>
        <w:t>prefinanțării</w:t>
      </w:r>
      <w:proofErr w:type="spellEnd"/>
      <w:r w:rsidR="009C5CF9" w:rsidRPr="001E06B8">
        <w:rPr>
          <w:rFonts w:ascii="Cambria" w:eastAsia="Trebuchet MS" w:hAnsi="Cambria" w:cs="Trebuchet MS"/>
          <w:w w:val="103"/>
          <w:sz w:val="24"/>
          <w:szCs w:val="24"/>
          <w:lang w:val="ro-RO"/>
        </w:rPr>
        <w:t xml:space="preserve"> î</w:t>
      </w:r>
      <w:r w:rsidRPr="001E06B8">
        <w:rPr>
          <w:rFonts w:ascii="Cambria" w:eastAsia="Trebuchet MS" w:hAnsi="Cambria" w:cs="Trebuchet MS"/>
          <w:w w:val="103"/>
          <w:sz w:val="24"/>
          <w:szCs w:val="24"/>
          <w:lang w:val="ro-RO"/>
        </w:rPr>
        <w:t xml:space="preserve">n termen de 30 de zile de la comunicarea acesteia, </w:t>
      </w:r>
      <w:r w:rsidR="0040375B" w:rsidRPr="001E06B8">
        <w:rPr>
          <w:rFonts w:ascii="Cambria" w:eastAsia="Trebuchet MS" w:hAnsi="Cambria" w:cs="Trebuchet MS"/>
          <w:w w:val="103"/>
          <w:sz w:val="24"/>
          <w:szCs w:val="24"/>
          <w:lang w:val="ro-RO"/>
        </w:rPr>
        <w:t xml:space="preserve">Decizia de recuperare a </w:t>
      </w:r>
      <w:proofErr w:type="spellStart"/>
      <w:r w:rsidR="0040375B" w:rsidRPr="001E06B8">
        <w:rPr>
          <w:rFonts w:ascii="Cambria" w:eastAsia="Trebuchet MS" w:hAnsi="Cambria" w:cs="Trebuchet MS"/>
          <w:w w:val="103"/>
          <w:sz w:val="24"/>
          <w:szCs w:val="24"/>
          <w:lang w:val="ro-RO"/>
        </w:rPr>
        <w:t>prefinanțării</w:t>
      </w:r>
      <w:proofErr w:type="spellEnd"/>
      <w:r w:rsidR="0040375B" w:rsidRPr="001E06B8">
        <w:rPr>
          <w:rFonts w:ascii="Cambria" w:eastAsia="Trebuchet MS" w:hAnsi="Cambria" w:cs="Trebuchet MS"/>
          <w:w w:val="103"/>
          <w:sz w:val="24"/>
          <w:szCs w:val="24"/>
          <w:lang w:val="ro-RO"/>
        </w:rPr>
        <w:t xml:space="preserve"> devine titlu executoriu</w:t>
      </w:r>
      <w:r w:rsidRPr="001E06B8">
        <w:rPr>
          <w:rFonts w:ascii="Cambria" w:eastAsia="Trebuchet MS" w:hAnsi="Cambria" w:cs="Trebuchet MS"/>
          <w:w w:val="103"/>
          <w:sz w:val="24"/>
          <w:szCs w:val="24"/>
          <w:lang w:val="ro-RO"/>
        </w:rPr>
        <w:t>.</w:t>
      </w:r>
    </w:p>
    <w:p w14:paraId="0E55B348" w14:textId="1B985F88" w:rsidR="00253793" w:rsidRPr="001E06B8" w:rsidRDefault="0040375B"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stabilite prin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beneficiarul </w:t>
      </w:r>
      <w:proofErr w:type="spellStart"/>
      <w:r w:rsidRPr="001E06B8">
        <w:rPr>
          <w:rFonts w:ascii="Cambria" w:eastAsia="Trebuchet MS" w:hAnsi="Cambria" w:cs="Trebuchet MS"/>
          <w:w w:val="103"/>
          <w:sz w:val="24"/>
          <w:szCs w:val="24"/>
          <w:lang w:val="ro-RO"/>
        </w:rPr>
        <w:t>datoreaza</w:t>
      </w:r>
      <w:proofErr w:type="spellEnd"/>
      <w:r w:rsidRPr="001E06B8">
        <w:rPr>
          <w:rFonts w:ascii="Cambria" w:eastAsia="Trebuchet MS" w:hAnsi="Cambria" w:cs="Trebuchet MS"/>
          <w:w w:val="103"/>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w w:val="103"/>
          <w:sz w:val="24"/>
          <w:szCs w:val="24"/>
          <w:lang w:val="ro-RO"/>
        </w:rPr>
        <w:t>creanta</w:t>
      </w:r>
      <w:proofErr w:type="spellEnd"/>
      <w:r w:rsidRPr="001E06B8">
        <w:rPr>
          <w:rFonts w:ascii="Cambria" w:eastAsia="Trebuchet MS" w:hAnsi="Cambria" w:cs="Trebuchet MS"/>
          <w:w w:val="103"/>
          <w:sz w:val="24"/>
          <w:szCs w:val="24"/>
          <w:lang w:val="ro-RO"/>
        </w:rPr>
        <w:t xml:space="preserve">, din prima zi de după expirarea termenului de plată si până la data stingerii creanței. </w:t>
      </w:r>
    </w:p>
    <w:p w14:paraId="62854B2D" w14:textId="3F95A778" w:rsidR="0040375B" w:rsidRPr="001E06B8" w:rsidRDefault="0040375B" w:rsidP="001E06B8">
      <w:pPr>
        <w:pStyle w:val="ListParagraph"/>
        <w:ind w:left="36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In vederea încasării de la debitor a dobânzii datorate, AMPIDS emite decizia de stabilire a dobânzii, care constituie titlu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se comunică debitorului. </w:t>
      </w:r>
      <w:proofErr w:type="spellStart"/>
      <w:r w:rsidRPr="001E06B8">
        <w:rPr>
          <w:rFonts w:ascii="Cambria" w:eastAsia="Trebuchet MS" w:hAnsi="Cambria" w:cs="Trebuchet MS"/>
          <w:w w:val="103"/>
          <w:sz w:val="24"/>
          <w:szCs w:val="24"/>
          <w:lang w:val="ro-RO"/>
        </w:rPr>
        <w:t>Dispoziţiile</w:t>
      </w:r>
      <w:proofErr w:type="spellEnd"/>
      <w:r w:rsidRPr="001E06B8">
        <w:rPr>
          <w:rFonts w:ascii="Cambria" w:eastAsia="Trebuchet MS" w:hAnsi="Cambria" w:cs="Trebuchet MS"/>
          <w:w w:val="103"/>
          <w:sz w:val="24"/>
          <w:szCs w:val="24"/>
          <w:lang w:val="ro-RO"/>
        </w:rPr>
        <w:t xml:space="preserve"> alin. (11) si (12) sunt aplicabile în mod corespunzător.</w:t>
      </w:r>
    </w:p>
    <w:p w14:paraId="45C35164" w14:textId="7145B3D3" w:rsidR="00253793" w:rsidRPr="001E06B8" w:rsidRDefault="002663DC"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nerecuperării sumelor datorate din decizia de recuperare 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din decizia de stabilire a dobânzii, la expirarea termenului de 30 de zile de la data comunicării,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w w:val="103"/>
          <w:sz w:val="24"/>
          <w:szCs w:val="24"/>
          <w:lang w:val="ro-RO"/>
        </w:rPr>
        <w:t>Agenţiei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completările ulterioare.</w:t>
      </w:r>
    </w:p>
    <w:p w14:paraId="09826E62" w14:textId="46012507" w:rsidR="00253793" w:rsidRPr="001E06B8" w:rsidRDefault="00EB1EDE"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Pentru     a     putea     beneficia     de     </w:t>
      </w:r>
      <w:proofErr w:type="spellStart"/>
      <w:r w:rsidRPr="001E06B8">
        <w:rPr>
          <w:rFonts w:ascii="Cambria" w:eastAsia="Trebuchet MS" w:hAnsi="Cambria" w:cs="Trebuchet MS"/>
          <w:w w:val="103"/>
          <w:sz w:val="24"/>
          <w:szCs w:val="24"/>
          <w:lang w:val="ro-RO"/>
        </w:rPr>
        <w:t>prefinanţare</w:t>
      </w:r>
      <w:proofErr w:type="spellEnd"/>
      <w:r w:rsidRPr="001E06B8">
        <w:rPr>
          <w:rFonts w:ascii="Cambria" w:eastAsia="Trebuchet MS" w:hAnsi="Cambria" w:cs="Trebuchet MS"/>
          <w:w w:val="103"/>
          <w:sz w:val="24"/>
          <w:szCs w:val="24"/>
          <w:lang w:val="ro-RO"/>
        </w:rPr>
        <w:t>,      beneficiarul</w:t>
      </w:r>
      <w:r w:rsidR="008269E4">
        <w:rPr>
          <w:rFonts w:ascii="Cambria" w:eastAsia="Trebuchet MS" w:hAnsi="Cambria" w:cs="Trebuchet MS"/>
          <w:w w:val="103"/>
          <w:sz w:val="24"/>
          <w:szCs w:val="24"/>
          <w:lang w:val="ro-RO"/>
        </w:rPr>
        <w:t>/</w:t>
      </w:r>
      <w:r w:rsidRPr="001E06B8">
        <w:rPr>
          <w:rFonts w:ascii="Cambria" w:eastAsia="Trebuchet MS" w:hAnsi="Cambria" w:cs="Trebuchet MS"/>
          <w:w w:val="103"/>
          <w:sz w:val="24"/>
          <w:szCs w:val="24"/>
          <w:lang w:val="ro-RO"/>
        </w:rPr>
        <w:t xml:space="preserve"> </w:t>
      </w:r>
      <w:r w:rsidR="00C96F72" w:rsidRPr="001E06B8">
        <w:rPr>
          <w:rFonts w:ascii="Cambria" w:eastAsia="Trebuchet MS" w:hAnsi="Cambria" w:cs="Trebuchet MS"/>
          <w:w w:val="103"/>
          <w:sz w:val="24"/>
          <w:szCs w:val="24"/>
          <w:lang w:val="ro-RO"/>
        </w:rPr>
        <w:t xml:space="preserve">cu excepția </w:t>
      </w:r>
      <w:proofErr w:type="spellStart"/>
      <w:r w:rsidRPr="001E06B8">
        <w:rPr>
          <w:rFonts w:ascii="Cambria" w:eastAsia="Trebuchet MS" w:hAnsi="Cambria" w:cs="Trebuchet MS"/>
          <w:w w:val="103"/>
          <w:sz w:val="24"/>
          <w:szCs w:val="24"/>
          <w:lang w:val="ro-RO"/>
        </w:rPr>
        <w:t>instituţii</w:t>
      </w:r>
      <w:r w:rsidR="00C96F72" w:rsidRPr="001E06B8">
        <w:rPr>
          <w:rFonts w:ascii="Cambria" w:eastAsia="Trebuchet MS" w:hAnsi="Cambria" w:cs="Trebuchet MS"/>
          <w:w w:val="103"/>
          <w:sz w:val="24"/>
          <w:szCs w:val="24"/>
          <w:lang w:val="ro-RO"/>
        </w:rPr>
        <w:t>lor</w:t>
      </w:r>
      <w:proofErr w:type="spellEnd"/>
      <w:r w:rsidRPr="001E06B8">
        <w:rPr>
          <w:rFonts w:ascii="Cambria" w:eastAsia="Trebuchet MS" w:hAnsi="Cambria" w:cs="Trebuchet MS"/>
          <w:w w:val="103"/>
          <w:sz w:val="24"/>
          <w:szCs w:val="24"/>
          <w:lang w:val="ro-RO"/>
        </w:rPr>
        <w:t xml:space="preserve">  publice,  are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să deschidă  un cont dedicat exclusiv pentru primirea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 efectuarea cheltuielilor pentru care a fost solicitată aceasta.</w:t>
      </w:r>
    </w:p>
    <w:p w14:paraId="5619D5D8" w14:textId="34F663BF" w:rsidR="00253793" w:rsidRPr="001E06B8" w:rsidRDefault="00D37AC3" w:rsidP="00253793">
      <w:pPr>
        <w:pStyle w:val="ListParagraph"/>
        <w:numPr>
          <w:ilvl w:val="0"/>
          <w:numId w:val="11"/>
        </w:numPr>
        <w:ind w:right="-20"/>
        <w:jc w:val="both"/>
        <w:rPr>
          <w:rFonts w:ascii="Cambria" w:eastAsia="Trebuchet MS" w:hAnsi="Cambria" w:cs="Trebuchet MS"/>
          <w:w w:val="103"/>
          <w:sz w:val="24"/>
          <w:szCs w:val="24"/>
          <w:lang w:val="ro-RO"/>
        </w:rPr>
      </w:pPr>
      <w:r w:rsidRPr="000A2D51">
        <w:rPr>
          <w:rFonts w:ascii="Cambria" w:eastAsia="Trebuchet MS" w:hAnsi="Cambria" w:cs="Trebuchet MS"/>
          <w:w w:val="103"/>
          <w:sz w:val="24"/>
          <w:szCs w:val="24"/>
          <w:lang w:val="ro-RO"/>
        </w:rPr>
        <w:t>În cazul în care contul este deschis la Trezoreria Statului</w:t>
      </w:r>
      <w:r>
        <w:rPr>
          <w:rFonts w:ascii="Trebuchet MS" w:eastAsia="Trebuchet MS" w:hAnsi="Trebuchet MS" w:cs="Trebuchet MS"/>
          <w:w w:val="103"/>
          <w:sz w:val="22"/>
          <w:szCs w:val="22"/>
          <w:lang w:val="ro-RO"/>
        </w:rPr>
        <w:t xml:space="preserve">, </w:t>
      </w:r>
      <w:r>
        <w:rPr>
          <w:rFonts w:ascii="Cambria" w:eastAsia="Trebuchet MS" w:hAnsi="Cambria" w:cs="Trebuchet MS"/>
          <w:w w:val="103"/>
          <w:sz w:val="24"/>
          <w:szCs w:val="24"/>
          <w:lang w:val="ro-RO"/>
        </w:rPr>
        <w:t>s</w:t>
      </w:r>
      <w:r w:rsidR="00EB1EDE" w:rsidRPr="001E06B8">
        <w:rPr>
          <w:rFonts w:ascii="Cambria" w:eastAsia="Trebuchet MS" w:hAnsi="Cambria" w:cs="Trebuchet MS"/>
          <w:w w:val="103"/>
          <w:sz w:val="24"/>
          <w:szCs w:val="24"/>
          <w:lang w:val="ro-RO"/>
        </w:rPr>
        <w:t xml:space="preserve">umele primite ca </w:t>
      </w:r>
      <w:proofErr w:type="spellStart"/>
      <w:r w:rsidR="00EB1EDE" w:rsidRPr="001E06B8">
        <w:rPr>
          <w:rFonts w:ascii="Cambria" w:eastAsia="Trebuchet MS" w:hAnsi="Cambria" w:cs="Trebuchet MS"/>
          <w:w w:val="103"/>
          <w:sz w:val="24"/>
          <w:szCs w:val="24"/>
          <w:lang w:val="ro-RO"/>
        </w:rPr>
        <w:t>prefinanţare</w:t>
      </w:r>
      <w:proofErr w:type="spellEnd"/>
      <w:r w:rsidR="00EB1EDE" w:rsidRPr="001E06B8">
        <w:rPr>
          <w:rFonts w:ascii="Cambria" w:eastAsia="Trebuchet MS" w:hAnsi="Cambria" w:cs="Trebuchet MS"/>
          <w:w w:val="103"/>
          <w:sz w:val="24"/>
          <w:szCs w:val="24"/>
          <w:lang w:val="ro-RO"/>
        </w:rPr>
        <w:t>,  aferente acelor tipuri de cheltuieli care nu pot fi efectuate din</w:t>
      </w:r>
      <w:r w:rsidR="00282495">
        <w:rPr>
          <w:rFonts w:ascii="Cambria" w:eastAsia="Trebuchet MS" w:hAnsi="Cambria" w:cs="Trebuchet MS"/>
          <w:w w:val="103"/>
          <w:sz w:val="24"/>
          <w:szCs w:val="24"/>
          <w:lang w:val="ro-RO"/>
        </w:rPr>
        <w:t xml:space="preserve"> acest</w:t>
      </w:r>
      <w:r w:rsidR="00EB1EDE" w:rsidRPr="001E06B8">
        <w:rPr>
          <w:rFonts w:ascii="Cambria" w:eastAsia="Trebuchet MS" w:hAnsi="Cambria" w:cs="Trebuchet MS"/>
          <w:w w:val="103"/>
          <w:sz w:val="24"/>
          <w:szCs w:val="24"/>
          <w:lang w:val="ro-RO"/>
        </w:rPr>
        <w:t xml:space="preserve"> cont, potrivit reglementărilor în vigoare, pot fi transferate  de către beneficiar în conturi deschise  la bănci comerciale,  cu </w:t>
      </w:r>
      <w:proofErr w:type="spellStart"/>
      <w:r w:rsidR="00EB1EDE" w:rsidRPr="001E06B8">
        <w:rPr>
          <w:rFonts w:ascii="Cambria" w:eastAsia="Trebuchet MS" w:hAnsi="Cambria" w:cs="Trebuchet MS"/>
          <w:w w:val="103"/>
          <w:sz w:val="24"/>
          <w:szCs w:val="24"/>
          <w:lang w:val="ro-RO"/>
        </w:rPr>
        <w:t>condiţia</w:t>
      </w:r>
      <w:proofErr w:type="spellEnd"/>
      <w:r w:rsidR="00EB1EDE" w:rsidRPr="001E06B8">
        <w:rPr>
          <w:rFonts w:ascii="Cambria" w:eastAsia="Trebuchet MS" w:hAnsi="Cambria" w:cs="Trebuchet MS"/>
          <w:w w:val="103"/>
          <w:sz w:val="24"/>
          <w:szCs w:val="24"/>
          <w:lang w:val="ro-RO"/>
        </w:rPr>
        <w:t xml:space="preserve"> efectuării cheltuielilor respective în termen de maximum </w:t>
      </w:r>
      <w:r w:rsidR="00FE2C8E">
        <w:rPr>
          <w:rFonts w:ascii="Cambria" w:eastAsia="Trebuchet MS" w:hAnsi="Cambria" w:cs="Trebuchet MS"/>
          <w:w w:val="103"/>
          <w:sz w:val="24"/>
          <w:szCs w:val="24"/>
          <w:lang w:val="ro-RO"/>
        </w:rPr>
        <w:t>5</w:t>
      </w:r>
      <w:r w:rsidR="00FE2C8E" w:rsidRPr="001E06B8">
        <w:rPr>
          <w:rFonts w:ascii="Cambria" w:eastAsia="Trebuchet MS" w:hAnsi="Cambria" w:cs="Trebuchet MS"/>
          <w:w w:val="103"/>
          <w:sz w:val="24"/>
          <w:szCs w:val="24"/>
          <w:lang w:val="ro-RO"/>
        </w:rPr>
        <w:t xml:space="preserve"> </w:t>
      </w:r>
      <w:r w:rsidR="00EB1EDE" w:rsidRPr="001E06B8">
        <w:rPr>
          <w:rFonts w:ascii="Cambria" w:eastAsia="Trebuchet MS" w:hAnsi="Cambria" w:cs="Trebuchet MS"/>
          <w:w w:val="103"/>
          <w:sz w:val="24"/>
          <w:szCs w:val="24"/>
          <w:lang w:val="ro-RO"/>
        </w:rPr>
        <w:t>zile lucrătoare de la data efectuării transferului.</w:t>
      </w:r>
    </w:p>
    <w:p w14:paraId="2C366B97" w14:textId="571333A6" w:rsidR="00253793" w:rsidRPr="001E06B8" w:rsidRDefault="006E5E66"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Suma reprezentând dobânda netă, respectiv diferența dintre </w:t>
      </w:r>
      <w:proofErr w:type="spellStart"/>
      <w:r w:rsidRPr="001E06B8">
        <w:rPr>
          <w:rFonts w:ascii="Cambria" w:eastAsia="Trebuchet MS" w:hAnsi="Cambria" w:cs="Trebuchet MS"/>
          <w:w w:val="103"/>
          <w:sz w:val="24"/>
          <w:szCs w:val="24"/>
          <w:lang w:val="ro-RO"/>
        </w:rPr>
        <w:t>dobanda</w:t>
      </w:r>
      <w:proofErr w:type="spellEnd"/>
      <w:r w:rsidRPr="001E06B8">
        <w:rPr>
          <w:rFonts w:ascii="Cambria" w:eastAsia="Trebuchet MS" w:hAnsi="Cambria" w:cs="Trebuchet MS"/>
          <w:w w:val="103"/>
          <w:sz w:val="24"/>
          <w:szCs w:val="24"/>
          <w:lang w:val="ro-RO"/>
        </w:rPr>
        <w:t xml:space="preserve"> brută acumulată în conturile prevăzute la alin. (17) corespunzătoare  sumelor de </w:t>
      </w:r>
      <w:proofErr w:type="spellStart"/>
      <w:r w:rsidRPr="001E06B8">
        <w:rPr>
          <w:rFonts w:ascii="Cambria" w:eastAsia="Trebuchet MS" w:hAnsi="Cambria" w:cs="Trebuchet MS"/>
          <w:w w:val="103"/>
          <w:sz w:val="24"/>
          <w:szCs w:val="24"/>
          <w:lang w:val="ro-RO"/>
        </w:rPr>
        <w:t>prefinanțare</w:t>
      </w:r>
      <w:proofErr w:type="spellEnd"/>
      <w:r w:rsidRPr="001E06B8">
        <w:rPr>
          <w:rFonts w:ascii="Cambria" w:eastAsia="Trebuchet MS" w:hAnsi="Cambria" w:cs="Trebuchet MS"/>
          <w:w w:val="103"/>
          <w:sz w:val="24"/>
          <w:szCs w:val="24"/>
          <w:lang w:val="ro-RO"/>
        </w:rPr>
        <w:t xml:space="preserve"> ramase  disponibile  în conturi,  și valoarea  cumulată  a impozitelor  aferente  dobânzii  și comisioanelor aferente conturilor respective, se raportează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și se virează în contul indicat  de aceasta  în notificarea  privind  acordarea  </w:t>
      </w:r>
      <w:proofErr w:type="spellStart"/>
      <w:r w:rsidRPr="001E06B8">
        <w:rPr>
          <w:rFonts w:ascii="Cambria" w:eastAsia="Trebuchet MS" w:hAnsi="Cambria" w:cs="Trebuchet MS"/>
          <w:w w:val="103"/>
          <w:sz w:val="24"/>
          <w:szCs w:val="24"/>
          <w:lang w:val="ro-RO"/>
        </w:rPr>
        <w:t>prefinanțării</w:t>
      </w:r>
      <w:proofErr w:type="spellEnd"/>
      <w:r w:rsidRPr="001E06B8">
        <w:rPr>
          <w:rFonts w:ascii="Cambria" w:eastAsia="Trebuchet MS" w:hAnsi="Cambria" w:cs="Trebuchet MS"/>
          <w:w w:val="103"/>
          <w:sz w:val="24"/>
          <w:szCs w:val="24"/>
          <w:lang w:val="ro-RO"/>
        </w:rPr>
        <w:t>,  cel târziu înainte  de depunerea ultimei cereri de rambursare.</w:t>
      </w:r>
    </w:p>
    <w:p w14:paraId="689CF0F7" w14:textId="0D8AA369" w:rsidR="001D164B" w:rsidRPr="001E06B8" w:rsidRDefault="00352A5F" w:rsidP="00253793">
      <w:pPr>
        <w:pStyle w:val="ListParagraph"/>
        <w:numPr>
          <w:ilvl w:val="0"/>
          <w:numId w:val="11"/>
        </w:numPr>
        <w:ind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în care </w:t>
      </w:r>
      <w:r w:rsidR="00253793" w:rsidRPr="001E06B8">
        <w:rPr>
          <w:rFonts w:ascii="Cambria" w:eastAsia="Trebuchet MS" w:hAnsi="Cambria" w:cs="Trebuchet MS"/>
          <w:w w:val="103"/>
          <w:sz w:val="24"/>
          <w:szCs w:val="24"/>
          <w:lang w:val="ro-RO"/>
        </w:rPr>
        <w:t>B</w:t>
      </w:r>
      <w:r w:rsidR="001D164B" w:rsidRPr="001E06B8">
        <w:rPr>
          <w:rFonts w:ascii="Cambria" w:eastAsia="Trebuchet MS" w:hAnsi="Cambria" w:cs="Trebuchet MS"/>
          <w:w w:val="103"/>
          <w:sz w:val="24"/>
          <w:szCs w:val="24"/>
          <w:lang w:val="ro-RO"/>
        </w:rPr>
        <w:t xml:space="preserve">eneficiarul nu  efectuează viramentul, sau sunt identificate neconcordanțe între sumele virate conform alin. </w:t>
      </w:r>
      <w:r w:rsidR="009D000E" w:rsidRPr="001E06B8">
        <w:rPr>
          <w:rFonts w:ascii="Cambria" w:eastAsia="Trebuchet MS" w:hAnsi="Cambria" w:cs="Trebuchet MS"/>
          <w:w w:val="103"/>
          <w:sz w:val="24"/>
          <w:szCs w:val="24"/>
          <w:lang w:val="ro-RO"/>
        </w:rPr>
        <w:t xml:space="preserve">(17) </w:t>
      </w:r>
      <w:r w:rsidR="00DE05F2" w:rsidRPr="001E06B8">
        <w:rPr>
          <w:rFonts w:ascii="Cambria" w:eastAsia="Trebuchet MS" w:hAnsi="Cambria" w:cs="Trebuchet MS"/>
          <w:w w:val="103"/>
          <w:sz w:val="24"/>
          <w:szCs w:val="24"/>
          <w:lang w:val="ro-RO"/>
        </w:rPr>
        <w:t xml:space="preserve"> </w:t>
      </w:r>
      <w:r w:rsidR="001D164B" w:rsidRPr="001E06B8">
        <w:rPr>
          <w:rFonts w:ascii="Cambria" w:eastAsia="Trebuchet MS" w:hAnsi="Cambria" w:cs="Trebuchet MS"/>
          <w:w w:val="103"/>
          <w:sz w:val="24"/>
          <w:szCs w:val="24"/>
          <w:lang w:val="ro-RO"/>
        </w:rPr>
        <w:t>și sumele rezultate din verificarea documentelor  financiare aferente proiectului, AM</w:t>
      </w:r>
      <w:r w:rsidR="00694B6B" w:rsidRPr="001E06B8">
        <w:rPr>
          <w:rFonts w:ascii="Cambria" w:eastAsia="Trebuchet MS" w:hAnsi="Cambria" w:cs="Trebuchet MS"/>
          <w:w w:val="103"/>
          <w:sz w:val="24"/>
          <w:szCs w:val="24"/>
          <w:lang w:val="ro-RO"/>
        </w:rPr>
        <w:t>PIDS</w:t>
      </w:r>
      <w:r w:rsidR="001D164B" w:rsidRPr="001E06B8">
        <w:rPr>
          <w:rFonts w:ascii="Cambria" w:eastAsia="Trebuchet MS" w:hAnsi="Cambria" w:cs="Trebuchet MS"/>
          <w:w w:val="103"/>
          <w:sz w:val="24"/>
          <w:szCs w:val="24"/>
          <w:lang w:val="ro-RO"/>
        </w:rPr>
        <w:t xml:space="preserve"> are </w:t>
      </w:r>
      <w:proofErr w:type="spellStart"/>
      <w:r w:rsidR="001D164B" w:rsidRPr="001E06B8">
        <w:rPr>
          <w:rFonts w:ascii="Cambria" w:eastAsia="Trebuchet MS" w:hAnsi="Cambria" w:cs="Trebuchet MS"/>
          <w:w w:val="103"/>
          <w:sz w:val="24"/>
          <w:szCs w:val="24"/>
          <w:lang w:val="ro-RO"/>
        </w:rPr>
        <w:t>obligaţia</w:t>
      </w:r>
      <w:proofErr w:type="spellEnd"/>
      <w:r w:rsidR="001D164B" w:rsidRPr="001E06B8">
        <w:rPr>
          <w:rFonts w:ascii="Cambria" w:eastAsia="Trebuchet MS" w:hAnsi="Cambria" w:cs="Trebuchet MS"/>
          <w:w w:val="103"/>
          <w:sz w:val="24"/>
          <w:szCs w:val="24"/>
          <w:lang w:val="ro-RO"/>
        </w:rPr>
        <w:t xml:space="preserve"> de a face deducerile necesare din rambursarea aferentă fondurilor europene </w:t>
      </w:r>
      <w:proofErr w:type="spellStart"/>
      <w:r w:rsidR="001D164B" w:rsidRPr="001E06B8">
        <w:rPr>
          <w:rFonts w:ascii="Cambria" w:eastAsia="Trebuchet MS" w:hAnsi="Cambria" w:cs="Trebuchet MS"/>
          <w:w w:val="103"/>
          <w:sz w:val="24"/>
          <w:szCs w:val="24"/>
          <w:lang w:val="ro-RO"/>
        </w:rPr>
        <w:t>şi</w:t>
      </w:r>
      <w:proofErr w:type="spellEnd"/>
      <w:r w:rsidR="001D164B" w:rsidRPr="001E06B8">
        <w:rPr>
          <w:rFonts w:ascii="Cambria" w:eastAsia="Trebuchet MS" w:hAnsi="Cambria" w:cs="Trebuchet MS"/>
          <w:w w:val="103"/>
          <w:sz w:val="24"/>
          <w:szCs w:val="24"/>
          <w:lang w:val="ro-RO"/>
        </w:rPr>
        <w:t xml:space="preserve"> </w:t>
      </w:r>
      <w:proofErr w:type="spellStart"/>
      <w:r w:rsidR="001D164B" w:rsidRPr="001E06B8">
        <w:rPr>
          <w:rFonts w:ascii="Cambria" w:eastAsia="Trebuchet MS" w:hAnsi="Cambria" w:cs="Trebuchet MS"/>
          <w:w w:val="103"/>
          <w:sz w:val="24"/>
          <w:szCs w:val="24"/>
          <w:lang w:val="ro-RO"/>
        </w:rPr>
        <w:t>cofinanţării</w:t>
      </w:r>
      <w:proofErr w:type="spellEnd"/>
      <w:r w:rsidR="001D164B" w:rsidRPr="001E06B8">
        <w:rPr>
          <w:rFonts w:ascii="Cambria" w:eastAsia="Trebuchet MS" w:hAnsi="Cambria" w:cs="Trebuchet MS"/>
          <w:w w:val="103"/>
          <w:sz w:val="24"/>
          <w:szCs w:val="24"/>
          <w:lang w:val="ro-RO"/>
        </w:rPr>
        <w:t xml:space="preserve"> publice asigurate din bugetul de stat, cel mai târziu la cererea de rambursare finală.</w:t>
      </w:r>
    </w:p>
    <w:p w14:paraId="275318C1" w14:textId="2111E2E2" w:rsidR="00253793" w:rsidRPr="001E06B8" w:rsidRDefault="0099349E" w:rsidP="001E06B8">
      <w:pPr>
        <w:pStyle w:val="ListParagraph"/>
        <w:numPr>
          <w:ilvl w:val="0"/>
          <w:numId w:val="11"/>
        </w:numPr>
        <w:tabs>
          <w:tab w:val="left" w:pos="360"/>
        </w:tabs>
        <w:spacing w:before="71"/>
        <w:ind w:left="270" w:right="-20"/>
        <w:jc w:val="both"/>
        <w:rPr>
          <w:rFonts w:ascii="Cambria" w:eastAsia="Trebuchet MS" w:hAnsi="Cambria" w:cs="Trebuchet MS"/>
          <w:spacing w:val="-1"/>
          <w:sz w:val="24"/>
          <w:szCs w:val="24"/>
          <w:lang w:val="ro-RO"/>
        </w:rPr>
      </w:pPr>
      <w:r w:rsidRPr="001E06B8">
        <w:rPr>
          <w:rFonts w:ascii="Cambria" w:eastAsia="Trebuchet MS" w:hAnsi="Cambria" w:cs="Trebuchet MS"/>
          <w:w w:val="103"/>
          <w:sz w:val="24"/>
          <w:szCs w:val="24"/>
          <w:lang w:val="ro-RO"/>
        </w:rPr>
        <w:t xml:space="preserve">Rata dobânzii datorate este rata dobânzii de politică monetară a Băncii </w:t>
      </w:r>
      <w:proofErr w:type="spellStart"/>
      <w:r w:rsidRPr="001E06B8">
        <w:rPr>
          <w:rFonts w:ascii="Cambria" w:eastAsia="Trebuchet MS" w:hAnsi="Cambria" w:cs="Trebuchet MS"/>
          <w:w w:val="103"/>
          <w:sz w:val="24"/>
          <w:szCs w:val="24"/>
          <w:lang w:val="ro-RO"/>
        </w:rPr>
        <w:t>Naţionale</w:t>
      </w:r>
      <w:proofErr w:type="spellEnd"/>
      <w:r w:rsidRPr="001E06B8">
        <w:rPr>
          <w:rFonts w:ascii="Cambria" w:eastAsia="Trebuchet MS" w:hAnsi="Cambria" w:cs="Trebuchet MS"/>
          <w:w w:val="103"/>
          <w:sz w:val="24"/>
          <w:szCs w:val="24"/>
          <w:lang w:val="ro-RO"/>
        </w:rPr>
        <w:t xml:space="preserve"> a</w:t>
      </w:r>
      <w:r w:rsidR="00426316"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României în vigoare la data comunicării deciziei de recuperare a </w:t>
      </w:r>
      <w:proofErr w:type="spellStart"/>
      <w:r w:rsidRPr="001E06B8">
        <w:rPr>
          <w:rFonts w:ascii="Cambria" w:eastAsia="Trebuchet MS" w:hAnsi="Cambria" w:cs="Trebuchet MS"/>
          <w:w w:val="103"/>
          <w:sz w:val="24"/>
          <w:szCs w:val="24"/>
          <w:lang w:val="ro-RO"/>
        </w:rPr>
        <w:t>prefinanţării</w:t>
      </w:r>
      <w:proofErr w:type="spellEnd"/>
      <w:r w:rsidRPr="001E06B8">
        <w:rPr>
          <w:rFonts w:ascii="Cambria" w:eastAsia="Trebuchet MS" w:hAnsi="Cambria" w:cs="Trebuchet MS"/>
          <w:w w:val="103"/>
          <w:sz w:val="24"/>
          <w:szCs w:val="24"/>
          <w:lang w:val="ro-RO"/>
        </w:rPr>
        <w:t>.</w:t>
      </w:r>
      <w:r w:rsidR="0040375B" w:rsidRPr="001E06B8">
        <w:rPr>
          <w:rFonts w:ascii="Cambria" w:eastAsia="Trebuchet MS" w:hAnsi="Cambria" w:cs="Trebuchet MS"/>
          <w:w w:val="103"/>
          <w:sz w:val="24"/>
          <w:szCs w:val="24"/>
          <w:lang w:val="ro-RO"/>
        </w:rPr>
        <w:t xml:space="preserve"> </w:t>
      </w:r>
    </w:p>
    <w:p w14:paraId="2D0FB9FF" w14:textId="5B97A23D" w:rsidR="001D164B" w:rsidRPr="001E06B8" w:rsidRDefault="001D164B" w:rsidP="00253793">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w w:val="103"/>
          <w:sz w:val="24"/>
          <w:szCs w:val="24"/>
          <w:lang w:val="ro-RO"/>
        </w:rPr>
        <w:t>Prefinanţarea</w:t>
      </w:r>
      <w:proofErr w:type="spellEnd"/>
      <w:r w:rsidRPr="001E06B8">
        <w:rPr>
          <w:rFonts w:ascii="Cambria" w:eastAsia="Trebuchet MS" w:hAnsi="Cambria" w:cs="Trebuchet MS"/>
          <w:w w:val="103"/>
          <w:sz w:val="24"/>
          <w:szCs w:val="24"/>
          <w:lang w:val="ro-RO"/>
        </w:rPr>
        <w:t xml:space="preserve"> acordată beneficiarului/ </w:t>
      </w:r>
      <w:proofErr w:type="spellStart"/>
      <w:r w:rsidRPr="001E06B8">
        <w:rPr>
          <w:rFonts w:ascii="Cambria" w:eastAsia="Trebuchet MS" w:hAnsi="Cambria" w:cs="Trebuchet MS"/>
          <w:w w:val="103"/>
          <w:sz w:val="24"/>
          <w:szCs w:val="24"/>
          <w:lang w:val="ro-RO"/>
        </w:rPr>
        <w:t>instituţie</w:t>
      </w:r>
      <w:proofErr w:type="spellEnd"/>
      <w:r w:rsidRPr="001E06B8">
        <w:rPr>
          <w:rFonts w:ascii="Cambria" w:eastAsia="Trebuchet MS" w:hAnsi="Cambria" w:cs="Trebuchet MS"/>
          <w:w w:val="103"/>
          <w:sz w:val="24"/>
          <w:szCs w:val="24"/>
          <w:lang w:val="ro-RO"/>
        </w:rPr>
        <w:t xml:space="preserve">  publică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integral  din venituri  proprii </w:t>
      </w:r>
      <w:proofErr w:type="spellStart"/>
      <w:r w:rsidRPr="001E06B8">
        <w:rPr>
          <w:rFonts w:ascii="Cambria" w:eastAsia="Trebuchet MS" w:hAnsi="Cambria" w:cs="Trebuchet MS"/>
          <w:w w:val="103"/>
          <w:sz w:val="24"/>
          <w:szCs w:val="24"/>
          <w:lang w:val="ro-RO"/>
        </w:rPr>
        <w:t>şi</w:t>
      </w:r>
      <w:proofErr w:type="spellEnd"/>
      <w:r w:rsidRPr="001E06B8">
        <w:rPr>
          <w:rFonts w:ascii="Cambria" w:eastAsia="Trebuchet MS" w:hAnsi="Cambria" w:cs="Trebuchet MS"/>
          <w:w w:val="103"/>
          <w:sz w:val="24"/>
          <w:szCs w:val="24"/>
          <w:lang w:val="ro-RO"/>
        </w:rPr>
        <w:t xml:space="preserve">/sau </w:t>
      </w:r>
      <w:proofErr w:type="spellStart"/>
      <w:r w:rsidRPr="001E06B8">
        <w:rPr>
          <w:rFonts w:ascii="Cambria" w:eastAsia="Trebuchet MS" w:hAnsi="Cambria" w:cs="Trebuchet MS"/>
          <w:w w:val="103"/>
          <w:sz w:val="24"/>
          <w:szCs w:val="24"/>
          <w:lang w:val="ro-RO"/>
        </w:rPr>
        <w:t>finanţată</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parţial</w:t>
      </w:r>
      <w:proofErr w:type="spellEnd"/>
      <w:r w:rsidRPr="001E06B8">
        <w:rPr>
          <w:rFonts w:ascii="Cambria" w:eastAsia="Trebuchet MS" w:hAnsi="Cambria" w:cs="Trebuchet MS"/>
          <w:w w:val="103"/>
          <w:sz w:val="24"/>
          <w:szCs w:val="24"/>
          <w:lang w:val="ro-RO"/>
        </w:rPr>
        <w:t xml:space="preserve"> de la bugetul de stat, bugetul asigurărilor sociale de stat sau bugetele fondurilor speciale, rămasă neutilizată la finele </w:t>
      </w:r>
      <w:proofErr w:type="spellStart"/>
      <w:r w:rsidRPr="001E06B8">
        <w:rPr>
          <w:rFonts w:ascii="Cambria" w:eastAsia="Trebuchet MS" w:hAnsi="Cambria" w:cs="Trebuchet MS"/>
          <w:w w:val="103"/>
          <w:sz w:val="24"/>
          <w:szCs w:val="24"/>
          <w:lang w:val="ro-RO"/>
        </w:rPr>
        <w:t>exerciţiului</w:t>
      </w:r>
      <w:proofErr w:type="spellEnd"/>
      <w:r w:rsidRPr="001E06B8">
        <w:rPr>
          <w:rFonts w:ascii="Cambria" w:eastAsia="Trebuchet MS" w:hAnsi="Cambria" w:cs="Trebuchet MS"/>
          <w:w w:val="103"/>
          <w:sz w:val="24"/>
          <w:szCs w:val="24"/>
          <w:lang w:val="ro-RO"/>
        </w:rPr>
        <w:t xml:space="preserve"> bugetar, se utilizează de către beneficiar în anul următor cu </w:t>
      </w:r>
      <w:proofErr w:type="spellStart"/>
      <w:r w:rsidRPr="001E06B8">
        <w:rPr>
          <w:rFonts w:ascii="Cambria" w:eastAsia="Trebuchet MS" w:hAnsi="Cambria" w:cs="Trebuchet MS"/>
          <w:w w:val="103"/>
          <w:sz w:val="24"/>
          <w:szCs w:val="24"/>
          <w:lang w:val="ro-RO"/>
        </w:rPr>
        <w:t>aceeaşi</w:t>
      </w:r>
      <w:proofErr w:type="spellEnd"/>
      <w:r w:rsidRPr="001E06B8">
        <w:rPr>
          <w:rFonts w:ascii="Cambria" w:eastAsia="Trebuchet MS" w:hAnsi="Cambria" w:cs="Trebuchet MS"/>
          <w:w w:val="103"/>
          <w:sz w:val="24"/>
          <w:szCs w:val="24"/>
          <w:lang w:val="ro-RO"/>
        </w:rPr>
        <w:t xml:space="preserve"> </w:t>
      </w:r>
      <w:proofErr w:type="spellStart"/>
      <w:r w:rsidRPr="001E06B8">
        <w:rPr>
          <w:rFonts w:ascii="Cambria" w:eastAsia="Trebuchet MS" w:hAnsi="Cambria" w:cs="Trebuchet MS"/>
          <w:w w:val="103"/>
          <w:sz w:val="24"/>
          <w:szCs w:val="24"/>
          <w:lang w:val="ro-RO"/>
        </w:rPr>
        <w:t>destinaţie</w:t>
      </w:r>
      <w:proofErr w:type="spellEnd"/>
      <w:r w:rsidRPr="001E06B8">
        <w:rPr>
          <w:rFonts w:ascii="Cambria" w:eastAsia="Trebuchet MS" w:hAnsi="Cambria" w:cs="Trebuchet MS"/>
          <w:w w:val="103"/>
          <w:sz w:val="24"/>
          <w:szCs w:val="24"/>
          <w:lang w:val="ro-RO"/>
        </w:rPr>
        <w:t>.</w:t>
      </w:r>
    </w:p>
    <w:p w14:paraId="119D97B0" w14:textId="5F604419"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Sumele reprezentând  dobânzi datorate pentru neachitarea  la termen a </w:t>
      </w:r>
      <w:proofErr w:type="spellStart"/>
      <w:r w:rsidRPr="001E06B8">
        <w:rPr>
          <w:rFonts w:ascii="Cambria" w:eastAsia="Trebuchet MS" w:hAnsi="Cambria" w:cs="Trebuchet MS"/>
          <w:w w:val="103"/>
          <w:sz w:val="24"/>
          <w:szCs w:val="24"/>
          <w:lang w:val="ro-RO"/>
        </w:rPr>
        <w:t>obligaţiilor</w:t>
      </w:r>
      <w:proofErr w:type="spellEnd"/>
      <w:r w:rsidRPr="001E06B8">
        <w:rPr>
          <w:rFonts w:ascii="Cambria" w:eastAsia="Trebuchet MS" w:hAnsi="Cambria" w:cs="Trebuchet MS"/>
          <w:w w:val="103"/>
          <w:sz w:val="24"/>
          <w:szCs w:val="24"/>
          <w:lang w:val="ro-RO"/>
        </w:rPr>
        <w:t xml:space="preserve"> prevăzute în titlul de </w:t>
      </w:r>
      <w:proofErr w:type="spellStart"/>
      <w:r w:rsidRPr="001E06B8">
        <w:rPr>
          <w:rFonts w:ascii="Cambria" w:eastAsia="Trebuchet MS" w:hAnsi="Cambria" w:cs="Trebuchet MS"/>
          <w:w w:val="103"/>
          <w:sz w:val="24"/>
          <w:szCs w:val="24"/>
          <w:lang w:val="ro-RO"/>
        </w:rPr>
        <w:t>creanţă</w:t>
      </w:r>
      <w:proofErr w:type="spellEnd"/>
      <w:r w:rsidRPr="001E06B8">
        <w:rPr>
          <w:rFonts w:ascii="Cambria" w:eastAsia="Trebuchet MS" w:hAnsi="Cambria" w:cs="Trebuchet MS"/>
          <w:w w:val="103"/>
          <w:sz w:val="24"/>
          <w:szCs w:val="24"/>
          <w:lang w:val="ro-RO"/>
        </w:rPr>
        <w:t xml:space="preserve"> se virează conform prevederilor alin. (18).</w:t>
      </w:r>
    </w:p>
    <w:p w14:paraId="1C3FFFB5" w14:textId="628B92AB" w:rsidR="000B3971" w:rsidRPr="001E06B8" w:rsidRDefault="0099349E" w:rsidP="0029475F">
      <w:pPr>
        <w:pStyle w:val="ListParagraph"/>
        <w:numPr>
          <w:ilvl w:val="0"/>
          <w:numId w:val="11"/>
        </w:numPr>
        <w:tabs>
          <w:tab w:val="left" w:pos="360"/>
        </w:tabs>
        <w:spacing w:before="71"/>
        <w:ind w:left="270" w:right="-2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Acolo  unde  OUG</w:t>
      </w:r>
      <w:r w:rsidR="0040375B" w:rsidRPr="001E06B8">
        <w:rPr>
          <w:rFonts w:ascii="Cambria" w:eastAsia="Trebuchet MS" w:hAnsi="Cambria" w:cs="Trebuchet MS"/>
          <w:w w:val="103"/>
          <w:sz w:val="24"/>
          <w:szCs w:val="24"/>
          <w:lang w:val="ro-RO"/>
        </w:rPr>
        <w:t xml:space="preserve"> nr. </w:t>
      </w:r>
      <w:r w:rsidR="000076D1" w:rsidRPr="001E06B8">
        <w:rPr>
          <w:rFonts w:ascii="Cambria" w:eastAsia="Trebuchet MS" w:hAnsi="Cambria" w:cs="Trebuchet MS"/>
          <w:w w:val="103"/>
          <w:sz w:val="24"/>
          <w:szCs w:val="24"/>
          <w:lang w:val="ro-RO"/>
        </w:rPr>
        <w:t>133/2021</w:t>
      </w:r>
      <w:r w:rsidRPr="001E06B8">
        <w:rPr>
          <w:rFonts w:ascii="Cambria" w:eastAsia="Trebuchet MS" w:hAnsi="Cambria" w:cs="Trebuchet MS"/>
          <w:w w:val="103"/>
          <w:sz w:val="24"/>
          <w:szCs w:val="24"/>
          <w:lang w:val="ro-RO"/>
        </w:rPr>
        <w:t xml:space="preserve">  nu  dispune, dispozițiile  Legii 207/2015, cu modificările  și completările  ulterioare,  se aplică în mod corespunzător.</w:t>
      </w:r>
    </w:p>
    <w:p w14:paraId="1C076BC1" w14:textId="421EFC64" w:rsidR="000B3971" w:rsidRPr="001E06B8" w:rsidRDefault="000B3971">
      <w:pPr>
        <w:spacing w:before="2" w:line="180" w:lineRule="exact"/>
        <w:rPr>
          <w:rFonts w:ascii="Cambria" w:hAnsi="Cambria"/>
          <w:sz w:val="24"/>
          <w:szCs w:val="24"/>
          <w:lang w:val="ro-RO"/>
        </w:rPr>
      </w:pPr>
    </w:p>
    <w:p w14:paraId="39C56BFC" w14:textId="65CC6C59" w:rsidR="00561DBB" w:rsidRPr="001E06B8" w:rsidRDefault="00561DBB">
      <w:pPr>
        <w:spacing w:before="2" w:line="180" w:lineRule="exact"/>
        <w:rPr>
          <w:rFonts w:ascii="Cambria" w:hAnsi="Cambria"/>
          <w:sz w:val="24"/>
          <w:szCs w:val="24"/>
          <w:lang w:val="ro-RO"/>
        </w:rPr>
      </w:pPr>
    </w:p>
    <w:p w14:paraId="6E658F4F" w14:textId="4937C901" w:rsidR="00561DBB" w:rsidRPr="001E06B8" w:rsidRDefault="00561DBB">
      <w:pPr>
        <w:spacing w:before="2" w:line="180" w:lineRule="exact"/>
        <w:rPr>
          <w:rFonts w:ascii="Cambria" w:hAnsi="Cambria"/>
          <w:sz w:val="24"/>
          <w:szCs w:val="24"/>
          <w:lang w:val="ro-RO"/>
        </w:rPr>
      </w:pPr>
    </w:p>
    <w:p w14:paraId="49FE03A8" w14:textId="30A58EB3" w:rsidR="000B3971" w:rsidRPr="001E06B8" w:rsidRDefault="0099349E" w:rsidP="0029475F">
      <w:pPr>
        <w:ind w:right="-20"/>
        <w:jc w:val="both"/>
        <w:rPr>
          <w:rFonts w:ascii="Cambria" w:eastAsia="Trebuchet MS" w:hAnsi="Cambria" w:cs="Trebuchet MS"/>
          <w:b/>
          <w:bCs/>
          <w:spacing w:val="-1"/>
          <w:sz w:val="24"/>
          <w:szCs w:val="24"/>
          <w:lang w:val="ro-RO"/>
        </w:rPr>
      </w:pPr>
      <w:r w:rsidRPr="001E06B8">
        <w:rPr>
          <w:rFonts w:ascii="Cambria" w:eastAsia="Trebuchet MS" w:hAnsi="Cambria" w:cs="Trebuchet MS"/>
          <w:b/>
          <w:bCs/>
          <w:spacing w:val="-1"/>
          <w:sz w:val="24"/>
          <w:szCs w:val="24"/>
          <w:lang w:val="ro-RO"/>
        </w:rPr>
        <w:t>(b)    Condiții de rambursare și plată a</w:t>
      </w:r>
      <w:r w:rsidR="0029475F" w:rsidRPr="001E06B8">
        <w:rPr>
          <w:rFonts w:ascii="Cambria" w:eastAsia="Trebuchet MS" w:hAnsi="Cambria" w:cs="Trebuchet MS"/>
          <w:b/>
          <w:bCs/>
          <w:spacing w:val="-1"/>
          <w:sz w:val="24"/>
          <w:szCs w:val="24"/>
          <w:lang w:val="ro-RO"/>
        </w:rPr>
        <w:t xml:space="preserve"> </w:t>
      </w:r>
      <w:r w:rsidRPr="001E06B8">
        <w:rPr>
          <w:rFonts w:ascii="Cambria" w:eastAsia="Trebuchet MS" w:hAnsi="Cambria" w:cs="Trebuchet MS"/>
          <w:b/>
          <w:bCs/>
          <w:spacing w:val="-1"/>
          <w:sz w:val="24"/>
          <w:szCs w:val="24"/>
          <w:lang w:val="ro-RO"/>
        </w:rPr>
        <w:t>cheltuielilor</w:t>
      </w:r>
    </w:p>
    <w:p w14:paraId="30DF3327" w14:textId="77777777" w:rsidR="000B3971" w:rsidRPr="001E06B8" w:rsidRDefault="000B3971">
      <w:pPr>
        <w:spacing w:before="1" w:line="120" w:lineRule="exact"/>
        <w:rPr>
          <w:rFonts w:ascii="Cambria" w:hAnsi="Cambria"/>
          <w:sz w:val="24"/>
          <w:szCs w:val="24"/>
          <w:lang w:val="ro-RO"/>
        </w:rPr>
      </w:pPr>
    </w:p>
    <w:p w14:paraId="6EC41098" w14:textId="72CD6DFE" w:rsidR="00584E1F" w:rsidRPr="001E06B8" w:rsidRDefault="0099349E"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Beneficiarii</w:t>
      </w:r>
      <w:r w:rsidR="001977A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au </w:t>
      </w:r>
      <w:proofErr w:type="spellStart"/>
      <w:r w:rsidRPr="001E06B8">
        <w:rPr>
          <w:rFonts w:ascii="Cambria" w:eastAsia="Trebuchet MS" w:hAnsi="Cambria" w:cs="Trebuchet MS"/>
          <w:w w:val="103"/>
          <w:sz w:val="24"/>
          <w:szCs w:val="24"/>
          <w:lang w:val="ro-RO"/>
        </w:rPr>
        <w:t>obligaţia</w:t>
      </w:r>
      <w:proofErr w:type="spellEnd"/>
      <w:r w:rsidRPr="001E06B8">
        <w:rPr>
          <w:rFonts w:ascii="Cambria" w:eastAsia="Trebuchet MS" w:hAnsi="Cambria" w:cs="Trebuchet MS"/>
          <w:w w:val="103"/>
          <w:sz w:val="24"/>
          <w:szCs w:val="24"/>
          <w:lang w:val="ro-RO"/>
        </w:rPr>
        <w:t xml:space="preserve"> de a depune la </w:t>
      </w:r>
      <w:proofErr w:type="spellStart"/>
      <w:r w:rsidRPr="001E06B8">
        <w:rPr>
          <w:rFonts w:ascii="Cambria" w:eastAsia="Trebuchet MS" w:hAnsi="Cambria" w:cs="Trebuchet MS"/>
          <w:w w:val="103"/>
          <w:sz w:val="24"/>
          <w:szCs w:val="24"/>
          <w:lang w:val="ro-RO"/>
        </w:rPr>
        <w:t>autorităţile</w:t>
      </w:r>
      <w:proofErr w:type="spellEnd"/>
      <w:r w:rsidRPr="001E06B8">
        <w:rPr>
          <w:rFonts w:ascii="Cambria" w:eastAsia="Trebuchet MS" w:hAnsi="Cambria" w:cs="Trebuchet MS"/>
          <w:w w:val="103"/>
          <w:sz w:val="24"/>
          <w:szCs w:val="24"/>
          <w:lang w:val="ro-RO"/>
        </w:rPr>
        <w:t xml:space="preserve"> de management cereri de rambursare pentru cheltuielile efectuate, care nu fac obiectul mecanismului cererilor de plată</w:t>
      </w:r>
      <w:r w:rsidR="005D0A41" w:rsidRPr="001E06B8">
        <w:rPr>
          <w:rFonts w:ascii="Cambria" w:eastAsia="Trebuchet MS" w:hAnsi="Cambria" w:cs="Trebuchet MS"/>
          <w:w w:val="103"/>
          <w:sz w:val="24"/>
          <w:szCs w:val="24"/>
          <w:lang w:val="ro-RO"/>
        </w:rPr>
        <w:t>.</w:t>
      </w:r>
    </w:p>
    <w:p w14:paraId="327C1634" w14:textId="5D158E48" w:rsidR="00584E1F" w:rsidRPr="001E06B8" w:rsidRDefault="00657BC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autorizează cheltuielile eligibile cuprinse în cererea de rambursare în termenul și condițiile prevăzute de legislația în vigoare.</w:t>
      </w:r>
    </w:p>
    <w:p w14:paraId="41CF58E3" w14:textId="77777777" w:rsidR="00584E1F" w:rsidRPr="001E06B8" w:rsidRDefault="0021656D"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Plata sumelor autorizate se efectuează în termen de 3 zile lucrătoare de la momentul de la care autoritatea de management dispune de resurse în conturile sale. </w:t>
      </w:r>
    </w:p>
    <w:p w14:paraId="33BC983F" w14:textId="05747AB9"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În cazul </w:t>
      </w:r>
      <w:proofErr w:type="spellStart"/>
      <w:r w:rsidRPr="001E06B8">
        <w:rPr>
          <w:rFonts w:ascii="Cambria" w:eastAsia="Trebuchet MS" w:hAnsi="Cambria" w:cs="Trebuchet MS"/>
          <w:w w:val="103"/>
          <w:sz w:val="24"/>
          <w:szCs w:val="24"/>
          <w:lang w:val="ro-RO"/>
        </w:rPr>
        <w:t>Beneficiarilorprevăzuți</w:t>
      </w:r>
      <w:proofErr w:type="spellEnd"/>
      <w:r w:rsidRPr="001E06B8">
        <w:rPr>
          <w:rFonts w:ascii="Cambria" w:eastAsia="Trebuchet MS" w:hAnsi="Cambria" w:cs="Trebuchet MS"/>
          <w:w w:val="103"/>
          <w:sz w:val="24"/>
          <w:szCs w:val="24"/>
          <w:lang w:val="ro-RO"/>
        </w:rPr>
        <w:t xml:space="preserve"> la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7 alin.(1)-(6) și art.</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8, din OUG nr.</w:t>
      </w:r>
      <w:r w:rsidR="00EA634D"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133/2021 sumele din fonduri europene și cofinanțare</w:t>
      </w:r>
      <w:r w:rsidR="00F16218" w:rsidRPr="001E06B8">
        <w:rPr>
          <w:rFonts w:ascii="Cambria" w:eastAsia="Trebuchet MS" w:hAnsi="Cambria" w:cs="Trebuchet MS"/>
          <w:w w:val="103"/>
          <w:sz w:val="24"/>
          <w:szCs w:val="24"/>
          <w:lang w:val="ro-RO"/>
        </w:rPr>
        <w:t xml:space="preserve"> de la bugetul de stat</w:t>
      </w:r>
      <w:r w:rsidRPr="001E06B8">
        <w:rPr>
          <w:rFonts w:ascii="Cambria" w:eastAsia="Trebuchet MS" w:hAnsi="Cambria" w:cs="Trebuchet MS"/>
          <w:w w:val="103"/>
          <w:sz w:val="24"/>
          <w:szCs w:val="24"/>
          <w:lang w:val="ro-RO"/>
        </w:rPr>
        <w:t xml:space="preserve"> autorizate se virează de către AM</w:t>
      </w:r>
      <w:r w:rsidR="00694B6B" w:rsidRPr="001E06B8">
        <w:rPr>
          <w:rFonts w:ascii="Cambria" w:eastAsia="Trebuchet MS" w:hAnsi="Cambria" w:cs="Trebuchet MS"/>
          <w:w w:val="103"/>
          <w:sz w:val="24"/>
          <w:szCs w:val="24"/>
          <w:lang w:val="ro-RO"/>
        </w:rPr>
        <w:t>POIDS</w:t>
      </w:r>
      <w:r w:rsidRPr="001E06B8">
        <w:rPr>
          <w:rFonts w:ascii="Cambria" w:eastAsia="Trebuchet MS" w:hAnsi="Cambria" w:cs="Trebuchet MS"/>
          <w:w w:val="103"/>
          <w:sz w:val="24"/>
          <w:szCs w:val="24"/>
          <w:lang w:val="ro-RO"/>
        </w:rPr>
        <w:t xml:space="preserve"> în conturile de venituri ale bugetelor din care au fost finanțate proiectele respective.</w:t>
      </w:r>
    </w:p>
    <w:p w14:paraId="3BC88B3E" w14:textId="6CF950E0" w:rsidR="00584E1F"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După efectuarea plății, AM</w:t>
      </w:r>
      <w:r w:rsidR="00694B6B" w:rsidRPr="001E06B8">
        <w:rPr>
          <w:rFonts w:ascii="Cambria" w:eastAsia="Trebuchet MS" w:hAnsi="Cambria" w:cs="Trebuchet MS"/>
          <w:w w:val="103"/>
          <w:sz w:val="24"/>
          <w:szCs w:val="24"/>
          <w:lang w:val="ro-RO"/>
        </w:rPr>
        <w:t>PIDS</w:t>
      </w:r>
      <w:r w:rsidRPr="001E06B8">
        <w:rPr>
          <w:rFonts w:ascii="Cambria" w:eastAsia="Trebuchet MS" w:hAnsi="Cambria" w:cs="Trebuchet MS"/>
          <w:w w:val="103"/>
          <w:sz w:val="24"/>
          <w:szCs w:val="24"/>
          <w:lang w:val="ro-RO"/>
        </w:rPr>
        <w:t xml:space="preserve"> notifică </w:t>
      </w:r>
      <w:proofErr w:type="spellStart"/>
      <w:r w:rsidRPr="001E06B8">
        <w:rPr>
          <w:rFonts w:ascii="Cambria" w:eastAsia="Trebuchet MS" w:hAnsi="Cambria" w:cs="Trebuchet MS"/>
          <w:w w:val="103"/>
          <w:sz w:val="24"/>
          <w:szCs w:val="24"/>
          <w:lang w:val="ro-RO"/>
        </w:rPr>
        <w:t>Beneficiaruluiplata</w:t>
      </w:r>
      <w:proofErr w:type="spellEnd"/>
      <w:r w:rsidRPr="001E06B8">
        <w:rPr>
          <w:rFonts w:ascii="Cambria" w:eastAsia="Trebuchet MS" w:hAnsi="Cambria" w:cs="Trebuchet MS"/>
          <w:w w:val="103"/>
          <w:sz w:val="24"/>
          <w:szCs w:val="24"/>
          <w:lang w:val="ro-RO"/>
        </w:rPr>
        <w:t xml:space="preserve"> aferentă cheltuielilor autorizate din cererea de rambursare în termenul prevăzut de legislația în vigoare.</w:t>
      </w:r>
      <w:r w:rsidR="00862C18" w:rsidRPr="001E06B8">
        <w:rPr>
          <w:rFonts w:ascii="Cambria" w:eastAsia="Trebuchet MS" w:hAnsi="Cambria" w:cs="Trebuchet MS"/>
          <w:w w:val="103"/>
          <w:sz w:val="24"/>
          <w:szCs w:val="24"/>
          <w:lang w:val="ro-RO"/>
        </w:rPr>
        <w:t xml:space="preserve"> </w:t>
      </w:r>
    </w:p>
    <w:p w14:paraId="3908E880" w14:textId="33A09FEE" w:rsidR="00584E1F" w:rsidRPr="008705E1" w:rsidRDefault="00952568"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Beneficiar</w:t>
      </w:r>
      <w:r w:rsidR="00A6098A">
        <w:rPr>
          <w:rFonts w:ascii="Cambria" w:eastAsia="Trebuchet MS" w:hAnsi="Cambria" w:cs="Trebuchet MS"/>
          <w:w w:val="103"/>
          <w:sz w:val="24"/>
          <w:szCs w:val="24"/>
          <w:lang w:val="ro-RO"/>
        </w:rPr>
        <w:t>ul</w:t>
      </w:r>
      <w:r w:rsidR="00BD7127" w:rsidRPr="001E06B8">
        <w:rPr>
          <w:rFonts w:ascii="Cambria" w:eastAsia="Trebuchet MS" w:hAnsi="Cambria" w:cs="Trebuchet MS"/>
          <w:spacing w:val="-1"/>
          <w:sz w:val="24"/>
          <w:szCs w:val="24"/>
          <w:lang w:val="ro-RO"/>
        </w:rPr>
        <w:t xml:space="preserve"> </w:t>
      </w:r>
      <w:r w:rsidR="00EA634D" w:rsidRPr="001E06B8">
        <w:rPr>
          <w:rFonts w:ascii="Cambria" w:eastAsia="Trebuchet MS" w:hAnsi="Cambria" w:cs="Trebuchet MS"/>
          <w:w w:val="103"/>
          <w:sz w:val="24"/>
          <w:szCs w:val="24"/>
          <w:lang w:val="ro-RO"/>
        </w:rPr>
        <w:t xml:space="preserve">are obligația de a </w:t>
      </w:r>
      <w:r w:rsidRPr="001E06B8">
        <w:rPr>
          <w:rFonts w:ascii="Cambria" w:eastAsia="Trebuchet MS" w:hAnsi="Cambria" w:cs="Trebuchet MS"/>
          <w:w w:val="103"/>
          <w:sz w:val="24"/>
          <w:szCs w:val="24"/>
          <w:lang w:val="ro-RO"/>
        </w:rPr>
        <w:t xml:space="preserve">depune cererea de rambursare finala in termen de </w:t>
      </w:r>
      <w:r w:rsidR="00F75A63" w:rsidRPr="001E06B8">
        <w:rPr>
          <w:rFonts w:ascii="Cambria" w:eastAsia="Trebuchet MS" w:hAnsi="Cambria" w:cs="Trebuchet MS"/>
          <w:w w:val="103"/>
          <w:sz w:val="24"/>
          <w:szCs w:val="24"/>
          <w:lang w:val="ro-RO"/>
        </w:rPr>
        <w:t>maxim</w:t>
      </w:r>
      <w:r w:rsidR="000B1654">
        <w:rPr>
          <w:rFonts w:ascii="Cambria" w:eastAsia="Trebuchet MS" w:hAnsi="Cambria" w:cs="Trebuchet MS"/>
          <w:w w:val="103"/>
          <w:sz w:val="24"/>
          <w:szCs w:val="24"/>
          <w:lang w:val="ro-RO"/>
        </w:rPr>
        <w:t xml:space="preserve"> </w:t>
      </w:r>
      <w:r w:rsidR="00B4331C">
        <w:rPr>
          <w:rFonts w:ascii="Cambria" w:eastAsia="Trebuchet MS" w:hAnsi="Cambria" w:cs="Trebuchet MS"/>
          <w:w w:val="103"/>
          <w:sz w:val="24"/>
          <w:szCs w:val="24"/>
          <w:lang w:val="ro-RO"/>
        </w:rPr>
        <w:t>90</w:t>
      </w:r>
      <w:r w:rsidR="00B4331C" w:rsidRPr="001E06B8">
        <w:rPr>
          <w:rFonts w:ascii="Cambria" w:eastAsia="Trebuchet MS" w:hAnsi="Cambria" w:cs="Trebuchet MS"/>
          <w:w w:val="103"/>
          <w:sz w:val="24"/>
          <w:szCs w:val="24"/>
          <w:lang w:val="ro-RO"/>
        </w:rPr>
        <w:t xml:space="preserve"> </w:t>
      </w:r>
      <w:r w:rsidRPr="001E06B8">
        <w:rPr>
          <w:rFonts w:ascii="Cambria" w:eastAsia="Trebuchet MS" w:hAnsi="Cambria" w:cs="Trebuchet MS"/>
          <w:w w:val="103"/>
          <w:sz w:val="24"/>
          <w:szCs w:val="24"/>
          <w:lang w:val="ro-RO"/>
        </w:rPr>
        <w:t xml:space="preserve">zile de la data </w:t>
      </w:r>
      <w:proofErr w:type="spellStart"/>
      <w:r w:rsidRPr="001E06B8">
        <w:rPr>
          <w:rFonts w:ascii="Cambria" w:eastAsia="Trebuchet MS" w:hAnsi="Cambria" w:cs="Trebuchet MS"/>
          <w:w w:val="103"/>
          <w:sz w:val="24"/>
          <w:szCs w:val="24"/>
          <w:lang w:val="ro-RO"/>
        </w:rPr>
        <w:t>finalizarii</w:t>
      </w:r>
      <w:proofErr w:type="spellEnd"/>
      <w:r w:rsidRPr="001E06B8">
        <w:rPr>
          <w:rFonts w:ascii="Cambria" w:eastAsia="Trebuchet MS" w:hAnsi="Cambria" w:cs="Trebuchet MS"/>
          <w:w w:val="103"/>
          <w:sz w:val="24"/>
          <w:szCs w:val="24"/>
          <w:lang w:val="ro-RO"/>
        </w:rPr>
        <w:t xml:space="preserve">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1E06B8">
        <w:rPr>
          <w:lang w:val="ro-RO"/>
        </w:rPr>
        <w:t>.</w:t>
      </w:r>
    </w:p>
    <w:p w14:paraId="13D673DE" w14:textId="6D9F745A" w:rsidR="00FB0416" w:rsidRPr="00EC10EC" w:rsidRDefault="00FB0416" w:rsidP="00FB0416">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EC10EC">
        <w:rPr>
          <w:rFonts w:ascii="Cambria" w:eastAsia="Trebuchet MS" w:hAnsi="Cambria" w:cs="Trebuchet MS"/>
          <w:w w:val="103"/>
          <w:sz w:val="24"/>
          <w:szCs w:val="24"/>
          <w:lang w:val="ro-RO"/>
        </w:rPr>
        <w:t xml:space="preserve">În cazul în care Beneficiarul nu respectă </w:t>
      </w:r>
      <w:proofErr w:type="spellStart"/>
      <w:r w:rsidRPr="00EC10EC">
        <w:rPr>
          <w:rFonts w:ascii="Cambria" w:eastAsia="Trebuchet MS" w:hAnsi="Cambria" w:cs="Trebuchet MS"/>
          <w:w w:val="103"/>
          <w:sz w:val="24"/>
          <w:szCs w:val="24"/>
          <w:lang w:val="ro-RO"/>
        </w:rPr>
        <w:t>obligaţiile</w:t>
      </w:r>
      <w:proofErr w:type="spellEnd"/>
      <w:r w:rsidRPr="00EC10EC">
        <w:rPr>
          <w:rFonts w:ascii="Cambria" w:eastAsia="Trebuchet MS" w:hAnsi="Cambria" w:cs="Trebuchet MS"/>
          <w:w w:val="103"/>
          <w:sz w:val="24"/>
          <w:szCs w:val="24"/>
          <w:lang w:val="ro-RO"/>
        </w:rPr>
        <w:t xml:space="preserve"> prevăzute la alin. (8) autoritatea de management procedează la emiterea documentelor finale pe baza progresului tehnic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financiar validat în cererile de rambursare anterior depuse. Sumele prevăzute în bugetul proiectului care nu au fost solicitate la rambursare până la termenul prevăzut la alin. (8) sunt dezangajate de către autoritatea de management </w:t>
      </w:r>
      <w:proofErr w:type="spellStart"/>
      <w:r w:rsidRPr="00EC10EC">
        <w:rPr>
          <w:rFonts w:ascii="Cambria" w:eastAsia="Trebuchet MS" w:hAnsi="Cambria" w:cs="Trebuchet MS"/>
          <w:w w:val="103"/>
          <w:sz w:val="24"/>
          <w:szCs w:val="24"/>
          <w:lang w:val="ro-RO"/>
        </w:rPr>
        <w:t>şi</w:t>
      </w:r>
      <w:proofErr w:type="spellEnd"/>
      <w:r w:rsidRPr="00EC10EC">
        <w:rPr>
          <w:rFonts w:ascii="Cambria" w:eastAsia="Trebuchet MS" w:hAnsi="Cambria" w:cs="Trebuchet MS"/>
          <w:w w:val="103"/>
          <w:sz w:val="24"/>
          <w:szCs w:val="24"/>
          <w:lang w:val="ro-RO"/>
        </w:rPr>
        <w:t xml:space="preserve"> sunt suportate de către beneficiari din resurse proprii.</w:t>
      </w:r>
    </w:p>
    <w:p w14:paraId="6A0800BF" w14:textId="1360B131" w:rsidR="005D06E1" w:rsidRPr="001E06B8" w:rsidRDefault="005D06E1" w:rsidP="00584E1F">
      <w:pPr>
        <w:pStyle w:val="ListParagraph"/>
        <w:numPr>
          <w:ilvl w:val="0"/>
          <w:numId w:val="13"/>
        </w:numPr>
        <w:spacing w:line="247" w:lineRule="auto"/>
        <w:ind w:right="-10"/>
        <w:jc w:val="both"/>
        <w:rPr>
          <w:rFonts w:ascii="Cambria" w:eastAsia="Trebuchet MS" w:hAnsi="Cambria" w:cs="Trebuchet MS"/>
          <w:w w:val="103"/>
          <w:sz w:val="24"/>
          <w:szCs w:val="24"/>
          <w:lang w:val="ro-RO"/>
        </w:rPr>
      </w:pPr>
      <w:r w:rsidRPr="001E06B8">
        <w:rPr>
          <w:rFonts w:ascii="Cambria" w:eastAsia="Trebuchet MS" w:hAnsi="Cambria" w:cs="Trebuchet MS"/>
          <w:w w:val="103"/>
          <w:sz w:val="24"/>
          <w:szCs w:val="24"/>
          <w:lang w:val="ro-RO"/>
        </w:rPr>
        <w:t xml:space="preserve">Nedepunerea de către Beneficiar a documentelor sau clarificărilor solicitate </w:t>
      </w:r>
      <w:r w:rsidR="00EB0556" w:rsidRPr="001E06B8">
        <w:rPr>
          <w:rFonts w:ascii="Cambria" w:eastAsia="Trebuchet MS" w:hAnsi="Cambria" w:cs="Trebuchet MS"/>
          <w:w w:val="103"/>
          <w:sz w:val="24"/>
          <w:szCs w:val="24"/>
          <w:lang w:val="ro-RO"/>
        </w:rPr>
        <w:t xml:space="preserve">de </w:t>
      </w:r>
      <w:proofErr w:type="spellStart"/>
      <w:r w:rsidR="00EB0556" w:rsidRPr="001E06B8">
        <w:rPr>
          <w:rFonts w:ascii="Cambria" w:eastAsia="Trebuchet MS" w:hAnsi="Cambria" w:cs="Trebuchet MS"/>
          <w:w w:val="103"/>
          <w:sz w:val="24"/>
          <w:szCs w:val="24"/>
          <w:lang w:val="ro-RO"/>
        </w:rPr>
        <w:t>catre</w:t>
      </w:r>
      <w:proofErr w:type="spellEnd"/>
      <w:r w:rsidR="00EB0556" w:rsidRPr="001E06B8">
        <w:rPr>
          <w:rFonts w:ascii="Cambria" w:eastAsia="Trebuchet MS" w:hAnsi="Cambria" w:cs="Trebuchet MS"/>
          <w:w w:val="103"/>
          <w:sz w:val="24"/>
          <w:szCs w:val="24"/>
          <w:lang w:val="ro-RO"/>
        </w:rPr>
        <w:t xml:space="preserve"> AMPIDS, în termen de  5 zile de la comunicarea </w:t>
      </w:r>
      <w:proofErr w:type="spellStart"/>
      <w:r w:rsidR="00EB0556" w:rsidRPr="001E06B8">
        <w:rPr>
          <w:rFonts w:ascii="Cambria" w:eastAsia="Trebuchet MS" w:hAnsi="Cambria" w:cs="Trebuchet MS"/>
          <w:w w:val="103"/>
          <w:sz w:val="24"/>
          <w:szCs w:val="24"/>
          <w:lang w:val="ro-RO"/>
        </w:rPr>
        <w:t>solicitarilor</w:t>
      </w:r>
      <w:proofErr w:type="spellEnd"/>
      <w:r w:rsidR="00EB0556" w:rsidRPr="001E06B8">
        <w:rPr>
          <w:rFonts w:ascii="Cambria" w:eastAsia="Trebuchet MS" w:hAnsi="Cambria" w:cs="Trebuchet MS"/>
          <w:w w:val="103"/>
          <w:sz w:val="24"/>
          <w:szCs w:val="24"/>
          <w:lang w:val="ro-RO"/>
        </w:rPr>
        <w:t xml:space="preserve"> de </w:t>
      </w:r>
      <w:proofErr w:type="spellStart"/>
      <w:r w:rsidR="00EB0556" w:rsidRPr="001E06B8">
        <w:rPr>
          <w:rFonts w:ascii="Cambria" w:eastAsia="Trebuchet MS" w:hAnsi="Cambria" w:cs="Trebuchet MS"/>
          <w:w w:val="103"/>
          <w:sz w:val="24"/>
          <w:szCs w:val="24"/>
          <w:lang w:val="ro-RO"/>
        </w:rPr>
        <w:t>clarificari</w:t>
      </w:r>
      <w:proofErr w:type="spellEnd"/>
      <w:r w:rsidR="00EB0556" w:rsidRPr="001E06B8">
        <w:rPr>
          <w:rFonts w:ascii="Cambria" w:eastAsia="Trebuchet MS" w:hAnsi="Cambria" w:cs="Trebuchet MS"/>
          <w:w w:val="103"/>
          <w:sz w:val="24"/>
          <w:szCs w:val="24"/>
          <w:lang w:val="ro-RO"/>
        </w:rPr>
        <w:t xml:space="preserve">, poate </w:t>
      </w:r>
      <w:r w:rsidRPr="001E06B8">
        <w:rPr>
          <w:rFonts w:ascii="Cambria" w:eastAsia="Trebuchet MS" w:hAnsi="Cambria" w:cs="Trebuchet MS"/>
          <w:w w:val="103"/>
          <w:sz w:val="24"/>
          <w:szCs w:val="24"/>
          <w:lang w:val="ro-RO"/>
        </w:rPr>
        <w:t>atrage respingerea parțială sau totală, după caz, a cererii de rambursare.</w:t>
      </w:r>
      <w:r w:rsidR="00251DE1" w:rsidRPr="001E06B8">
        <w:rPr>
          <w:rFonts w:ascii="Cambria" w:eastAsia="Trebuchet MS" w:hAnsi="Cambria" w:cs="Trebuchet MS"/>
          <w:w w:val="103"/>
          <w:sz w:val="24"/>
          <w:szCs w:val="24"/>
          <w:lang w:val="ro-RO"/>
        </w:rPr>
        <w:t xml:space="preserve"> Pentru depunerea de către beneficiar</w:t>
      </w:r>
      <w:r w:rsidR="003F70ED">
        <w:rPr>
          <w:rFonts w:ascii="Cambria" w:eastAsia="Trebuchet MS" w:hAnsi="Cambria" w:cs="Trebuchet MS"/>
          <w:w w:val="103"/>
          <w:sz w:val="24"/>
          <w:szCs w:val="24"/>
          <w:lang w:val="ro-RO"/>
        </w:rPr>
        <w:t xml:space="preserve"> </w:t>
      </w:r>
      <w:r w:rsidR="00251DE1" w:rsidRPr="001E06B8">
        <w:rPr>
          <w:rFonts w:ascii="Cambria" w:eastAsia="Trebuchet MS" w:hAnsi="Cambria" w:cs="Trebuchet MS"/>
          <w:w w:val="103"/>
          <w:sz w:val="24"/>
          <w:szCs w:val="24"/>
          <w:lang w:val="ro-RO"/>
        </w:rPr>
        <w:t xml:space="preserve">a unor documente </w:t>
      </w:r>
      <w:proofErr w:type="spellStart"/>
      <w:r w:rsidR="00251DE1" w:rsidRPr="001E06B8">
        <w:rPr>
          <w:rFonts w:ascii="Cambria" w:eastAsia="Trebuchet MS" w:hAnsi="Cambria" w:cs="Trebuchet MS"/>
          <w:w w:val="103"/>
          <w:sz w:val="24"/>
          <w:szCs w:val="24"/>
          <w:lang w:val="ro-RO"/>
        </w:rPr>
        <w:t>adiţionale</w:t>
      </w:r>
      <w:proofErr w:type="spellEnd"/>
      <w:r w:rsidR="00251DE1"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B81461" w:rsidRPr="001E06B8">
        <w:rPr>
          <w:rFonts w:ascii="Cambria" w:eastAsia="Trebuchet MS" w:hAnsi="Cambria" w:cs="Trebuchet MS"/>
          <w:w w:val="103"/>
          <w:sz w:val="24"/>
          <w:szCs w:val="24"/>
          <w:lang w:val="ro-RO"/>
        </w:rPr>
        <w:t xml:space="preserve">verificare a cererii de rambursare </w:t>
      </w:r>
      <w:r w:rsidR="00251DE1" w:rsidRPr="001E06B8">
        <w:rPr>
          <w:rFonts w:ascii="Cambria" w:eastAsia="Trebuchet MS" w:hAnsi="Cambria" w:cs="Trebuchet MS"/>
          <w:w w:val="103"/>
          <w:sz w:val="24"/>
          <w:szCs w:val="24"/>
          <w:lang w:val="ro-RO"/>
        </w:rPr>
        <w:t xml:space="preserve">prevăzut la </w:t>
      </w:r>
      <w:r w:rsidR="00B81461" w:rsidRPr="001E06B8">
        <w:rPr>
          <w:rFonts w:ascii="Cambria" w:eastAsia="Trebuchet MS" w:hAnsi="Cambria" w:cs="Trebuchet MS"/>
          <w:w w:val="103"/>
          <w:sz w:val="24"/>
          <w:szCs w:val="24"/>
          <w:lang w:val="ro-RO"/>
        </w:rPr>
        <w:t xml:space="preserve">art. 25 </w:t>
      </w:r>
      <w:r w:rsidR="00251DE1" w:rsidRPr="001E06B8">
        <w:rPr>
          <w:rFonts w:ascii="Cambria" w:eastAsia="Trebuchet MS" w:hAnsi="Cambria" w:cs="Trebuchet MS"/>
          <w:w w:val="103"/>
          <w:sz w:val="24"/>
          <w:szCs w:val="24"/>
          <w:lang w:val="ro-RO"/>
        </w:rPr>
        <w:t xml:space="preserve">alin. (2) </w:t>
      </w:r>
      <w:r w:rsidR="00CE411A" w:rsidRPr="001E06B8">
        <w:rPr>
          <w:rFonts w:ascii="Cambria" w:eastAsia="Trebuchet MS" w:hAnsi="Cambria" w:cs="Trebuchet MS"/>
          <w:w w:val="103"/>
          <w:sz w:val="24"/>
          <w:szCs w:val="24"/>
          <w:lang w:val="ro-RO"/>
        </w:rPr>
        <w:t>din OUG</w:t>
      </w:r>
      <w:r w:rsidR="00B81461" w:rsidRPr="001E06B8">
        <w:rPr>
          <w:rFonts w:ascii="Cambria" w:eastAsia="Trebuchet MS" w:hAnsi="Cambria" w:cs="Trebuchet MS"/>
          <w:w w:val="103"/>
          <w:sz w:val="24"/>
          <w:szCs w:val="24"/>
          <w:lang w:val="ro-RO"/>
        </w:rPr>
        <w:t xml:space="preserve"> nr.</w:t>
      </w:r>
      <w:r w:rsidR="00CE411A" w:rsidRPr="001E06B8">
        <w:rPr>
          <w:rFonts w:ascii="Cambria" w:eastAsia="Trebuchet MS" w:hAnsi="Cambria" w:cs="Trebuchet MS"/>
          <w:w w:val="103"/>
          <w:sz w:val="24"/>
          <w:szCs w:val="24"/>
          <w:lang w:val="ro-RO"/>
        </w:rPr>
        <w:t xml:space="preserve"> 133/2021 </w:t>
      </w:r>
      <w:r w:rsidR="00251DE1" w:rsidRPr="001E06B8">
        <w:rPr>
          <w:rFonts w:ascii="Cambria" w:eastAsia="Trebuchet MS" w:hAnsi="Cambria" w:cs="Trebuchet MS"/>
          <w:w w:val="103"/>
          <w:sz w:val="24"/>
          <w:szCs w:val="24"/>
          <w:lang w:val="ro-RO"/>
        </w:rPr>
        <w:t xml:space="preserve">poate fi întrerupt fără ca perioadele de întrerupere cumulate să </w:t>
      </w:r>
      <w:proofErr w:type="spellStart"/>
      <w:r w:rsidR="00251DE1" w:rsidRPr="001E06B8">
        <w:rPr>
          <w:rFonts w:ascii="Cambria" w:eastAsia="Trebuchet MS" w:hAnsi="Cambria" w:cs="Trebuchet MS"/>
          <w:w w:val="103"/>
          <w:sz w:val="24"/>
          <w:szCs w:val="24"/>
          <w:lang w:val="ro-RO"/>
        </w:rPr>
        <w:t>depăşească</w:t>
      </w:r>
      <w:proofErr w:type="spellEnd"/>
      <w:r w:rsidR="00251DE1" w:rsidRPr="001E06B8">
        <w:rPr>
          <w:rFonts w:ascii="Cambria" w:eastAsia="Trebuchet MS" w:hAnsi="Cambria" w:cs="Trebuchet MS"/>
          <w:w w:val="103"/>
          <w:sz w:val="24"/>
          <w:szCs w:val="24"/>
          <w:lang w:val="ro-RO"/>
        </w:rPr>
        <w:t xml:space="preserve"> 10 zile lucrătoare.</w:t>
      </w:r>
    </w:p>
    <w:p w14:paraId="23E2F4F6" w14:textId="23C6E959" w:rsidR="00F75002" w:rsidRPr="001E06B8" w:rsidRDefault="00F75002" w:rsidP="00F75002">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Transferul fondurilor pentru cererea de plată/cererea de rambursare se va efectua în lei în următoarele conturi:</w:t>
      </w:r>
    </w:p>
    <w:p w14:paraId="0DA38D65" w14:textId="56741071" w:rsidR="003A4BFB" w:rsidRPr="001E06B8" w:rsidRDefault="003A4BFB" w:rsidP="003A4BFB">
      <w:pPr>
        <w:spacing w:line="247" w:lineRule="auto"/>
        <w:ind w:right="-20"/>
        <w:jc w:val="both"/>
        <w:rPr>
          <w:rFonts w:ascii="Cambria" w:eastAsia="Trebuchet MS" w:hAnsi="Cambria" w:cs="Trebuchet MS"/>
          <w:sz w:val="24"/>
          <w:szCs w:val="24"/>
          <w:lang w:val="ro-RO"/>
        </w:rPr>
      </w:pPr>
    </w:p>
    <w:p w14:paraId="0CEE79C8"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plată:</w:t>
      </w:r>
    </w:p>
    <w:p w14:paraId="33C2AB9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cod IBAN:    …………………… </w:t>
      </w:r>
    </w:p>
    <w:p w14:paraId="4E3D64FB"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2457DE52"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 ……………………………</w:t>
      </w:r>
    </w:p>
    <w:p w14:paraId="59F8A596" w14:textId="77777777" w:rsidR="003A4BFB" w:rsidRPr="001E06B8" w:rsidRDefault="003A4BFB" w:rsidP="003A4BFB">
      <w:pPr>
        <w:pStyle w:val="ListParagraph"/>
        <w:spacing w:line="247" w:lineRule="auto"/>
        <w:ind w:left="360" w:right="-20"/>
        <w:jc w:val="both"/>
        <w:rPr>
          <w:rFonts w:ascii="Cambria" w:eastAsia="Trebuchet MS" w:hAnsi="Cambria" w:cs="Trebuchet MS"/>
          <w:sz w:val="24"/>
          <w:szCs w:val="24"/>
          <w:lang w:val="ro-RO"/>
        </w:rPr>
      </w:pPr>
    </w:p>
    <w:p w14:paraId="32F5555E"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Cont pentru cerere de rambursare:</w:t>
      </w:r>
    </w:p>
    <w:p w14:paraId="08D8C3E1"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cod IBAN:    ……………………</w:t>
      </w:r>
    </w:p>
    <w:p w14:paraId="7EDF4236"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Titular cont: ………………………….</w:t>
      </w:r>
    </w:p>
    <w:p w14:paraId="55FC09A7"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Denumire/adresa Trezoreriei/Băncii Comerciale: ……………………………</w:t>
      </w:r>
    </w:p>
    <w:p w14:paraId="410B2535" w14:textId="77777777" w:rsidR="003A4BFB" w:rsidRPr="001E06B8" w:rsidRDefault="003A4BFB" w:rsidP="003A4BFB">
      <w:pPr>
        <w:spacing w:before="8" w:line="240" w:lineRule="exact"/>
        <w:rPr>
          <w:rFonts w:ascii="Cambria" w:hAnsi="Cambria"/>
          <w:sz w:val="24"/>
          <w:szCs w:val="24"/>
          <w:lang w:val="ro-RO"/>
        </w:rPr>
      </w:pPr>
    </w:p>
    <w:p w14:paraId="4D06536A" w14:textId="77777777" w:rsidR="003A4BFB" w:rsidRPr="001E06B8" w:rsidRDefault="003A4BFB" w:rsidP="003A4BFB">
      <w:pPr>
        <w:spacing w:line="247" w:lineRule="auto"/>
        <w:ind w:right="-20"/>
        <w:jc w:val="both"/>
        <w:rPr>
          <w:rFonts w:ascii="Cambria" w:eastAsia="Trebuchet MS" w:hAnsi="Cambria" w:cs="Trebuchet MS"/>
          <w:sz w:val="24"/>
          <w:szCs w:val="24"/>
          <w:lang w:val="ro-RO"/>
        </w:rPr>
      </w:pPr>
    </w:p>
    <w:p w14:paraId="55539599" w14:textId="4CC11462"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lastRenderedPageBreak/>
        <w:t>Dat</w:t>
      </w:r>
      <w:r w:rsidRPr="001E06B8">
        <w:rPr>
          <w:rFonts w:ascii="Cambria" w:eastAsia="Trebuchet MS" w:hAnsi="Cambria" w:cs="Trebuchet MS"/>
          <w:sz w:val="24"/>
          <w:szCs w:val="24"/>
          <w:lang w:val="ro-RO"/>
        </w:rPr>
        <w:t>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po</w:t>
      </w:r>
      <w:r w:rsidRPr="001E06B8">
        <w:rPr>
          <w:rFonts w:ascii="Cambria" w:eastAsia="Trebuchet MS" w:hAnsi="Cambria" w:cs="Trebuchet MS"/>
          <w:sz w:val="24"/>
          <w:szCs w:val="24"/>
          <w:lang w:val="ro-RO"/>
        </w:rPr>
        <w:t>t</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spr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 xml:space="preserve">rambursare </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s</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intrării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vigoar</w:t>
      </w:r>
      <w:r w:rsidRPr="001E06B8">
        <w:rPr>
          <w:rFonts w:ascii="Cambria" w:eastAsia="Trebuchet MS" w:hAnsi="Cambria" w:cs="Trebuchet MS"/>
          <w:sz w:val="24"/>
          <w:szCs w:val="24"/>
          <w:lang w:val="ro-RO"/>
        </w:rPr>
        <w: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a prezentului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efectuat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înainte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w w:val="103"/>
          <w:sz w:val="24"/>
          <w:szCs w:val="24"/>
          <w:lang w:val="ro-RO"/>
        </w:rPr>
        <w:t xml:space="preserve">data </w:t>
      </w:r>
      <w:r w:rsidRPr="001E06B8">
        <w:rPr>
          <w:rFonts w:ascii="Cambria" w:eastAsia="Trebuchet MS" w:hAnsi="Cambria" w:cs="Trebuchet MS"/>
          <w:sz w:val="24"/>
          <w:szCs w:val="24"/>
          <w:lang w:val="ro-RO"/>
        </w:rPr>
        <w:t>intrării</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3"/>
          <w:sz w:val="24"/>
          <w:szCs w:val="24"/>
          <w:lang w:val="ro-RO"/>
        </w:rPr>
        <w:t>v</w:t>
      </w:r>
      <w:r w:rsidRPr="001E06B8">
        <w:rPr>
          <w:rFonts w:ascii="Cambria" w:eastAsia="Trebuchet MS" w:hAnsi="Cambria" w:cs="Trebuchet MS"/>
          <w:sz w:val="24"/>
          <w:szCs w:val="24"/>
          <w:lang w:val="ro-RO"/>
        </w:rPr>
        <w:t>igoare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prezentului</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însă</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ma</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devrem</w:t>
      </w:r>
      <w:r w:rsidRPr="001E06B8">
        <w:rPr>
          <w:rFonts w:ascii="Cambria" w:eastAsia="Trebuchet MS" w:hAnsi="Cambria" w:cs="Trebuchet MS"/>
          <w:sz w:val="24"/>
          <w:szCs w:val="24"/>
          <w:lang w:val="ro-RO"/>
        </w:rPr>
        <w:t>e</w:t>
      </w:r>
      <w:r w:rsidR="00A66700">
        <w:rPr>
          <w:rFonts w:ascii="Cambria" w:eastAsia="Trebuchet MS" w:hAnsi="Cambria" w:cs="Trebuchet MS"/>
          <w:sz w:val="24"/>
          <w:szCs w:val="24"/>
          <w:lang w:val="ro-RO"/>
        </w:rPr>
        <w:t xml:space="preserve"> de </w:t>
      </w:r>
      <w:r w:rsidR="00F15E39">
        <w:rPr>
          <w:rFonts w:ascii="Cambria" w:eastAsia="Trebuchet MS" w:hAnsi="Cambria" w:cs="Trebuchet MS"/>
          <w:sz w:val="24"/>
          <w:szCs w:val="24"/>
          <w:lang w:val="ro-RO"/>
        </w:rPr>
        <w:t xml:space="preserve">data </w:t>
      </w:r>
      <w:r w:rsidR="00B819F6">
        <w:rPr>
          <w:rFonts w:ascii="Cambria" w:eastAsia="Trebuchet MS" w:hAnsi="Cambria" w:cs="Trebuchet MS"/>
          <w:sz w:val="24"/>
          <w:szCs w:val="24"/>
          <w:lang w:val="ro-RO"/>
        </w:rPr>
        <w:t>01 ianuari</w:t>
      </w:r>
      <w:r w:rsidR="00146286">
        <w:rPr>
          <w:rFonts w:ascii="Cambria" w:eastAsia="Trebuchet MS" w:hAnsi="Cambria" w:cs="Trebuchet MS"/>
          <w:sz w:val="24"/>
          <w:szCs w:val="24"/>
          <w:lang w:val="ro-RO"/>
        </w:rPr>
        <w:t>e 2021</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sunt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considerate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dacă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sunt </w:t>
      </w:r>
      <w:r w:rsidRPr="001E06B8">
        <w:rPr>
          <w:rFonts w:ascii="Cambria" w:eastAsia="Trebuchet MS" w:hAnsi="Cambria" w:cs="Trebuchet MS"/>
          <w:sz w:val="24"/>
          <w:szCs w:val="24"/>
          <w:lang w:val="ro-RO"/>
        </w:rPr>
        <w:t>efectuate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 cadrul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z w:val="24"/>
          <w:szCs w:val="24"/>
          <w:lang w:val="ro-RO"/>
        </w:rPr>
        <w:t>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regulil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comunitar</w:t>
      </w:r>
      <w:r w:rsidRPr="001E06B8">
        <w:rPr>
          <w:rFonts w:ascii="Cambria" w:eastAsia="Trebuchet MS" w:hAnsi="Cambria" w:cs="Trebuchet MS"/>
          <w:sz w:val="24"/>
          <w:szCs w:val="24"/>
          <w:lang w:val="ro-RO"/>
        </w:rPr>
        <w:t>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reglementărilor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vigoare</w:t>
      </w:r>
      <w:r w:rsidR="00C60614">
        <w:rPr>
          <w:rFonts w:ascii="Cambria" w:eastAsia="Trebuchet MS" w:hAnsi="Cambria" w:cs="Trebuchet MS"/>
          <w:w w:val="103"/>
          <w:sz w:val="24"/>
          <w:szCs w:val="24"/>
          <w:lang w:val="ro-RO"/>
        </w:rPr>
        <w:t xml:space="preserve"> precum și </w:t>
      </w:r>
      <w:r w:rsidR="00C60614" w:rsidRPr="0065585F">
        <w:rPr>
          <w:rFonts w:ascii="Cambria" w:eastAsia="Trebuchet MS" w:hAnsi="Cambria" w:cs="Trebuchet MS"/>
          <w:spacing w:val="-3"/>
          <w:sz w:val="24"/>
          <w:szCs w:val="24"/>
          <w:lang w:val="ro-RO"/>
        </w:rPr>
        <w:t>ale Ghidului Solicitantului - Condiții generale și Condiții Specifice</w:t>
      </w:r>
      <w:r w:rsidRPr="0065585F">
        <w:rPr>
          <w:rFonts w:ascii="Cambria" w:eastAsia="Trebuchet MS" w:hAnsi="Cambria" w:cs="Trebuchet MS"/>
          <w:spacing w:val="-3"/>
          <w:sz w:val="24"/>
          <w:szCs w:val="24"/>
          <w:lang w:val="ro-RO"/>
        </w:rPr>
        <w:t>.</w:t>
      </w:r>
    </w:p>
    <w:p w14:paraId="28F61E7D" w14:textId="4114874A"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Înainte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rambursării</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trebui</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fi</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dej</w:t>
      </w:r>
      <w:r w:rsidRPr="001E06B8">
        <w:rPr>
          <w:rFonts w:ascii="Cambria" w:eastAsia="Trebuchet MS" w:hAnsi="Cambria" w:cs="Trebuchet MS"/>
          <w:sz w:val="24"/>
          <w:szCs w:val="24"/>
          <w:lang w:val="ro-RO"/>
        </w:rPr>
        <w:t>a</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w w:val="103"/>
          <w:sz w:val="24"/>
          <w:szCs w:val="24"/>
          <w:lang w:val="ro-RO"/>
        </w:rPr>
        <w:t xml:space="preserve">efectuate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Beneficiar</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plăţii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transferulu</w:t>
      </w:r>
      <w:r w:rsidRPr="001E06B8">
        <w:rPr>
          <w:rFonts w:ascii="Cambria" w:eastAsia="Trebuchet MS" w:hAnsi="Cambria" w:cs="Trebuchet MS"/>
          <w:sz w:val="24"/>
          <w:szCs w:val="24"/>
          <w:lang w:val="ro-RO"/>
        </w:rPr>
        <w:t>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banca</w:t>
      </w:r>
      <w:r w:rsidRPr="001E06B8">
        <w:rPr>
          <w:rFonts w:ascii="Cambria" w:eastAsia="Trebuchet MS" w:hAnsi="Cambria" w:cs="Trebuchet MS"/>
          <w:sz w:val="24"/>
          <w:szCs w:val="24"/>
          <w:lang w:val="ro-RO"/>
        </w:rPr>
        <w:t>r</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contul Beneficiarului.</w:t>
      </w:r>
    </w:p>
    <w:p w14:paraId="63A6FF38" w14:textId="4BC36A14"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Fiecare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cerer</w:t>
      </w:r>
      <w:r w:rsidRPr="001E06B8">
        <w:rPr>
          <w:rFonts w:ascii="Cambria" w:eastAsia="Trebuchet MS" w:hAnsi="Cambria" w:cs="Trebuchet MS"/>
          <w:sz w:val="24"/>
          <w:szCs w:val="24"/>
          <w:lang w:val="ro-RO"/>
        </w:rPr>
        <w:t>e  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transmisă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 xml:space="preserve">Beneficiar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trebuie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reflect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separat </w:t>
      </w:r>
      <w:r w:rsidRPr="001E06B8">
        <w:rPr>
          <w:rFonts w:ascii="Cambria" w:eastAsia="Trebuchet MS" w:hAnsi="Cambria" w:cs="Trebuchet MS"/>
          <w:sz w:val="24"/>
          <w:szCs w:val="24"/>
          <w:lang w:val="ro-RO"/>
        </w:rPr>
        <w:t>pentru</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fiecare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calendaristic</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cheltuielile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w w:val="103"/>
          <w:sz w:val="24"/>
          <w:szCs w:val="24"/>
          <w:lang w:val="ro-RO"/>
        </w:rPr>
        <w:t>efectuate.</w:t>
      </w:r>
    </w:p>
    <w:p w14:paraId="0165DBB5" w14:textId="6BD7F1B2" w:rsidR="000B3971" w:rsidRPr="00A842A6" w:rsidRDefault="0099349E" w:rsidP="002971DA">
      <w:pPr>
        <w:pStyle w:val="ListParagraph"/>
        <w:numPr>
          <w:ilvl w:val="0"/>
          <w:numId w:val="13"/>
        </w:numPr>
        <w:spacing w:line="247" w:lineRule="auto"/>
        <w:ind w:right="-20"/>
        <w:jc w:val="both"/>
        <w:rPr>
          <w:rFonts w:ascii="Cambria" w:eastAsia="Trebuchet MS" w:hAnsi="Cambria" w:cs="Trebuchet MS"/>
          <w:sz w:val="24"/>
          <w:szCs w:val="24"/>
          <w:lang w:val="ro-RO"/>
        </w:rPr>
      </w:pPr>
      <w:bookmarkStart w:id="1" w:name="_Hlk105572986"/>
      <w:r w:rsidRPr="001E06B8">
        <w:rPr>
          <w:rFonts w:ascii="Cambria" w:eastAsia="Trebuchet MS" w:hAnsi="Cambria" w:cs="Trebuchet MS"/>
          <w:sz w:val="24"/>
          <w:szCs w:val="24"/>
          <w:lang w:val="ro-RO"/>
        </w:rPr>
        <w:t>Beneficiarul</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o</w:t>
      </w:r>
      <w:r w:rsidRPr="001E06B8">
        <w:rPr>
          <w:rFonts w:ascii="Cambria" w:eastAsia="Trebuchet MS" w:hAnsi="Cambria" w:cs="Trebuchet MS"/>
          <w:sz w:val="24"/>
          <w:szCs w:val="24"/>
          <w:lang w:val="ro-RO"/>
        </w:rPr>
        <w:t>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depun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Rap</w:t>
      </w:r>
      <w:r w:rsidRPr="001E06B8">
        <w:rPr>
          <w:rFonts w:ascii="Cambria" w:eastAsia="Trebuchet MS" w:hAnsi="Cambria" w:cs="Trebuchet MS"/>
          <w:sz w:val="24"/>
          <w:szCs w:val="24"/>
          <w:lang w:val="ro-RO"/>
        </w:rPr>
        <w:t>o</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rt</w:t>
      </w:r>
      <w:r w:rsidRPr="001E06B8">
        <w:rPr>
          <w:rFonts w:ascii="Cambria" w:eastAsia="Trebuchet MS" w:hAnsi="Cambria" w:cs="Trebuchet MS"/>
          <w:sz w:val="24"/>
          <w:szCs w:val="24"/>
          <w:lang w:val="ro-RO"/>
        </w:rPr>
        <w:t>e</w:t>
      </w:r>
      <w:r w:rsidRPr="001E06B8">
        <w:rPr>
          <w:rFonts w:ascii="Cambria" w:eastAsia="Trebuchet MS" w:hAnsi="Cambria" w:cs="Trebuchet MS"/>
          <w:spacing w:val="29"/>
          <w:sz w:val="24"/>
          <w:szCs w:val="24"/>
          <w:lang w:val="ro-RO"/>
        </w:rPr>
        <w:t xml:space="preserve"> </w:t>
      </w:r>
      <w:r w:rsidR="00A205D6">
        <w:rPr>
          <w:rFonts w:ascii="Cambria" w:eastAsia="Trebuchet MS" w:hAnsi="Cambria" w:cs="Trebuchet MS"/>
          <w:sz w:val="24"/>
          <w:szCs w:val="24"/>
          <w:lang w:val="ro-RO"/>
        </w:rPr>
        <w:t>de progres</w:t>
      </w:r>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00A205D6" w:rsidRPr="00A205D6">
        <w:rPr>
          <w:rFonts w:ascii="Cambria" w:eastAsia="Trebuchet MS" w:hAnsi="Cambria" w:cs="Trebuchet MS"/>
          <w:spacing w:val="25"/>
          <w:sz w:val="24"/>
          <w:szCs w:val="24"/>
          <w:lang w:val="ro-RO"/>
        </w:rPr>
        <w:t>cu o frecvență de maximum 3 luni</w:t>
      </w:r>
      <w:r w:rsidR="00A205D6">
        <w:rPr>
          <w:rFonts w:ascii="Cambria" w:eastAsia="Trebuchet MS" w:hAnsi="Cambria" w:cs="Trebuchet MS"/>
          <w:spacing w:val="25"/>
          <w:sz w:val="24"/>
          <w:szCs w:val="24"/>
          <w:lang w:val="ro-RO"/>
        </w:rPr>
        <w:t>,</w:t>
      </w:r>
      <w:r w:rsidR="00A205D6" w:rsidRPr="00A205D6">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conformitate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Anexa</w:t>
      </w:r>
      <w:r w:rsidRPr="001E06B8">
        <w:rPr>
          <w:rFonts w:ascii="Cambria" w:eastAsia="Trebuchet MS" w:hAnsi="Cambria" w:cs="Trebuchet MS"/>
          <w:spacing w:val="27"/>
          <w:sz w:val="24"/>
          <w:szCs w:val="24"/>
          <w:lang w:val="ro-RO"/>
        </w:rPr>
        <w:t xml:space="preserve"> </w:t>
      </w:r>
      <w:r w:rsidR="003A4BFB" w:rsidRPr="001E06B8">
        <w:rPr>
          <w:rFonts w:ascii="Cambria" w:eastAsia="Trebuchet MS" w:hAnsi="Cambria" w:cs="Trebuchet MS"/>
          <w:w w:val="103"/>
          <w:sz w:val="24"/>
          <w:szCs w:val="24"/>
          <w:lang w:val="ro-RO"/>
        </w:rPr>
        <w:t xml:space="preserve"> </w:t>
      </w:r>
      <w:r w:rsidR="00146286">
        <w:rPr>
          <w:rFonts w:ascii="Cambria" w:eastAsia="Trebuchet MS" w:hAnsi="Cambria" w:cs="Trebuchet MS"/>
          <w:w w:val="103"/>
          <w:sz w:val="24"/>
          <w:szCs w:val="24"/>
          <w:lang w:val="ro-RO"/>
        </w:rPr>
        <w:t>2</w:t>
      </w:r>
      <w:r w:rsidR="00146286" w:rsidRPr="00611E52">
        <w:rPr>
          <w:rFonts w:ascii="Cambria" w:eastAsia="Trebuchet MS" w:hAnsi="Cambria" w:cs="Trebuchet MS"/>
          <w:w w:val="103"/>
          <w:sz w:val="24"/>
          <w:szCs w:val="24"/>
          <w:lang w:val="ro-RO"/>
        </w:rPr>
        <w:t xml:space="preserve"> </w:t>
      </w:r>
      <w:r w:rsidR="00193306">
        <w:rPr>
          <w:rFonts w:ascii="Cambria" w:eastAsia="Trebuchet MS" w:hAnsi="Cambria" w:cs="Trebuchet MS"/>
          <w:w w:val="103"/>
          <w:sz w:val="24"/>
          <w:szCs w:val="24"/>
          <w:lang w:val="ro-RO"/>
        </w:rPr>
        <w:t xml:space="preserve">- </w:t>
      </w:r>
      <w:r w:rsidR="00146286" w:rsidRPr="004962AE">
        <w:rPr>
          <w:rFonts w:ascii="Cambria" w:eastAsia="Trebuchet MS" w:hAnsi="Cambria" w:cs="Trebuchet MS"/>
          <w:spacing w:val="1"/>
          <w:sz w:val="24"/>
          <w:szCs w:val="24"/>
          <w:lang w:val="ro-RO"/>
        </w:rPr>
        <w:t>Planul de monitorizare</w:t>
      </w:r>
      <w:r w:rsidR="00A205D6" w:rsidRPr="00A205D6">
        <w:rPr>
          <w:rFonts w:ascii="Trebuchet MS" w:eastAsia="Trebuchet MS" w:hAnsi="Trebuchet MS" w:cs="Trebuchet MS"/>
          <w:spacing w:val="3"/>
          <w:sz w:val="22"/>
          <w:szCs w:val="22"/>
          <w:lang w:val="ro-RO"/>
        </w:rPr>
        <w:t xml:space="preserve"> </w:t>
      </w:r>
      <w:r w:rsidR="00A205D6" w:rsidRPr="00A205D6">
        <w:rPr>
          <w:rFonts w:ascii="Cambria" w:eastAsia="Trebuchet MS" w:hAnsi="Cambria" w:cs="Trebuchet MS"/>
          <w:sz w:val="24"/>
          <w:szCs w:val="24"/>
          <w:lang w:val="ro-RO"/>
        </w:rPr>
        <w:t>cu  10  zile  lucrătoare  înainte de  a  transmite  cererea  de rambursare.</w:t>
      </w:r>
    </w:p>
    <w:bookmarkEnd w:id="1"/>
    <w:p w14:paraId="134ABA51" w14:textId="52D633CD" w:rsidR="000B3971" w:rsidRPr="001E06B8" w:rsidRDefault="0099349E" w:rsidP="003A4BFB">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 xml:space="preserve">ctului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ați</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1"/>
          <w:sz w:val="24"/>
          <w:szCs w:val="24"/>
          <w:lang w:val="ro-RO"/>
        </w:rPr>
        <w:t>ţin</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o</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pacing w:val="-1"/>
          <w:sz w:val="24"/>
          <w:szCs w:val="24"/>
          <w:lang w:val="ro-RO"/>
        </w:rPr>
        <w:t>evidenţ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contabil</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 xml:space="preserve">distinctă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pentru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folosind</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conturi</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analitice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w w:val="103"/>
          <w:sz w:val="24"/>
          <w:szCs w:val="24"/>
          <w:lang w:val="ro-RO"/>
        </w:rPr>
        <w:t>dedicate</w:t>
      </w:r>
      <w:r w:rsidR="004B58EC" w:rsidRPr="001E06B8">
        <w:rPr>
          <w:rFonts w:ascii="Cambria" w:eastAsia="Trebuchet MS" w:hAnsi="Cambria" w:cs="Trebuchet MS"/>
          <w:w w:val="103"/>
          <w:sz w:val="24"/>
          <w:szCs w:val="24"/>
          <w:lang w:val="ro-RO"/>
        </w:rPr>
        <w:t xml:space="preserve"> proiectului.</w:t>
      </w:r>
    </w:p>
    <w:p w14:paraId="39DD58C1" w14:textId="7980D797"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49"/>
          <w:sz w:val="24"/>
          <w:szCs w:val="24"/>
          <w:lang w:val="ro-RO"/>
        </w:rPr>
        <w:t xml:space="preserve"> </w:t>
      </w:r>
      <w:proofErr w:type="spellStart"/>
      <w:r w:rsidRPr="001E06B8">
        <w:rPr>
          <w:rFonts w:ascii="Cambria" w:eastAsia="Trebuchet MS" w:hAnsi="Cambria" w:cs="Trebuchet MS"/>
          <w:sz w:val="24"/>
          <w:szCs w:val="24"/>
          <w:lang w:val="ro-RO"/>
        </w:rPr>
        <w:t>instituţie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publică  </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pacing w:val="-1"/>
          <w:sz w:val="24"/>
          <w:szCs w:val="24"/>
          <w:lang w:val="ro-RO"/>
        </w:rPr>
        <w:t>finanţat</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 xml:space="preserve">integral  </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 xml:space="preserve">din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bugetu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sta</w:t>
      </w:r>
      <w:r w:rsidRPr="001E06B8">
        <w:rPr>
          <w:rFonts w:ascii="Cambria" w:eastAsia="Trebuchet MS" w:hAnsi="Cambria" w:cs="Trebuchet MS"/>
          <w:sz w:val="24"/>
          <w:szCs w:val="24"/>
          <w:lang w:val="ro-RO"/>
        </w:rPr>
        <w:t>t</w:t>
      </w:r>
      <w:r w:rsidR="00B349C8"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w w:val="103"/>
          <w:sz w:val="24"/>
          <w:szCs w:val="24"/>
          <w:lang w:val="ro-RO"/>
        </w:rPr>
        <w:t xml:space="preserve">care </w:t>
      </w:r>
      <w:r w:rsidRPr="001E06B8">
        <w:rPr>
          <w:rFonts w:ascii="Cambria" w:eastAsia="Trebuchet MS" w:hAnsi="Cambria" w:cs="Trebuchet MS"/>
          <w:sz w:val="24"/>
          <w:szCs w:val="24"/>
          <w:lang w:val="ro-RO"/>
        </w:rPr>
        <w:t xml:space="preserve">implementează </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proiec</w:t>
      </w:r>
      <w:r w:rsidRPr="001E06B8">
        <w:rPr>
          <w:rFonts w:ascii="Cambria" w:eastAsia="Trebuchet MS" w:hAnsi="Cambria" w:cs="Trebuchet MS"/>
          <w:spacing w:val="-6"/>
          <w:sz w:val="24"/>
          <w:szCs w:val="24"/>
          <w:lang w:val="ro-RO"/>
        </w:rPr>
        <w:t>t</w:t>
      </w:r>
      <w:r w:rsidRPr="001E06B8">
        <w:rPr>
          <w:rFonts w:ascii="Cambria" w:eastAsia="Trebuchet MS" w:hAnsi="Cambria" w:cs="Trebuchet MS"/>
          <w:sz w:val="24"/>
          <w:szCs w:val="24"/>
          <w:lang w:val="ro-RO"/>
        </w:rPr>
        <w:t xml:space="preserve">ul,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în</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egistreaz</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pacing w:val="-1"/>
          <w:sz w:val="24"/>
          <w:szCs w:val="24"/>
          <w:lang w:val="ro-RO"/>
        </w:rPr>
        <w:t>ntur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afar</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2"/>
          <w:sz w:val="24"/>
          <w:szCs w:val="24"/>
          <w:lang w:val="ro-RO"/>
        </w:rPr>
        <w:t xml:space="preserve"> </w:t>
      </w:r>
      <w:proofErr w:type="spellStart"/>
      <w:r w:rsidRPr="001E06B8">
        <w:rPr>
          <w:rFonts w:ascii="Cambria" w:eastAsia="Trebuchet MS" w:hAnsi="Cambria" w:cs="Trebuchet MS"/>
          <w:spacing w:val="-1"/>
          <w:sz w:val="24"/>
          <w:szCs w:val="24"/>
          <w:lang w:val="ro-RO"/>
        </w:rPr>
        <w:t>bilanţul</w:t>
      </w:r>
      <w:r w:rsidRPr="001E06B8">
        <w:rPr>
          <w:rFonts w:ascii="Cambria" w:eastAsia="Trebuchet MS" w:hAnsi="Cambria" w:cs="Trebuchet MS"/>
          <w:sz w:val="24"/>
          <w:szCs w:val="24"/>
          <w:lang w:val="ro-RO"/>
        </w:rPr>
        <w:t>ui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rambursăril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de </w:t>
      </w:r>
      <w:r w:rsidRPr="001E06B8">
        <w:rPr>
          <w:rFonts w:ascii="Cambria" w:eastAsia="Trebuchet MS" w:hAnsi="Cambria" w:cs="Trebuchet MS"/>
          <w:spacing w:val="-1"/>
          <w:sz w:val="24"/>
          <w:szCs w:val="24"/>
          <w:lang w:val="ro-RO"/>
        </w:rPr>
        <w:t>cheltuiel</w:t>
      </w:r>
      <w:r w:rsidRPr="001E06B8">
        <w:rPr>
          <w:rFonts w:ascii="Cambria" w:eastAsia="Trebuchet MS" w:hAnsi="Cambria" w:cs="Trebuchet MS"/>
          <w:sz w:val="24"/>
          <w:szCs w:val="24"/>
          <w:lang w:val="ro-RO"/>
        </w:rPr>
        <w:t>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europene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baz</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notificărilor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primit</w:t>
      </w:r>
      <w:r w:rsidRPr="001E06B8">
        <w:rPr>
          <w:rFonts w:ascii="Cambria" w:eastAsia="Trebuchet MS" w:hAnsi="Cambria" w:cs="Trebuchet MS"/>
          <w:sz w:val="24"/>
          <w:szCs w:val="24"/>
          <w:lang w:val="ro-RO"/>
        </w:rPr>
        <w: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B81461"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w w:val="103"/>
          <w:sz w:val="24"/>
          <w:szCs w:val="24"/>
          <w:lang w:val="ro-RO"/>
        </w:rPr>
        <w:t xml:space="preserve">conform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00EC4F4D" w:rsidRPr="001E06B8">
        <w:rPr>
          <w:rFonts w:ascii="Cambria" w:eastAsia="Trebuchet MS" w:hAnsi="Cambria" w:cs="Trebuchet MS"/>
          <w:w w:val="103"/>
          <w:sz w:val="24"/>
          <w:szCs w:val="24"/>
          <w:lang w:val="ro-RO"/>
        </w:rPr>
        <w:t xml:space="preserve"> (7).</w:t>
      </w:r>
    </w:p>
    <w:p w14:paraId="2D1BEE4A" w14:textId="74746F81"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a</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efectuării</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reconcilieri</w:t>
      </w:r>
      <w:r w:rsidRPr="001E06B8">
        <w:rPr>
          <w:rFonts w:ascii="Cambria" w:eastAsia="Trebuchet MS" w:hAnsi="Cambria" w:cs="Trebuchet MS"/>
          <w:sz w:val="24"/>
          <w:szCs w:val="24"/>
          <w:lang w:val="ro-RO"/>
        </w:rPr>
        <w:t>i</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sz w:val="24"/>
          <w:szCs w:val="24"/>
          <w:lang w:val="ro-RO"/>
        </w:rPr>
        <w:t>dintr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conturile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contabile</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1"/>
          <w:sz w:val="24"/>
          <w:szCs w:val="24"/>
          <w:lang w:val="ro-RO"/>
        </w:rPr>
        <w:t>al</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34"/>
          <w:sz w:val="24"/>
          <w:szCs w:val="24"/>
          <w:lang w:val="ro-RO"/>
        </w:rPr>
        <w:t xml:space="preserve"> </w:t>
      </w:r>
      <w:proofErr w:type="spellStart"/>
      <w:r w:rsidRPr="001E06B8">
        <w:rPr>
          <w:rFonts w:ascii="Cambria" w:eastAsia="Trebuchet MS" w:hAnsi="Cambria" w:cs="Trebuchet MS"/>
          <w:spacing w:val="-2"/>
          <w:w w:val="103"/>
          <w:sz w:val="24"/>
          <w:szCs w:val="24"/>
          <w:lang w:val="ro-RO"/>
        </w:rPr>
        <w:t>şi</w:t>
      </w:r>
      <w:proofErr w:type="spellEnd"/>
      <w:r w:rsidRPr="001E06B8">
        <w:rPr>
          <w:rFonts w:ascii="Cambria" w:eastAsia="Trebuchet MS" w:hAnsi="Cambria" w:cs="Trebuchet MS"/>
          <w:spacing w:val="-2"/>
          <w:w w:val="103"/>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ale</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sz w:val="24"/>
          <w:szCs w:val="24"/>
          <w:lang w:val="ro-RO"/>
        </w:rPr>
        <w:t>beneficiaruluipentru</w:t>
      </w:r>
      <w:proofErr w:type="spellEnd"/>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operaţiunile</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w w:val="103"/>
          <w:sz w:val="24"/>
          <w:szCs w:val="24"/>
          <w:lang w:val="ro-RO"/>
        </w:rPr>
        <w:t xml:space="preserve">gestionate </w:t>
      </w:r>
      <w:r w:rsidRPr="001E06B8">
        <w:rPr>
          <w:rFonts w:ascii="Cambria" w:eastAsia="Trebuchet MS" w:hAnsi="Cambria" w:cs="Trebuchet MS"/>
          <w:sz w:val="24"/>
          <w:szCs w:val="24"/>
          <w:lang w:val="ro-RO"/>
        </w:rPr>
        <w:t>în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cadru</w:t>
      </w:r>
      <w:r w:rsidRPr="001E06B8">
        <w:rPr>
          <w:rFonts w:ascii="Cambria" w:eastAsia="Trebuchet MS" w:hAnsi="Cambria" w:cs="Trebuchet MS"/>
          <w:sz w:val="24"/>
          <w:szCs w:val="24"/>
          <w:lang w:val="ro-RO"/>
        </w:rPr>
        <w:t>l</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transmiterii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lunare</w:t>
      </w:r>
      <w:r w:rsidRPr="001E06B8">
        <w:rPr>
          <w:rFonts w:ascii="Cambria" w:eastAsia="Trebuchet MS" w:hAnsi="Cambria" w:cs="Trebuchet MS"/>
          <w:sz w:val="24"/>
          <w:szCs w:val="24"/>
          <w:lang w:val="ro-RO"/>
        </w:rPr>
        <w:t>,</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ă</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2</w:t>
      </w:r>
      <w:r w:rsidRPr="001E06B8">
        <w:rPr>
          <w:rFonts w:ascii="Cambria" w:eastAsia="Trebuchet MS" w:hAnsi="Cambria" w:cs="Trebuchet MS"/>
          <w:sz w:val="24"/>
          <w:szCs w:val="24"/>
          <w:lang w:val="ro-RO"/>
        </w:rPr>
        <w:t>0</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lunii </w:t>
      </w:r>
      <w:r w:rsidRPr="001E06B8">
        <w:rPr>
          <w:rFonts w:ascii="Cambria" w:eastAsia="Trebuchet MS" w:hAnsi="Cambria" w:cs="Trebuchet MS"/>
          <w:sz w:val="24"/>
          <w:szCs w:val="24"/>
          <w:lang w:val="ro-RO"/>
        </w:rPr>
        <w:t>curente,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a Formularului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5"/>
          <w:sz w:val="24"/>
          <w:szCs w:val="24"/>
          <w:lang w:val="ro-RO"/>
        </w:rPr>
        <w:t xml:space="preserve"> </w:t>
      </w:r>
      <w:r w:rsidR="004E2CF3" w:rsidRPr="001E06B8">
        <w:rPr>
          <w:rFonts w:ascii="Cambria" w:eastAsia="Trebuchet MS" w:hAnsi="Cambria" w:cs="Trebuchet MS"/>
          <w:sz w:val="24"/>
          <w:szCs w:val="24"/>
          <w:lang w:val="ro-RO"/>
        </w:rPr>
        <w:t>11</w:t>
      </w:r>
      <w:r w:rsidR="004E2CF3"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Notificare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reconcilierea</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contabilă,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prevăzu</w:t>
      </w:r>
      <w:r w:rsidRPr="001E06B8">
        <w:rPr>
          <w:rFonts w:ascii="Cambria" w:eastAsia="Trebuchet MS" w:hAnsi="Cambria" w:cs="Trebuchet MS"/>
          <w:sz w:val="24"/>
          <w:szCs w:val="24"/>
          <w:lang w:val="ro-RO"/>
        </w:rPr>
        <w:t>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2"/>
          <w:sz w:val="24"/>
          <w:szCs w:val="24"/>
          <w:lang w:val="ro-RO"/>
        </w:rPr>
        <w:t>anex</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2"/>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1</w:t>
      </w:r>
      <w:r w:rsidR="00B81461" w:rsidRPr="001E06B8">
        <w:rPr>
          <w:rFonts w:ascii="Cambria" w:eastAsia="Trebuchet MS" w:hAnsi="Cambria" w:cs="Trebuchet MS"/>
          <w:spacing w:val="-2"/>
          <w:sz w:val="24"/>
          <w:szCs w:val="24"/>
          <w:lang w:val="ro-RO"/>
        </w:rPr>
        <w:t>1</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H</w:t>
      </w:r>
      <w:r w:rsidRPr="001E06B8">
        <w:rPr>
          <w:rFonts w:ascii="Cambria" w:eastAsia="Trebuchet MS" w:hAnsi="Cambria" w:cs="Trebuchet MS"/>
          <w:sz w:val="24"/>
          <w:szCs w:val="24"/>
          <w:lang w:val="ro-RO"/>
        </w:rPr>
        <w:t>G</w:t>
      </w:r>
      <w:r w:rsidRPr="001E06B8">
        <w:rPr>
          <w:rFonts w:ascii="Cambria" w:eastAsia="Trebuchet MS" w:hAnsi="Cambria" w:cs="Trebuchet MS"/>
          <w:spacing w:val="8"/>
          <w:sz w:val="24"/>
          <w:szCs w:val="24"/>
          <w:lang w:val="ro-RO"/>
        </w:rPr>
        <w:t xml:space="preserve"> </w:t>
      </w:r>
      <w:r w:rsidR="00B81461" w:rsidRPr="001E06B8">
        <w:rPr>
          <w:rFonts w:ascii="Cambria" w:eastAsia="Trebuchet MS" w:hAnsi="Cambria" w:cs="Trebuchet MS"/>
          <w:spacing w:val="8"/>
          <w:sz w:val="24"/>
          <w:szCs w:val="24"/>
          <w:lang w:val="ro-RO"/>
        </w:rPr>
        <w:t xml:space="preserve">nr. </w:t>
      </w:r>
      <w:r w:rsidR="004E2CF3" w:rsidRPr="001E06B8">
        <w:rPr>
          <w:rFonts w:ascii="Cambria" w:eastAsia="Trebuchet MS" w:hAnsi="Cambria" w:cs="Trebuchet MS"/>
          <w:spacing w:val="-1"/>
          <w:sz w:val="24"/>
          <w:szCs w:val="24"/>
          <w:lang w:val="ro-RO"/>
        </w:rPr>
        <w:t>829</w:t>
      </w:r>
      <w:r w:rsidRPr="001E06B8">
        <w:rPr>
          <w:rFonts w:ascii="Cambria" w:eastAsia="Trebuchet MS" w:hAnsi="Cambria" w:cs="Trebuchet MS"/>
          <w:spacing w:val="-1"/>
          <w:sz w:val="24"/>
          <w:szCs w:val="24"/>
          <w:lang w:val="ro-RO"/>
        </w:rPr>
        <w:t>/20</w:t>
      </w:r>
      <w:r w:rsidR="004E2CF3" w:rsidRPr="001E06B8">
        <w:rPr>
          <w:rFonts w:ascii="Cambria" w:eastAsia="Trebuchet MS" w:hAnsi="Cambria" w:cs="Trebuchet MS"/>
          <w:spacing w:val="-1"/>
          <w:sz w:val="24"/>
          <w:szCs w:val="24"/>
          <w:lang w:val="ro-RO"/>
        </w:rPr>
        <w:t>22</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rezulte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sumele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primite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 xml:space="preserve">la </w:t>
      </w:r>
      <w:r w:rsidR="003D6835"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w:t>
      </w:r>
      <w:r w:rsidR="00CD689B">
        <w:rPr>
          <w:rFonts w:ascii="Cambria" w:eastAsia="Trebuchet MS" w:hAnsi="Cambria" w:cs="Trebuchet MS"/>
          <w:spacing w:val="-2"/>
          <w:sz w:val="24"/>
          <w:szCs w:val="24"/>
          <w:lang w:val="ro-RO"/>
        </w:rPr>
        <w:t>I</w:t>
      </w:r>
      <w:r w:rsidR="00694B6B" w:rsidRPr="001E06B8">
        <w:rPr>
          <w:rFonts w:ascii="Cambria" w:eastAsia="Trebuchet MS" w:hAnsi="Cambria" w:cs="Trebuchet MS"/>
          <w:spacing w:val="-2"/>
          <w:sz w:val="24"/>
          <w:szCs w:val="24"/>
          <w:lang w:val="ro-RO"/>
        </w:rPr>
        <w:t>DS</w:t>
      </w:r>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cele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w w:val="103"/>
          <w:sz w:val="24"/>
          <w:szCs w:val="24"/>
          <w:lang w:val="ro-RO"/>
        </w:rPr>
        <w:t xml:space="preserve">plătite </w:t>
      </w:r>
      <w:r w:rsidR="00B81461" w:rsidRPr="001E06B8">
        <w:rPr>
          <w:rFonts w:ascii="Cambria" w:eastAsia="Trebuchet MS" w:hAnsi="Cambria" w:cs="Trebuchet MS"/>
          <w:spacing w:val="-1"/>
          <w:w w:val="103"/>
          <w:sz w:val="24"/>
          <w:szCs w:val="24"/>
          <w:lang w:val="ro-RO"/>
        </w:rPr>
        <w:t xml:space="preserve">(restituite) </w:t>
      </w:r>
      <w:r w:rsidRPr="001E06B8">
        <w:rPr>
          <w:rFonts w:ascii="Cambria" w:eastAsia="Trebuchet MS" w:hAnsi="Cambria" w:cs="Trebuchet MS"/>
          <w:sz w:val="24"/>
          <w:szCs w:val="24"/>
          <w:lang w:val="ro-RO"/>
        </w:rPr>
        <w:t>acesteia,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prevederilor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din</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proofErr w:type="spellStart"/>
      <w:r w:rsidRPr="001E06B8">
        <w:rPr>
          <w:rFonts w:ascii="Cambria" w:eastAsia="Trebuchet MS" w:hAnsi="Cambria" w:cs="Trebuchet MS"/>
          <w:w w:val="103"/>
          <w:sz w:val="24"/>
          <w:szCs w:val="24"/>
          <w:lang w:val="ro-RO"/>
        </w:rPr>
        <w:t>finanţare</w:t>
      </w:r>
      <w:proofErr w:type="spellEnd"/>
      <w:r w:rsidRPr="001E06B8">
        <w:rPr>
          <w:rFonts w:ascii="Cambria" w:eastAsia="Trebuchet MS" w:hAnsi="Cambria" w:cs="Trebuchet MS"/>
          <w:w w:val="103"/>
          <w:sz w:val="24"/>
          <w:szCs w:val="24"/>
          <w:lang w:val="ro-RO"/>
        </w:rPr>
        <w:t>.</w:t>
      </w:r>
    </w:p>
    <w:p w14:paraId="19053C93" w14:textId="49D3E5A1" w:rsidR="000B3971" w:rsidRPr="001E06B8" w:rsidRDefault="0099349E" w:rsidP="00582A35">
      <w:pPr>
        <w:pStyle w:val="ListParagraph"/>
        <w:numPr>
          <w:ilvl w:val="0"/>
          <w:numId w:val="13"/>
        </w:numPr>
        <w:spacing w:line="247"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efectueaz</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valută</w:t>
      </w:r>
      <w:r w:rsidRPr="001E06B8">
        <w:rPr>
          <w:rFonts w:ascii="Cambria" w:eastAsia="Trebuchet MS" w:hAnsi="Cambria" w:cs="Trebuchet MS"/>
          <w:sz w:val="24"/>
          <w:szCs w:val="24"/>
          <w:lang w:val="ro-RO"/>
        </w:rPr>
        <w: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contravaloarea </w:t>
      </w:r>
      <w:r w:rsidRPr="001E06B8">
        <w:rPr>
          <w:rFonts w:ascii="Cambria" w:eastAsia="Trebuchet MS" w:hAnsi="Cambria" w:cs="Trebuchet MS"/>
          <w:sz w:val="24"/>
          <w:szCs w:val="24"/>
          <w:lang w:val="ro-RO"/>
        </w:rPr>
        <w:t>în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lei,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cursu</w:t>
      </w:r>
      <w:r w:rsidRPr="001E06B8">
        <w:rPr>
          <w:rFonts w:ascii="Cambria" w:eastAsia="Trebuchet MS" w:hAnsi="Cambria" w:cs="Trebuchet MS"/>
          <w:sz w:val="24"/>
          <w:szCs w:val="24"/>
          <w:lang w:val="ro-RO"/>
        </w:rPr>
        <w:t>l</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comunicat  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BNR</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tocmirii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plată</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w w:val="103"/>
          <w:sz w:val="24"/>
          <w:szCs w:val="24"/>
          <w:lang w:val="ro-RO"/>
        </w:rPr>
        <w:t>valută.</w:t>
      </w:r>
    </w:p>
    <w:p w14:paraId="78F19F4D" w14:textId="324E5062" w:rsidR="000B3971" w:rsidRPr="001E06B8" w:rsidRDefault="000B3971">
      <w:pPr>
        <w:spacing w:before="5" w:line="140" w:lineRule="exact"/>
        <w:rPr>
          <w:rFonts w:ascii="Cambria" w:hAnsi="Cambria"/>
          <w:sz w:val="24"/>
          <w:szCs w:val="24"/>
          <w:lang w:val="ro-RO"/>
        </w:rPr>
      </w:pPr>
    </w:p>
    <w:p w14:paraId="48627D5C" w14:textId="57E6FD7E" w:rsidR="00867831" w:rsidRPr="001E06B8" w:rsidRDefault="00867831">
      <w:pPr>
        <w:spacing w:before="5" w:line="140" w:lineRule="exact"/>
        <w:rPr>
          <w:rFonts w:ascii="Cambria" w:hAnsi="Cambria"/>
          <w:sz w:val="24"/>
          <w:szCs w:val="24"/>
          <w:lang w:val="ro-RO"/>
        </w:rPr>
      </w:pPr>
    </w:p>
    <w:p w14:paraId="5397C2BC" w14:textId="77777777" w:rsidR="00867831" w:rsidRPr="001E06B8" w:rsidRDefault="00867831">
      <w:pPr>
        <w:spacing w:before="5" w:line="140" w:lineRule="exact"/>
        <w:rPr>
          <w:rFonts w:ascii="Cambria" w:hAnsi="Cambria"/>
          <w:sz w:val="24"/>
          <w:szCs w:val="24"/>
          <w:lang w:val="ro-RO"/>
        </w:rPr>
      </w:pPr>
    </w:p>
    <w:p w14:paraId="5D727CF6" w14:textId="0C30DF45" w:rsidR="00582A35" w:rsidRPr="001E06B8" w:rsidRDefault="00582A35">
      <w:pPr>
        <w:spacing w:before="5" w:line="140" w:lineRule="exact"/>
        <w:rPr>
          <w:rFonts w:ascii="Cambria" w:hAnsi="Cambria"/>
          <w:sz w:val="24"/>
          <w:szCs w:val="24"/>
          <w:lang w:val="ro-RO"/>
        </w:rPr>
      </w:pPr>
    </w:p>
    <w:p w14:paraId="109568E5" w14:textId="58D42144" w:rsidR="000B3971" w:rsidRPr="001E06B8" w:rsidRDefault="0099349E" w:rsidP="00582A35">
      <w:pPr>
        <w:ind w:left="133" w:right="-20"/>
        <w:jc w:val="both"/>
        <w:rPr>
          <w:rFonts w:ascii="Cambria" w:eastAsia="Trebuchet MS" w:hAnsi="Cambria" w:cs="Trebuchet MS"/>
          <w:b/>
          <w:bCs/>
          <w:spacing w:val="-1"/>
          <w:sz w:val="24"/>
          <w:szCs w:val="24"/>
          <w:lang w:val="ro-RO"/>
        </w:rPr>
      </w:pPr>
      <w:r w:rsidRPr="001E06B8">
        <w:rPr>
          <w:rFonts w:ascii="Cambria" w:eastAsia="Trebuchet MS" w:hAnsi="Cambria" w:cs="Trebuchet MS"/>
          <w:b/>
          <w:sz w:val="24"/>
          <w:szCs w:val="24"/>
          <w:lang w:val="ro-RO"/>
        </w:rPr>
        <w:t>(</w:t>
      </w:r>
      <w:r w:rsidRPr="001E06B8">
        <w:rPr>
          <w:rFonts w:ascii="Cambria" w:eastAsia="Trebuchet MS" w:hAnsi="Cambria" w:cs="Trebuchet MS"/>
          <w:b/>
          <w:bCs/>
          <w:spacing w:val="-1"/>
          <w:sz w:val="24"/>
          <w:szCs w:val="24"/>
          <w:lang w:val="ro-RO"/>
        </w:rPr>
        <w:t>c)Mecanismul decontării cererilor de plată</w:t>
      </w:r>
    </w:p>
    <w:p w14:paraId="5D0D2510" w14:textId="77777777" w:rsidR="00582A35" w:rsidRPr="001E06B8" w:rsidRDefault="00582A35" w:rsidP="00582A35">
      <w:pPr>
        <w:ind w:left="133" w:right="-20"/>
        <w:jc w:val="both"/>
        <w:rPr>
          <w:rFonts w:ascii="Cambria" w:eastAsia="Trebuchet MS" w:hAnsi="Cambria" w:cs="Trebuchet MS"/>
          <w:sz w:val="24"/>
          <w:szCs w:val="24"/>
          <w:lang w:val="ro-RO"/>
        </w:rPr>
      </w:pPr>
    </w:p>
    <w:p w14:paraId="2BF4276C" w14:textId="755E20C5"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procesul de implementare a </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Beneficiarulva</w:t>
      </w:r>
      <w:proofErr w:type="spellEnd"/>
      <w:r w:rsidRPr="001E06B8">
        <w:rPr>
          <w:rFonts w:ascii="Cambria" w:eastAsia="Trebuchet MS" w:hAnsi="Cambria" w:cs="Trebuchet MS"/>
          <w:sz w:val="24"/>
          <w:szCs w:val="24"/>
          <w:lang w:val="ro-RO"/>
        </w:rPr>
        <w:t xml:space="preserve"> opta pentru utilizarea mecanismului decontării cererilor de plată în conformitate cu prevederile OUG nr.</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133/2021 și a normelor</w:t>
      </w:r>
      <w:r w:rsidR="009E05C5">
        <w:rPr>
          <w:rFonts w:ascii="Cambria" w:eastAsia="Trebuchet MS" w:hAnsi="Cambria" w:cs="Trebuchet MS"/>
          <w:sz w:val="24"/>
          <w:szCs w:val="24"/>
          <w:lang w:val="ro-RO"/>
        </w:rPr>
        <w:t xml:space="preserve"> </w:t>
      </w:r>
      <w:r w:rsidR="006A53BB" w:rsidRPr="001E06B8">
        <w:rPr>
          <w:rFonts w:ascii="Cambria" w:eastAsia="Trebuchet MS" w:hAnsi="Cambria" w:cs="Trebuchet MS"/>
          <w:sz w:val="24"/>
          <w:szCs w:val="24"/>
          <w:lang w:val="ro-RO"/>
        </w:rPr>
        <w:t>metodologi</w:t>
      </w:r>
      <w:r w:rsidR="009E05C5">
        <w:rPr>
          <w:rFonts w:ascii="Cambria" w:eastAsia="Trebuchet MS" w:hAnsi="Cambria" w:cs="Trebuchet MS"/>
          <w:sz w:val="24"/>
          <w:szCs w:val="24"/>
          <w:lang w:val="ro-RO"/>
        </w:rPr>
        <w:t>c</w:t>
      </w:r>
      <w:r w:rsidR="006A53BB" w:rsidRPr="001E06B8">
        <w:rPr>
          <w:rFonts w:ascii="Cambria" w:eastAsia="Trebuchet MS" w:hAnsi="Cambria" w:cs="Trebuchet MS"/>
          <w:sz w:val="24"/>
          <w:szCs w:val="24"/>
          <w:lang w:val="ro-RO"/>
        </w:rPr>
        <w:t>e de aplicare aprobate prin HG</w:t>
      </w:r>
      <w:r w:rsidR="00867831" w:rsidRPr="001E06B8">
        <w:rPr>
          <w:rFonts w:ascii="Cambria" w:eastAsia="Trebuchet MS" w:hAnsi="Cambria" w:cs="Trebuchet MS"/>
          <w:sz w:val="24"/>
          <w:szCs w:val="24"/>
          <w:lang w:val="ro-RO"/>
        </w:rPr>
        <w:t xml:space="preserve"> nr. </w:t>
      </w:r>
      <w:r w:rsidR="006A53BB" w:rsidRPr="001E06B8">
        <w:rPr>
          <w:rFonts w:ascii="Cambria" w:eastAsia="Trebuchet MS" w:hAnsi="Cambria" w:cs="Trebuchet MS"/>
          <w:sz w:val="24"/>
          <w:szCs w:val="24"/>
          <w:lang w:val="ro-RO"/>
        </w:rPr>
        <w:t>829/2022</w:t>
      </w:r>
      <w:r w:rsidR="00867831" w:rsidRPr="001E06B8">
        <w:rPr>
          <w:rFonts w:ascii="Cambria" w:eastAsia="Trebuchet MS" w:hAnsi="Cambria" w:cs="Trebuchet MS"/>
          <w:sz w:val="24"/>
          <w:szCs w:val="24"/>
          <w:lang w:val="ro-RO"/>
        </w:rPr>
        <w:t>.</w:t>
      </w:r>
    </w:p>
    <w:p w14:paraId="1E7F5031" w14:textId="0F6D669A"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Mecanismul cererilor de plată se aplică Beneficiarului</w:t>
      </w:r>
      <w:r w:rsidR="009E05C5">
        <w:rPr>
          <w:rFonts w:ascii="Cambria" w:eastAsia="Trebuchet MS" w:hAnsi="Cambria" w:cs="Trebuchet MS"/>
          <w:sz w:val="24"/>
          <w:szCs w:val="24"/>
          <w:lang w:val="ro-RO"/>
        </w:rPr>
        <w:t>.</w:t>
      </w:r>
    </w:p>
    <w:p w14:paraId="2313B9B5" w14:textId="0436843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Plata sumelor autorizate se efectuează în termen de 3 zile lucrătoare de la momentul de la care autoritatea de management dispune de resurse în conturile sale.</w:t>
      </w:r>
    </w:p>
    <w:p w14:paraId="21B93704" w14:textId="21EFDA37"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Diferențele de curs valutar rezultate în urma efectuării plăților facturilor externe prevăzute la alin</w:t>
      </w:r>
      <w:r w:rsidR="0086783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.(6) sunt suportate de către </w:t>
      </w:r>
      <w:proofErr w:type="spellStart"/>
      <w:r w:rsidRPr="001E06B8">
        <w:rPr>
          <w:rFonts w:ascii="Cambria" w:eastAsia="Trebuchet MS" w:hAnsi="Cambria" w:cs="Trebuchet MS"/>
          <w:sz w:val="24"/>
          <w:szCs w:val="24"/>
          <w:lang w:val="ro-RO"/>
        </w:rPr>
        <w:t>Beneficiar</w:t>
      </w:r>
      <w:r w:rsidR="00867831" w:rsidRPr="001E06B8">
        <w:rPr>
          <w:rFonts w:ascii="Cambria" w:eastAsia="Trebuchet MS" w:hAnsi="Cambria" w:cs="Trebuchet MS"/>
          <w:sz w:val="24"/>
          <w:szCs w:val="24"/>
          <w:lang w:val="ro-RO"/>
        </w:rPr>
        <w:t>din</w:t>
      </w:r>
      <w:proofErr w:type="spellEnd"/>
      <w:r w:rsidR="00867831" w:rsidRPr="001E06B8">
        <w:rPr>
          <w:rFonts w:ascii="Cambria" w:eastAsia="Trebuchet MS" w:hAnsi="Cambria" w:cs="Trebuchet MS"/>
          <w:sz w:val="24"/>
          <w:szCs w:val="24"/>
          <w:lang w:val="ro-RO"/>
        </w:rPr>
        <w:t xml:space="preserve"> bugetul propriu</w:t>
      </w:r>
      <w:r w:rsidRPr="001E06B8">
        <w:rPr>
          <w:rFonts w:ascii="Cambria" w:eastAsia="Trebuchet MS" w:hAnsi="Cambria" w:cs="Trebuchet MS"/>
          <w:sz w:val="24"/>
          <w:szCs w:val="24"/>
          <w:lang w:val="ro-RO"/>
        </w:rPr>
        <w:t>.</w:t>
      </w:r>
    </w:p>
    <w:p w14:paraId="2D117C12" w14:textId="28736C91"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t>Beneficiariiau</w:t>
      </w:r>
      <w:proofErr w:type="spellEnd"/>
      <w:r w:rsidRPr="001E06B8">
        <w:rPr>
          <w:rFonts w:ascii="Cambria" w:eastAsia="Trebuchet MS" w:hAnsi="Cambria" w:cs="Trebuchet MS"/>
          <w:sz w:val="24"/>
          <w:szCs w:val="24"/>
          <w:lang w:val="ro-RO"/>
        </w:rPr>
        <w:t xml:space="preserve"> obligația de a achita integral contribuția proprie aferentă cheltuielilor eligibile incluse în documentele anexate cererii de plată cel mai târziu până la data depunerii cererii de rambursare aferente cererii de plată.</w:t>
      </w:r>
    </w:p>
    <w:p w14:paraId="6CBA5C2F" w14:textId="5D613610"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w:t>
      </w:r>
      <w:r w:rsidR="00782CE5"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 are obligația de a restitui, în conformitate cu prevederile legale în vigoare, integral/parțial sumele autorizate la cererea de plată și nejustificate prin cereri de rambursare. </w:t>
      </w:r>
    </w:p>
    <w:p w14:paraId="086B7176" w14:textId="26B6F8C3" w:rsidR="00803001"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lastRenderedPageBreak/>
        <w:t>Beneficiariivor</w:t>
      </w:r>
      <w:proofErr w:type="spellEnd"/>
      <w:r w:rsidRPr="001E06B8">
        <w:rPr>
          <w:rFonts w:ascii="Cambria" w:eastAsia="Trebuchet MS" w:hAnsi="Cambria" w:cs="Trebuchet MS"/>
          <w:sz w:val="24"/>
          <w:szCs w:val="24"/>
          <w:lang w:val="ro-RO"/>
        </w:rPr>
        <w:t xml:space="preserve"> fi </w:t>
      </w:r>
      <w:proofErr w:type="spellStart"/>
      <w:r w:rsidRPr="001E06B8">
        <w:rPr>
          <w:rFonts w:ascii="Cambria" w:eastAsia="Trebuchet MS" w:hAnsi="Cambria" w:cs="Trebuchet MS"/>
          <w:sz w:val="24"/>
          <w:szCs w:val="24"/>
          <w:lang w:val="ro-RO"/>
        </w:rPr>
        <w:t>notificati</w:t>
      </w:r>
      <w:proofErr w:type="spellEnd"/>
      <w:r w:rsidRPr="001E06B8">
        <w:rPr>
          <w:rFonts w:ascii="Cambria" w:eastAsia="Trebuchet MS" w:hAnsi="Cambria" w:cs="Trebuchet MS"/>
          <w:sz w:val="24"/>
          <w:szCs w:val="24"/>
          <w:lang w:val="ro-RO"/>
        </w:rPr>
        <w:t xml:space="preserve"> de </w:t>
      </w:r>
      <w:proofErr w:type="spellStart"/>
      <w:r w:rsidRPr="001E06B8">
        <w:rPr>
          <w:rFonts w:ascii="Cambria" w:eastAsia="Trebuchet MS" w:hAnsi="Cambria" w:cs="Trebuchet MS"/>
          <w:sz w:val="24"/>
          <w:szCs w:val="24"/>
          <w:lang w:val="ro-RO"/>
        </w:rPr>
        <w:t>catre</w:t>
      </w:r>
      <w:proofErr w:type="spellEnd"/>
      <w:r w:rsidRPr="001E06B8">
        <w:rPr>
          <w:rFonts w:ascii="Cambria" w:eastAsia="Trebuchet MS" w:hAnsi="Cambria" w:cs="Trebuchet MS"/>
          <w:sz w:val="24"/>
          <w:szCs w:val="24"/>
          <w:lang w:val="ro-RO"/>
        </w:rPr>
        <w:t xml:space="preserve"> AMPIDS cu privire la restituirea sumelor sumele autorizate la cererea de plată și nejustificate prin cereri de rambursare aferente cererilor de plata.</w:t>
      </w:r>
    </w:p>
    <w:p w14:paraId="000C757A" w14:textId="2197BD35"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Beneficiarii nu restituie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în termen de 15 zile de la data comunicării notificării, sumele calculate în aplicarea prevederilor alin.</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(10)</w:t>
      </w:r>
      <w:r w:rsidR="00803001" w:rsidRPr="001E06B8">
        <w:rPr>
          <w:rFonts w:ascii="Cambria" w:eastAsia="Trebuchet MS" w:hAnsi="Cambria" w:cs="Trebuchet MS"/>
          <w:sz w:val="24"/>
          <w:szCs w:val="24"/>
          <w:lang w:val="ro-RO"/>
        </w:rPr>
        <w:t xml:space="preserve">, AMPIDS </w:t>
      </w:r>
      <w:r w:rsidRPr="001E06B8">
        <w:rPr>
          <w:rFonts w:ascii="Cambria" w:eastAsia="Trebuchet MS" w:hAnsi="Cambria" w:cs="Trebuchet MS"/>
          <w:sz w:val="24"/>
          <w:szCs w:val="24"/>
          <w:lang w:val="ro-RO"/>
        </w:rPr>
        <w:t>emit</w:t>
      </w:r>
      <w:r w:rsidR="00803001" w:rsidRPr="001E06B8">
        <w:rPr>
          <w:rFonts w:ascii="Cambria" w:eastAsia="Trebuchet MS" w:hAnsi="Cambria" w:cs="Trebuchet MS"/>
          <w:sz w:val="24"/>
          <w:szCs w:val="24"/>
          <w:lang w:val="ro-RO"/>
        </w:rPr>
        <w:t>e</w:t>
      </w:r>
      <w:r w:rsidRPr="001E06B8">
        <w:rPr>
          <w:rFonts w:ascii="Cambria" w:eastAsia="Trebuchet MS" w:hAnsi="Cambria" w:cs="Trebuchet MS"/>
          <w:sz w:val="24"/>
          <w:szCs w:val="24"/>
          <w:lang w:val="ro-RO"/>
        </w:rPr>
        <w:t xml:space="preserve"> decizii de recuperare pe numele </w:t>
      </w:r>
      <w:proofErr w:type="spellStart"/>
      <w:r w:rsidRPr="001E06B8">
        <w:rPr>
          <w:rFonts w:ascii="Cambria" w:eastAsia="Trebuchet MS" w:hAnsi="Cambria" w:cs="Trebuchet MS"/>
          <w:sz w:val="24"/>
          <w:szCs w:val="24"/>
          <w:lang w:val="ro-RO"/>
        </w:rPr>
        <w:t>Beneficiarilorprin</w:t>
      </w:r>
      <w:proofErr w:type="spellEnd"/>
      <w:r w:rsidRPr="001E06B8">
        <w:rPr>
          <w:rFonts w:ascii="Cambria" w:eastAsia="Trebuchet MS" w:hAnsi="Cambria" w:cs="Trebuchet MS"/>
          <w:sz w:val="24"/>
          <w:szCs w:val="24"/>
          <w:lang w:val="ro-RO"/>
        </w:rPr>
        <w:t xml:space="preserve"> care se individualizează sumele de restituit exprimate în moneda națională. Decizia </w:t>
      </w:r>
      <w:r w:rsidR="00FA0D5F" w:rsidRPr="008118AF">
        <w:rPr>
          <w:rFonts w:ascii="Cambria" w:eastAsia="Trebuchet MS" w:hAnsi="Cambria" w:cs="Trebuchet MS"/>
          <w:sz w:val="24"/>
          <w:szCs w:val="24"/>
          <w:lang w:val="ro-RO"/>
        </w:rPr>
        <w:t>de recuperare</w:t>
      </w:r>
      <w:r w:rsidR="00FA0D5F" w:rsidRPr="00E258EF">
        <w:rPr>
          <w:rFonts w:ascii="Trebuchet MS" w:eastAsia="Trebuchet MS" w:hAnsi="Trebuchet MS" w:cs="Trebuchet MS"/>
          <w:sz w:val="22"/>
          <w:szCs w:val="22"/>
          <w:lang w:val="ro-RO"/>
        </w:rPr>
        <w:t xml:space="preserve"> </w:t>
      </w:r>
      <w:r w:rsidRPr="001E06B8">
        <w:rPr>
          <w:rFonts w:ascii="Cambria" w:eastAsia="Trebuchet MS" w:hAnsi="Cambria" w:cs="Trebuchet MS"/>
          <w:sz w:val="24"/>
          <w:szCs w:val="24"/>
          <w:lang w:val="ro-RO"/>
        </w:rPr>
        <w:t>constituie titlu de creanță emis în condițiile legii și cuprinde elementele care se regăsesc la art.</w:t>
      </w:r>
      <w:r w:rsidR="00803001"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46 alin.(2) din Legea nr.207/2015 privind Codul de procedură fiscală, cu modificările și completările ulterioare. În titlul de creanță se indică și contul în care Beneficiarul trebuie să efectueze plata.</w:t>
      </w:r>
    </w:p>
    <w:p w14:paraId="15A691FC" w14:textId="5F508AF4" w:rsidR="0055389D" w:rsidRPr="001E06B8" w:rsidRDefault="0055389D" w:rsidP="0055389D">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Decizia de recuperare va fi comunicată</w:t>
      </w:r>
      <w:r w:rsidR="00803001" w:rsidRPr="001E06B8">
        <w:rPr>
          <w:rFonts w:ascii="Cambria" w:eastAsia="Trebuchet MS" w:hAnsi="Cambria" w:cs="Trebuchet MS"/>
          <w:sz w:val="24"/>
          <w:szCs w:val="24"/>
          <w:lang w:val="ro-RO"/>
        </w:rPr>
        <w:t xml:space="preserve"> debitorului în conformitate cu prevederile  art. 20 alin. (3) din OUG nr. 133/2021 si poate fi contestată de </w:t>
      </w:r>
      <w:proofErr w:type="spellStart"/>
      <w:r w:rsidR="00803001" w:rsidRPr="001E06B8">
        <w:rPr>
          <w:rFonts w:ascii="Cambria" w:eastAsia="Trebuchet MS" w:hAnsi="Cambria" w:cs="Trebuchet MS"/>
          <w:sz w:val="24"/>
          <w:szCs w:val="24"/>
          <w:lang w:val="ro-RO"/>
        </w:rPr>
        <w:t>catre</w:t>
      </w:r>
      <w:proofErr w:type="spellEnd"/>
      <w:r w:rsidR="00803001" w:rsidRPr="001E06B8">
        <w:rPr>
          <w:rFonts w:ascii="Cambria" w:eastAsia="Trebuchet MS" w:hAnsi="Cambria" w:cs="Trebuchet MS"/>
          <w:sz w:val="24"/>
          <w:szCs w:val="24"/>
          <w:lang w:val="ro-RO"/>
        </w:rPr>
        <w:t xml:space="preserve"> debitor, în conformitate cu prevederile  art. 20 alin. (4) si (5) din OUG nr. 133/2021</w:t>
      </w:r>
      <w:r w:rsidRPr="001E06B8">
        <w:rPr>
          <w:rFonts w:ascii="Cambria" w:eastAsia="Trebuchet MS" w:hAnsi="Cambria" w:cs="Trebuchet MS"/>
          <w:sz w:val="24"/>
          <w:szCs w:val="24"/>
          <w:lang w:val="ro-RO"/>
        </w:rPr>
        <w:t>.</w:t>
      </w:r>
    </w:p>
    <w:p w14:paraId="6C76B077" w14:textId="6E30B3A2" w:rsidR="00D02E34"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Beneficiarul</w:t>
      </w:r>
      <w:r w:rsidR="009848D9"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în decizia de recuperare în termen de 30 de zile de la comunicarea acesteia, </w:t>
      </w:r>
      <w:r w:rsidR="00803001" w:rsidRPr="001E06B8">
        <w:rPr>
          <w:rFonts w:ascii="Cambria" w:eastAsia="Trebuchet MS" w:hAnsi="Cambria" w:cs="Trebuchet MS"/>
          <w:sz w:val="24"/>
          <w:szCs w:val="24"/>
          <w:lang w:val="ro-RO"/>
        </w:rPr>
        <w:t>Decizia de recuperare devine titlu executoriu.</w:t>
      </w:r>
    </w:p>
    <w:p w14:paraId="223FF971" w14:textId="051A05C0" w:rsidR="00803001" w:rsidRPr="001E06B8" w:rsidRDefault="0055389D" w:rsidP="00803001">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w:t>
      </w:r>
      <w:r w:rsidR="00803001" w:rsidRPr="001E06B8">
        <w:rPr>
          <w:rFonts w:ascii="Cambria" w:eastAsia="Trebuchet MS" w:hAnsi="Cambria" w:cs="Trebuchet MS"/>
          <w:sz w:val="24"/>
          <w:szCs w:val="24"/>
          <w:lang w:val="ro-RO"/>
        </w:rPr>
        <w:t xml:space="preserve">Pentru neachitarea la termen a </w:t>
      </w:r>
      <w:proofErr w:type="spellStart"/>
      <w:r w:rsidR="00803001" w:rsidRPr="001E06B8">
        <w:rPr>
          <w:rFonts w:ascii="Cambria" w:eastAsia="Trebuchet MS" w:hAnsi="Cambria" w:cs="Trebuchet MS"/>
          <w:sz w:val="24"/>
          <w:szCs w:val="24"/>
          <w:lang w:val="ro-RO"/>
        </w:rPr>
        <w:t>obligaţiilor</w:t>
      </w:r>
      <w:proofErr w:type="spellEnd"/>
      <w:r w:rsidR="00803001" w:rsidRPr="001E06B8">
        <w:rPr>
          <w:rFonts w:ascii="Cambria" w:eastAsia="Trebuchet MS" w:hAnsi="Cambria" w:cs="Trebuchet MS"/>
          <w:sz w:val="24"/>
          <w:szCs w:val="24"/>
          <w:lang w:val="ro-RO"/>
        </w:rPr>
        <w:t xml:space="preserve"> stabilite prin titlul de </w:t>
      </w:r>
      <w:proofErr w:type="spellStart"/>
      <w:r w:rsidR="00803001" w:rsidRPr="001E06B8">
        <w:rPr>
          <w:rFonts w:ascii="Cambria" w:eastAsia="Trebuchet MS" w:hAnsi="Cambria" w:cs="Trebuchet MS"/>
          <w:sz w:val="24"/>
          <w:szCs w:val="24"/>
          <w:lang w:val="ro-RO"/>
        </w:rPr>
        <w:t>creanţă</w:t>
      </w:r>
      <w:proofErr w:type="spellEnd"/>
      <w:r w:rsidR="00803001" w:rsidRPr="001E06B8">
        <w:rPr>
          <w:rFonts w:ascii="Cambria" w:eastAsia="Trebuchet MS" w:hAnsi="Cambria" w:cs="Trebuchet MS"/>
          <w:sz w:val="24"/>
          <w:szCs w:val="24"/>
          <w:lang w:val="ro-RO"/>
        </w:rPr>
        <w:t>, beneficiarul</w:t>
      </w:r>
      <w:r w:rsidR="003C0E83" w:rsidRPr="001E06B8">
        <w:rPr>
          <w:rFonts w:ascii="Cambria" w:eastAsia="Trebuchet MS" w:hAnsi="Cambria" w:cs="Trebuchet MS"/>
          <w:spacing w:val="-1"/>
          <w:sz w:val="24"/>
          <w:szCs w:val="24"/>
          <w:lang w:val="ro-RO"/>
        </w:rPr>
        <w:t xml:space="preserve"> </w:t>
      </w:r>
      <w:proofErr w:type="spellStart"/>
      <w:r w:rsidR="00803001" w:rsidRPr="001E06B8">
        <w:rPr>
          <w:rFonts w:ascii="Cambria" w:eastAsia="Trebuchet MS" w:hAnsi="Cambria" w:cs="Trebuchet MS"/>
          <w:sz w:val="24"/>
          <w:szCs w:val="24"/>
          <w:lang w:val="ro-RO"/>
        </w:rPr>
        <w:t>datoreaza</w:t>
      </w:r>
      <w:proofErr w:type="spellEnd"/>
      <w:r w:rsidR="00803001"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00803001" w:rsidRPr="001E06B8">
        <w:rPr>
          <w:rFonts w:ascii="Cambria" w:eastAsia="Trebuchet MS" w:hAnsi="Cambria" w:cs="Trebuchet MS"/>
          <w:sz w:val="24"/>
          <w:szCs w:val="24"/>
          <w:lang w:val="ro-RO"/>
        </w:rPr>
        <w:t>creanta</w:t>
      </w:r>
      <w:proofErr w:type="spellEnd"/>
      <w:r w:rsidR="00803001"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00803001" w:rsidRPr="001E06B8">
        <w:rPr>
          <w:rFonts w:ascii="Cambria" w:eastAsia="Trebuchet MS" w:hAnsi="Cambria" w:cs="Trebuchet MS"/>
          <w:sz w:val="24"/>
          <w:szCs w:val="24"/>
          <w:lang w:val="ro-RO"/>
        </w:rPr>
        <w:t>creantei</w:t>
      </w:r>
      <w:proofErr w:type="spellEnd"/>
      <w:r w:rsidR="00803001" w:rsidRPr="001E06B8">
        <w:rPr>
          <w:rFonts w:ascii="Cambria" w:eastAsia="Trebuchet MS" w:hAnsi="Cambria" w:cs="Trebuchet MS"/>
          <w:sz w:val="24"/>
          <w:szCs w:val="24"/>
          <w:lang w:val="ro-RO"/>
        </w:rPr>
        <w:t xml:space="preserve">. </w:t>
      </w:r>
    </w:p>
    <w:p w14:paraId="20A73190" w14:textId="525B53E4" w:rsidR="0055389D" w:rsidRPr="001E06B8" w:rsidRDefault="00803001" w:rsidP="001E06B8">
      <w:pPr>
        <w:pStyle w:val="ListParagraph"/>
        <w:spacing w:line="244" w:lineRule="auto"/>
        <w:ind w:left="360"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(12) si (13) sunt aplicabile în mod corespunzător. </w:t>
      </w:r>
    </w:p>
    <w:p w14:paraId="31CBB654" w14:textId="7DF1F753" w:rsidR="0055389D" w:rsidRPr="001E06B8" w:rsidRDefault="0055389D" w:rsidP="00D02E34">
      <w:pPr>
        <w:pStyle w:val="ListParagraph"/>
        <w:numPr>
          <w:ilvl w:val="0"/>
          <w:numId w:val="37"/>
        </w:numPr>
        <w:spacing w:line="244" w:lineRule="auto"/>
        <w:ind w:right="105"/>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recuperare/decizia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1E06B8" w:rsidRDefault="00F02300">
      <w:pPr>
        <w:spacing w:before="9" w:line="260" w:lineRule="exact"/>
        <w:rPr>
          <w:rFonts w:ascii="Cambria" w:hAnsi="Cambria"/>
          <w:sz w:val="24"/>
          <w:szCs w:val="24"/>
          <w:lang w:val="ro-RO"/>
        </w:rPr>
      </w:pPr>
    </w:p>
    <w:p w14:paraId="53C3962F" w14:textId="318549B1" w:rsidR="000B3971" w:rsidRPr="001E06B8" w:rsidRDefault="0099349E" w:rsidP="0022357D">
      <w:pPr>
        <w:spacing w:line="247" w:lineRule="auto"/>
        <w:ind w:right="105"/>
        <w:jc w:val="both"/>
        <w:rPr>
          <w:rFonts w:ascii="Cambria" w:eastAsia="Trebuchet MS" w:hAnsi="Cambria" w:cs="Trebuchet MS"/>
          <w:b/>
          <w:w w:val="103"/>
          <w:sz w:val="24"/>
          <w:szCs w:val="24"/>
          <w:lang w:val="ro-RO"/>
        </w:rPr>
      </w:pPr>
      <w:r w:rsidRPr="001E06B8">
        <w:rPr>
          <w:rFonts w:ascii="Cambria" w:eastAsia="Trebuchet MS" w:hAnsi="Cambria" w:cs="Trebuchet MS"/>
          <w:b/>
          <w:spacing w:val="-1"/>
          <w:sz w:val="24"/>
          <w:szCs w:val="24"/>
          <w:lang w:val="ro-RO"/>
        </w:rPr>
        <w:t>(d</w:t>
      </w:r>
      <w:r w:rsidRPr="001E06B8">
        <w:rPr>
          <w:rFonts w:ascii="Cambria" w:eastAsia="Trebuchet MS" w:hAnsi="Cambria" w:cs="Trebuchet MS"/>
          <w:b/>
          <w:sz w:val="24"/>
          <w:szCs w:val="24"/>
          <w:lang w:val="ro-RO"/>
        </w:rPr>
        <w:t>)</w:t>
      </w:r>
      <w:r w:rsidR="00A8177A"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Documente justificative necesare plății </w:t>
      </w:r>
      <w:proofErr w:type="spellStart"/>
      <w:r w:rsidRPr="001E06B8">
        <w:rPr>
          <w:rFonts w:ascii="Cambria" w:eastAsia="Trebuchet MS" w:hAnsi="Cambria" w:cs="Trebuchet MS"/>
          <w:b/>
          <w:sz w:val="24"/>
          <w:szCs w:val="24"/>
          <w:lang w:val="ro-RO"/>
        </w:rPr>
        <w:t>prefinanțării</w:t>
      </w:r>
      <w:proofErr w:type="spellEnd"/>
      <w:r w:rsidRPr="001E06B8">
        <w:rPr>
          <w:rFonts w:ascii="Cambria" w:eastAsia="Trebuchet MS" w:hAnsi="Cambria" w:cs="Trebuchet MS"/>
          <w:b/>
          <w:sz w:val="24"/>
          <w:szCs w:val="24"/>
          <w:lang w:val="ro-RO"/>
        </w:rPr>
        <w:t>/cererilor de plată/rambursării cheltuielilor eligibile</w:t>
      </w:r>
    </w:p>
    <w:p w14:paraId="61B01FB5" w14:textId="77777777" w:rsidR="0080480F" w:rsidRPr="001E06B8" w:rsidRDefault="0080480F" w:rsidP="0022357D">
      <w:pPr>
        <w:spacing w:line="247" w:lineRule="auto"/>
        <w:ind w:right="105"/>
        <w:jc w:val="both"/>
        <w:rPr>
          <w:rFonts w:ascii="Cambria" w:eastAsia="Trebuchet MS" w:hAnsi="Cambria" w:cs="Trebuchet MS"/>
          <w:sz w:val="24"/>
          <w:szCs w:val="24"/>
          <w:lang w:val="ro-RO"/>
        </w:rPr>
      </w:pPr>
    </w:p>
    <w:p w14:paraId="67A2CDA5" w14:textId="5A62FB9B" w:rsidR="001E70C7" w:rsidRPr="001E06B8" w:rsidRDefault="001E70C7" w:rsidP="001E70C7">
      <w:pPr>
        <w:pStyle w:val="ListParagraph"/>
        <w:numPr>
          <w:ilvl w:val="0"/>
          <w:numId w:val="16"/>
        </w:numPr>
        <w:spacing w:before="19"/>
        <w:ind w:right="104"/>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 xml:space="preserve">Cererea de </w:t>
      </w:r>
      <w:proofErr w:type="spellStart"/>
      <w:r w:rsidRPr="001E06B8">
        <w:rPr>
          <w:rFonts w:ascii="Cambria" w:eastAsia="Trebuchet MS" w:hAnsi="Cambria" w:cs="Trebuchet MS"/>
          <w:spacing w:val="-1"/>
          <w:sz w:val="24"/>
          <w:szCs w:val="24"/>
          <w:lang w:val="ro-RO"/>
        </w:rPr>
        <w:t>prefinanțare</w:t>
      </w:r>
      <w:proofErr w:type="spellEnd"/>
      <w:r w:rsidRPr="001E06B8">
        <w:rPr>
          <w:rFonts w:ascii="Cambria" w:eastAsia="Trebuchet MS" w:hAnsi="Cambria" w:cs="Trebuchet MS"/>
          <w:spacing w:val="-1"/>
          <w:sz w:val="24"/>
          <w:szCs w:val="24"/>
          <w:lang w:val="ro-RO"/>
        </w:rPr>
        <w:t xml:space="preserve">/cererea de plată/ cererea de rambursare a cheltuielilor vor fi </w:t>
      </w:r>
      <w:proofErr w:type="spellStart"/>
      <w:r w:rsidRPr="001E06B8">
        <w:rPr>
          <w:rFonts w:ascii="Cambria" w:eastAsia="Trebuchet MS" w:hAnsi="Cambria" w:cs="Trebuchet MS"/>
          <w:spacing w:val="-1"/>
          <w:sz w:val="24"/>
          <w:szCs w:val="24"/>
          <w:lang w:val="ro-RO"/>
        </w:rPr>
        <w:t>insotite</w:t>
      </w:r>
      <w:proofErr w:type="spellEnd"/>
      <w:r w:rsidRPr="001E06B8">
        <w:rPr>
          <w:rFonts w:ascii="Cambria" w:eastAsia="Trebuchet MS" w:hAnsi="Cambria" w:cs="Trebuchet MS"/>
          <w:spacing w:val="-1"/>
          <w:sz w:val="24"/>
          <w:szCs w:val="24"/>
          <w:lang w:val="ro-RO"/>
        </w:rPr>
        <w:t xml:space="preserve"> de documentele justificative </w:t>
      </w:r>
      <w:proofErr w:type="spellStart"/>
      <w:r w:rsidRPr="001E06B8">
        <w:rPr>
          <w:rFonts w:ascii="Cambria" w:eastAsia="Trebuchet MS" w:hAnsi="Cambria" w:cs="Trebuchet MS"/>
          <w:spacing w:val="-1"/>
          <w:sz w:val="24"/>
          <w:szCs w:val="24"/>
          <w:lang w:val="ro-RO"/>
        </w:rPr>
        <w:t>prevazute</w:t>
      </w:r>
      <w:proofErr w:type="spellEnd"/>
      <w:r w:rsidRPr="001E06B8">
        <w:rPr>
          <w:rFonts w:ascii="Cambria" w:eastAsia="Trebuchet MS" w:hAnsi="Cambria" w:cs="Trebuchet MS"/>
          <w:spacing w:val="-1"/>
          <w:sz w:val="24"/>
          <w:szCs w:val="24"/>
          <w:lang w:val="ro-RO"/>
        </w:rPr>
        <w:t xml:space="preserve"> de </w:t>
      </w:r>
      <w:proofErr w:type="spellStart"/>
      <w:r w:rsidRPr="001E06B8">
        <w:rPr>
          <w:rFonts w:ascii="Cambria" w:eastAsia="Trebuchet MS" w:hAnsi="Cambria" w:cs="Trebuchet MS"/>
          <w:spacing w:val="-1"/>
          <w:sz w:val="24"/>
          <w:szCs w:val="24"/>
          <w:lang w:val="ro-RO"/>
        </w:rPr>
        <w:t>legislatia</w:t>
      </w:r>
      <w:proofErr w:type="spellEnd"/>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nationala</w:t>
      </w:r>
      <w:proofErr w:type="spellEnd"/>
      <w:r w:rsidRPr="001E06B8">
        <w:rPr>
          <w:rFonts w:ascii="Cambria" w:eastAsia="Trebuchet MS" w:hAnsi="Cambria" w:cs="Trebuchet MS"/>
          <w:spacing w:val="-1"/>
          <w:sz w:val="24"/>
          <w:szCs w:val="24"/>
          <w:lang w:val="ro-RO"/>
        </w:rPr>
        <w:t xml:space="preserve"> in vigoare si de </w:t>
      </w:r>
      <w:r w:rsidR="00D546CE" w:rsidRPr="001E06B8">
        <w:rPr>
          <w:rFonts w:ascii="Cambria" w:eastAsia="Trebuchet MS" w:hAnsi="Cambria" w:cs="Trebuchet MS"/>
          <w:spacing w:val="-1"/>
          <w:sz w:val="24"/>
          <w:szCs w:val="24"/>
          <w:lang w:val="ro-RO"/>
        </w:rPr>
        <w:t xml:space="preserve">instrucțiunile emise de AM </w:t>
      </w:r>
      <w:r w:rsidR="00694B6B" w:rsidRPr="001E06B8">
        <w:rPr>
          <w:rFonts w:ascii="Cambria" w:eastAsia="Trebuchet MS" w:hAnsi="Cambria" w:cs="Trebuchet MS"/>
          <w:spacing w:val="-1"/>
          <w:sz w:val="24"/>
          <w:szCs w:val="24"/>
          <w:lang w:val="ro-RO"/>
        </w:rPr>
        <w:t>PIDS</w:t>
      </w:r>
      <w:r w:rsidR="00E60933" w:rsidRPr="001E06B8">
        <w:rPr>
          <w:rFonts w:ascii="Cambria" w:eastAsia="Trebuchet MS" w:hAnsi="Cambria" w:cs="Trebuchet MS"/>
          <w:spacing w:val="-1"/>
          <w:sz w:val="24"/>
          <w:szCs w:val="24"/>
          <w:lang w:val="ro-RO"/>
        </w:rPr>
        <w:t xml:space="preserve"> în acest scop</w:t>
      </w:r>
      <w:r w:rsidR="00D546CE" w:rsidRPr="001E06B8">
        <w:rPr>
          <w:rFonts w:ascii="Cambria" w:eastAsia="Trebuchet MS" w:hAnsi="Cambria" w:cs="Trebuchet MS"/>
          <w:spacing w:val="-1"/>
          <w:sz w:val="24"/>
          <w:szCs w:val="24"/>
          <w:lang w:val="ro-RO"/>
        </w:rPr>
        <w:t xml:space="preserve">. </w:t>
      </w:r>
    </w:p>
    <w:p w14:paraId="432672F1" w14:textId="533568E4" w:rsidR="005B2994" w:rsidRPr="001E06B8" w:rsidRDefault="00803001"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2"/>
          <w:sz w:val="24"/>
          <w:szCs w:val="24"/>
          <w:lang w:val="ro-RO"/>
        </w:rPr>
        <w:t>AMPIDS</w:t>
      </w:r>
      <w:r w:rsidR="005B2994" w:rsidRPr="001E06B8">
        <w:rPr>
          <w:rFonts w:ascii="Cambria" w:eastAsia="Trebuchet MS" w:hAnsi="Cambria" w:cs="Trebuchet MS"/>
          <w:spacing w:val="3"/>
          <w:sz w:val="24"/>
          <w:szCs w:val="24"/>
          <w:lang w:val="ro-RO"/>
        </w:rPr>
        <w:t xml:space="preserve"> </w:t>
      </w:r>
      <w:r w:rsidR="005B2994" w:rsidRPr="001E06B8">
        <w:rPr>
          <w:rFonts w:ascii="Cambria" w:eastAsia="Trebuchet MS" w:hAnsi="Cambria" w:cs="Trebuchet MS"/>
          <w:spacing w:val="-1"/>
          <w:sz w:val="24"/>
          <w:szCs w:val="24"/>
          <w:lang w:val="ro-RO"/>
        </w:rPr>
        <w:t>verifică cererile de rambursare și concordanța dintre cererile de plată și cererea de rambursare   aferentă</w:t>
      </w:r>
      <w:r w:rsidRPr="001E06B8">
        <w:rPr>
          <w:rFonts w:ascii="Cambria" w:eastAsia="Trebuchet MS" w:hAnsi="Cambria" w:cs="Trebuchet MS"/>
          <w:spacing w:val="-1"/>
          <w:sz w:val="24"/>
          <w:szCs w:val="24"/>
          <w:lang w:val="ro-RO"/>
        </w:rPr>
        <w:t>, în conformitate cu procedurile specifice în vigoare</w:t>
      </w:r>
      <w:r w:rsidR="005B2994" w:rsidRPr="001E06B8">
        <w:rPr>
          <w:rFonts w:ascii="Cambria" w:eastAsia="Trebuchet MS" w:hAnsi="Cambria" w:cs="Trebuchet MS"/>
          <w:spacing w:val="-1"/>
          <w:sz w:val="24"/>
          <w:szCs w:val="24"/>
          <w:lang w:val="ro-RO"/>
        </w:rPr>
        <w:t>.</w:t>
      </w:r>
    </w:p>
    <w:p w14:paraId="1A42A9A5" w14:textId="4305C4BA" w:rsidR="0076754B" w:rsidRPr="001E06B8" w:rsidRDefault="0099349E" w:rsidP="005B2994">
      <w:pPr>
        <w:pStyle w:val="ListParagraph"/>
        <w:numPr>
          <w:ilvl w:val="0"/>
          <w:numId w:val="16"/>
        </w:numPr>
        <w:tabs>
          <w:tab w:val="left" w:pos="8695"/>
        </w:tabs>
        <w:spacing w:line="250" w:lineRule="auto"/>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procesu</w:t>
      </w:r>
      <w:r w:rsidRPr="001E06B8">
        <w:rPr>
          <w:rFonts w:ascii="Cambria" w:eastAsia="Trebuchet MS" w:hAnsi="Cambria" w:cs="Trebuchet MS"/>
          <w:sz w:val="24"/>
          <w:szCs w:val="24"/>
          <w:lang w:val="ro-RO"/>
        </w:rPr>
        <w:t>l</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verificar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rambursar</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l</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est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obliga</w:t>
      </w:r>
      <w:r w:rsidRPr="001E06B8">
        <w:rPr>
          <w:rFonts w:ascii="Cambria" w:eastAsia="Trebuchet MS" w:hAnsi="Cambria" w:cs="Trebuchet MS"/>
          <w:sz w:val="24"/>
          <w:szCs w:val="24"/>
          <w:lang w:val="ro-RO"/>
        </w:rPr>
        <w:t>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5 </w:t>
      </w:r>
      <w:r w:rsidRPr="001E06B8">
        <w:rPr>
          <w:rFonts w:ascii="Cambria" w:eastAsia="Trebuchet MS" w:hAnsi="Cambria" w:cs="Trebuchet MS"/>
          <w:sz w:val="24"/>
          <w:szCs w:val="24"/>
          <w:lang w:val="ro-RO"/>
        </w:rPr>
        <w:t xml:space="preserve">zile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răspund</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oricărei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 xml:space="preserve">clarificări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solicitat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2"/>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9"/>
          <w:sz w:val="24"/>
          <w:szCs w:val="24"/>
          <w:lang w:val="ro-RO"/>
        </w:rPr>
        <w:t xml:space="preserve"> </w:t>
      </w:r>
    </w:p>
    <w:p w14:paraId="551331D8" w14:textId="0FEE6493" w:rsidR="000B3971" w:rsidRPr="001E06B8" w:rsidRDefault="0099349E" w:rsidP="001E06B8">
      <w:pPr>
        <w:pStyle w:val="ListParagraph"/>
        <w:tabs>
          <w:tab w:val="left" w:pos="8695"/>
        </w:tabs>
        <w:spacing w:line="250" w:lineRule="auto"/>
        <w:ind w:left="405"/>
        <w:jc w:val="both"/>
        <w:rPr>
          <w:rFonts w:ascii="Cambria" w:eastAsia="Trebuchet MS" w:hAnsi="Cambria" w:cs="Trebuchet MS"/>
          <w:spacing w:val="-1"/>
          <w:sz w:val="24"/>
          <w:szCs w:val="24"/>
          <w:lang w:val="ro-RO"/>
        </w:rPr>
      </w:pPr>
      <w:r w:rsidRPr="001E06B8">
        <w:rPr>
          <w:rFonts w:ascii="Cambria" w:eastAsia="Trebuchet MS" w:hAnsi="Cambria" w:cs="Trebuchet MS"/>
          <w:spacing w:val="-1"/>
          <w:sz w:val="24"/>
          <w:szCs w:val="24"/>
          <w:lang w:val="ro-RO"/>
        </w:rPr>
        <w:t>Pân</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la </w:t>
      </w:r>
      <w:r w:rsidRPr="001E06B8">
        <w:rPr>
          <w:rFonts w:ascii="Cambria" w:eastAsia="Trebuchet MS" w:hAnsi="Cambria" w:cs="Trebuchet MS"/>
          <w:sz w:val="24"/>
          <w:szCs w:val="24"/>
          <w:lang w:val="ro-RO"/>
        </w:rPr>
        <w:t>p</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irea</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răspunsului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parte</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
          <w:sz w:val="24"/>
          <w:szCs w:val="24"/>
          <w:lang w:val="ro-RO"/>
        </w:rPr>
        <w:t>ver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ficar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rambursare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suspendă.</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Nedepunerea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cătr</w:t>
      </w:r>
      <w:r w:rsidRPr="001E06B8">
        <w:rPr>
          <w:rFonts w:ascii="Cambria" w:eastAsia="Trebuchet MS" w:hAnsi="Cambria" w:cs="Trebuchet MS"/>
          <w:sz w:val="24"/>
          <w:szCs w:val="24"/>
          <w:lang w:val="ro-RO"/>
        </w:rPr>
        <w:t>e</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beneficiar</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documentelo</w:t>
      </w:r>
      <w:r w:rsidRPr="001E06B8">
        <w:rPr>
          <w:rFonts w:ascii="Cambria" w:eastAsia="Trebuchet MS" w:hAnsi="Cambria" w:cs="Trebuchet MS"/>
          <w:sz w:val="24"/>
          <w:szCs w:val="24"/>
          <w:lang w:val="ro-RO"/>
        </w:rPr>
        <w:t>r</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clarificărilor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solicitate,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prevăzut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acest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al</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neat</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0076754B" w:rsidRPr="001E06B8">
        <w:rPr>
          <w:rFonts w:ascii="Cambria" w:eastAsia="Trebuchet MS" w:hAnsi="Cambria" w:cs="Trebuchet MS"/>
          <w:spacing w:val="14"/>
          <w:sz w:val="24"/>
          <w:szCs w:val="24"/>
          <w:lang w:val="ro-RO"/>
        </w:rPr>
        <w:t xml:space="preserve">poate </w:t>
      </w:r>
      <w:r w:rsidRPr="001E06B8">
        <w:rPr>
          <w:rFonts w:ascii="Cambria" w:eastAsia="Trebuchet MS" w:hAnsi="Cambria" w:cs="Trebuchet MS"/>
          <w:spacing w:val="-1"/>
          <w:sz w:val="24"/>
          <w:szCs w:val="24"/>
          <w:lang w:val="ro-RO"/>
        </w:rPr>
        <w:t>atrag</w:t>
      </w:r>
      <w:r w:rsidRPr="001E06B8">
        <w:rPr>
          <w:rFonts w:ascii="Cambria" w:eastAsia="Trebuchet MS" w:hAnsi="Cambria" w:cs="Trebuchet MS"/>
          <w:sz w:val="24"/>
          <w:szCs w:val="24"/>
          <w:lang w:val="ro-RO"/>
        </w:rPr>
        <w:t>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respingerea</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parţial</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totală</w:t>
      </w:r>
      <w:r w:rsidRPr="001E06B8">
        <w:rPr>
          <w:rFonts w:ascii="Cambria" w:eastAsia="Trebuchet MS" w:hAnsi="Cambria" w:cs="Trebuchet MS"/>
          <w:sz w:val="24"/>
          <w:szCs w:val="24"/>
          <w:lang w:val="ro-RO"/>
        </w:rPr>
        <w:t>,</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caz,</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rambursare.</w:t>
      </w:r>
      <w:r w:rsidR="00D23EA0" w:rsidRPr="001E06B8">
        <w:rPr>
          <w:rFonts w:ascii="Cambria" w:eastAsia="Trebuchet MS" w:hAnsi="Cambria" w:cs="Trebuchet MS"/>
          <w:w w:val="103"/>
          <w:sz w:val="24"/>
          <w:szCs w:val="24"/>
          <w:lang w:val="ro-RO"/>
        </w:rPr>
        <w:t xml:space="preserve"> Pentru depunerea de către beneficiara unor documente </w:t>
      </w:r>
      <w:proofErr w:type="spellStart"/>
      <w:r w:rsidR="00D23EA0" w:rsidRPr="001E06B8">
        <w:rPr>
          <w:rFonts w:ascii="Cambria" w:eastAsia="Trebuchet MS" w:hAnsi="Cambria" w:cs="Trebuchet MS"/>
          <w:w w:val="103"/>
          <w:sz w:val="24"/>
          <w:szCs w:val="24"/>
          <w:lang w:val="ro-RO"/>
        </w:rPr>
        <w:t>adiţionale</w:t>
      </w:r>
      <w:proofErr w:type="spellEnd"/>
      <w:r w:rsidR="00D23EA0" w:rsidRPr="001E06B8">
        <w:rPr>
          <w:rFonts w:ascii="Cambria" w:eastAsia="Trebuchet MS" w:hAnsi="Cambria" w:cs="Trebuchet MS"/>
          <w:w w:val="103"/>
          <w:sz w:val="24"/>
          <w:szCs w:val="24"/>
          <w:lang w:val="ro-RO"/>
        </w:rPr>
        <w:t xml:space="preserve"> sau clarificări solicitate de autoritatea de management sau de organismul intermediar, termenul de </w:t>
      </w:r>
      <w:r w:rsidR="0076754B" w:rsidRPr="001E06B8">
        <w:rPr>
          <w:rFonts w:ascii="Cambria" w:eastAsia="Trebuchet MS" w:hAnsi="Cambria" w:cs="Trebuchet MS"/>
          <w:w w:val="103"/>
          <w:sz w:val="24"/>
          <w:szCs w:val="24"/>
          <w:lang w:val="ro-RO"/>
        </w:rPr>
        <w:t xml:space="preserve">verificare </w:t>
      </w:r>
      <w:r w:rsidR="00D23EA0" w:rsidRPr="001E06B8">
        <w:rPr>
          <w:rFonts w:ascii="Cambria" w:eastAsia="Trebuchet MS" w:hAnsi="Cambria" w:cs="Trebuchet MS"/>
          <w:w w:val="103"/>
          <w:sz w:val="24"/>
          <w:szCs w:val="24"/>
          <w:lang w:val="ro-RO"/>
        </w:rPr>
        <w:t xml:space="preserve">prevăzut la </w:t>
      </w:r>
      <w:r w:rsidR="0076754B" w:rsidRPr="001E06B8">
        <w:rPr>
          <w:rFonts w:ascii="Cambria" w:eastAsia="Trebuchet MS" w:hAnsi="Cambria" w:cs="Trebuchet MS"/>
          <w:w w:val="103"/>
          <w:sz w:val="24"/>
          <w:szCs w:val="24"/>
          <w:lang w:val="ro-RO"/>
        </w:rPr>
        <w:t xml:space="preserve">art. 22, </w:t>
      </w:r>
      <w:r w:rsidR="00D23EA0" w:rsidRPr="001E06B8">
        <w:rPr>
          <w:rFonts w:ascii="Cambria" w:eastAsia="Trebuchet MS" w:hAnsi="Cambria" w:cs="Trebuchet MS"/>
          <w:w w:val="103"/>
          <w:sz w:val="24"/>
          <w:szCs w:val="24"/>
          <w:lang w:val="ro-RO"/>
        </w:rPr>
        <w:t xml:space="preserve">alin. (2) din OUG </w:t>
      </w:r>
      <w:r w:rsidR="0076754B" w:rsidRPr="001E06B8">
        <w:rPr>
          <w:rFonts w:ascii="Cambria" w:eastAsia="Trebuchet MS" w:hAnsi="Cambria" w:cs="Trebuchet MS"/>
          <w:w w:val="103"/>
          <w:sz w:val="24"/>
          <w:szCs w:val="24"/>
          <w:lang w:val="ro-RO"/>
        </w:rPr>
        <w:t xml:space="preserve">nr. </w:t>
      </w:r>
      <w:r w:rsidR="00D23EA0" w:rsidRPr="001E06B8">
        <w:rPr>
          <w:rFonts w:ascii="Cambria" w:eastAsia="Trebuchet MS" w:hAnsi="Cambria" w:cs="Trebuchet MS"/>
          <w:w w:val="103"/>
          <w:sz w:val="24"/>
          <w:szCs w:val="24"/>
          <w:lang w:val="ro-RO"/>
        </w:rPr>
        <w:t xml:space="preserve">133/2021 poate fi întrerupt fără ca perioadele de întrerupere cumulate să </w:t>
      </w:r>
      <w:proofErr w:type="spellStart"/>
      <w:r w:rsidR="00D23EA0" w:rsidRPr="001E06B8">
        <w:rPr>
          <w:rFonts w:ascii="Cambria" w:eastAsia="Trebuchet MS" w:hAnsi="Cambria" w:cs="Trebuchet MS"/>
          <w:w w:val="103"/>
          <w:sz w:val="24"/>
          <w:szCs w:val="24"/>
          <w:lang w:val="ro-RO"/>
        </w:rPr>
        <w:t>depăşească</w:t>
      </w:r>
      <w:proofErr w:type="spellEnd"/>
      <w:r w:rsidR="00D23EA0" w:rsidRPr="001E06B8">
        <w:rPr>
          <w:rFonts w:ascii="Cambria" w:eastAsia="Trebuchet MS" w:hAnsi="Cambria" w:cs="Trebuchet MS"/>
          <w:w w:val="103"/>
          <w:sz w:val="24"/>
          <w:szCs w:val="24"/>
          <w:lang w:val="ro-RO"/>
        </w:rPr>
        <w:t xml:space="preserve"> 10 zile lucrătoare.</w:t>
      </w:r>
    </w:p>
    <w:p w14:paraId="07AE8A03" w14:textId="757EA777" w:rsidR="000B3971" w:rsidRPr="001E06B8" w:rsidRDefault="000B3971">
      <w:pPr>
        <w:spacing w:line="240" w:lineRule="exact"/>
        <w:rPr>
          <w:rFonts w:ascii="Cambria" w:hAnsi="Cambria"/>
          <w:sz w:val="24"/>
          <w:szCs w:val="24"/>
          <w:lang w:val="ro-RO"/>
        </w:rPr>
      </w:pPr>
    </w:p>
    <w:p w14:paraId="16EB77AB" w14:textId="625AA346" w:rsidR="00A02C3E" w:rsidRPr="001E06B8" w:rsidRDefault="00A02C3E">
      <w:pPr>
        <w:spacing w:line="240" w:lineRule="exact"/>
        <w:rPr>
          <w:rFonts w:ascii="Cambria" w:hAnsi="Cambria"/>
          <w:sz w:val="24"/>
          <w:szCs w:val="24"/>
          <w:lang w:val="ro-RO"/>
        </w:rPr>
      </w:pPr>
    </w:p>
    <w:p w14:paraId="4DF158F9" w14:textId="77777777"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(e)</w:t>
      </w:r>
      <w:r w:rsidRPr="001E06B8">
        <w:rPr>
          <w:rFonts w:ascii="Cambria" w:eastAsia="Trebuchet MS" w:hAnsi="Cambria" w:cs="Trebuchet MS"/>
          <w:b/>
          <w:spacing w:val="10"/>
          <w:sz w:val="24"/>
          <w:szCs w:val="24"/>
          <w:lang w:val="ro-RO"/>
        </w:rPr>
        <w:t xml:space="preserve"> </w:t>
      </w:r>
      <w:r w:rsidRPr="001E06B8">
        <w:rPr>
          <w:rFonts w:ascii="Cambria" w:eastAsia="Trebuchet MS" w:hAnsi="Cambria" w:cs="Trebuchet MS"/>
          <w:b/>
          <w:sz w:val="24"/>
          <w:szCs w:val="24"/>
          <w:lang w:val="ro-RO"/>
        </w:rPr>
        <w:t xml:space="preserve">Graficul de depunere a cererilor de </w:t>
      </w:r>
      <w:proofErr w:type="spellStart"/>
      <w:r w:rsidRPr="001E06B8">
        <w:rPr>
          <w:rFonts w:ascii="Cambria" w:eastAsia="Trebuchet MS" w:hAnsi="Cambria" w:cs="Trebuchet MS"/>
          <w:b/>
          <w:sz w:val="24"/>
          <w:szCs w:val="24"/>
          <w:lang w:val="ro-RO"/>
        </w:rPr>
        <w:t>prefinanțare</w:t>
      </w:r>
      <w:proofErr w:type="spellEnd"/>
      <w:r w:rsidRPr="001E06B8">
        <w:rPr>
          <w:rFonts w:ascii="Cambria" w:eastAsia="Trebuchet MS" w:hAnsi="Cambria" w:cs="Trebuchet MS"/>
          <w:b/>
          <w:sz w:val="24"/>
          <w:szCs w:val="24"/>
          <w:lang w:val="ro-RO"/>
        </w:rPr>
        <w:t>/plată/rambursare a cheltuielilor</w:t>
      </w:r>
    </w:p>
    <w:p w14:paraId="3EEF3807" w14:textId="77777777" w:rsidR="000B3971" w:rsidRPr="001E06B8" w:rsidRDefault="000B3971" w:rsidP="00C902D2">
      <w:pPr>
        <w:spacing w:before="4" w:line="280" w:lineRule="exact"/>
        <w:rPr>
          <w:rFonts w:ascii="Cambria" w:hAnsi="Cambria"/>
          <w:sz w:val="24"/>
          <w:szCs w:val="24"/>
          <w:lang w:val="ro-RO"/>
        </w:rPr>
      </w:pPr>
    </w:p>
    <w:p w14:paraId="049DF435" w14:textId="34213574" w:rsidR="00220663"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Graficul</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depuner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cererilo</w:t>
      </w:r>
      <w:r w:rsidRPr="001E06B8">
        <w:rPr>
          <w:rFonts w:ascii="Cambria" w:eastAsia="Trebuchet MS" w:hAnsi="Cambria" w:cs="Trebuchet MS"/>
          <w:sz w:val="24"/>
          <w:szCs w:val="24"/>
          <w:lang w:val="ro-RO"/>
        </w:rPr>
        <w:t>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prefina</w:t>
      </w:r>
      <w:r w:rsidRPr="001E06B8">
        <w:rPr>
          <w:rFonts w:ascii="Cambria" w:eastAsia="Trebuchet MS" w:hAnsi="Cambria" w:cs="Trebuchet MS"/>
          <w:spacing w:val="-1"/>
          <w:w w:val="103"/>
          <w:sz w:val="24"/>
          <w:szCs w:val="24"/>
          <w:lang w:val="ro-RO"/>
        </w:rPr>
        <w:t>n</w:t>
      </w:r>
      <w:r w:rsidRPr="001E06B8">
        <w:rPr>
          <w:rFonts w:ascii="Cambria" w:eastAsia="Trebuchet MS" w:hAnsi="Cambria" w:cs="Trebuchet MS"/>
          <w:w w:val="103"/>
          <w:sz w:val="24"/>
          <w:szCs w:val="24"/>
          <w:lang w:val="ro-RO"/>
        </w:rPr>
        <w:t>țare</w:t>
      </w:r>
      <w:proofErr w:type="spellEnd"/>
      <w:r w:rsidRPr="001E06B8">
        <w:rPr>
          <w:rFonts w:ascii="Cambria" w:eastAsia="Trebuchet MS" w:hAnsi="Cambria" w:cs="Trebuchet MS"/>
          <w:w w:val="103"/>
          <w:sz w:val="24"/>
          <w:szCs w:val="24"/>
          <w:lang w:val="ro-RO"/>
        </w:rPr>
        <w:t xml:space="preserve">/plată/rambursare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cheltuielilor</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w w:val="103"/>
          <w:sz w:val="24"/>
          <w:szCs w:val="24"/>
          <w:lang w:val="ro-RO"/>
        </w:rPr>
        <w:t xml:space="preserve">este </w:t>
      </w:r>
      <w:r w:rsidR="003E1689" w:rsidRPr="00704689">
        <w:rPr>
          <w:rFonts w:ascii="Cambria" w:eastAsia="Trebuchet MS" w:hAnsi="Cambria" w:cs="Trebuchet MS"/>
          <w:spacing w:val="-1"/>
          <w:sz w:val="24"/>
          <w:szCs w:val="24"/>
          <w:lang w:val="ro-RO"/>
        </w:rPr>
        <w:t>Anexa 3 la Contractul  de finanțare Condiții Generale.</w:t>
      </w:r>
    </w:p>
    <w:p w14:paraId="4A608AD6" w14:textId="17EA3922" w:rsidR="000B3971" w:rsidRPr="001E06B8" w:rsidRDefault="0099349E"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obligativita</w:t>
      </w:r>
      <w:r w:rsidRPr="001E06B8">
        <w:rPr>
          <w:rFonts w:ascii="Cambria" w:eastAsia="Trebuchet MS" w:hAnsi="Cambria" w:cs="Trebuchet MS"/>
          <w:spacing w:val="-1"/>
          <w:sz w:val="24"/>
          <w:szCs w:val="24"/>
          <w:lang w:val="ro-RO"/>
        </w:rPr>
        <w:t>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 xml:space="preserve">actualizării  </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 xml:space="preserve">acestuia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funcţie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cererile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w w:val="103"/>
          <w:sz w:val="24"/>
          <w:szCs w:val="24"/>
          <w:lang w:val="ro-RO"/>
        </w:rPr>
        <w:t xml:space="preserve">de </w:t>
      </w:r>
      <w:proofErr w:type="spellStart"/>
      <w:r w:rsidR="008D2259" w:rsidRPr="001E06B8">
        <w:rPr>
          <w:rFonts w:ascii="Cambria" w:eastAsia="Trebuchet MS" w:hAnsi="Cambria" w:cs="Trebuchet MS"/>
          <w:w w:val="103"/>
          <w:sz w:val="24"/>
          <w:szCs w:val="24"/>
          <w:lang w:val="ro-RO"/>
        </w:rPr>
        <w:t>prefinanțare</w:t>
      </w:r>
      <w:proofErr w:type="spellEnd"/>
      <w:r w:rsidR="008D2259" w:rsidRPr="001E06B8">
        <w:rPr>
          <w:rFonts w:ascii="Cambria" w:eastAsia="Trebuchet MS" w:hAnsi="Cambria" w:cs="Trebuchet MS"/>
          <w:w w:val="103"/>
          <w:sz w:val="24"/>
          <w:szCs w:val="24"/>
          <w:lang w:val="ro-RO"/>
        </w:rPr>
        <w:t>/</w:t>
      </w:r>
      <w:r w:rsidRPr="001E06B8">
        <w:rPr>
          <w:rFonts w:ascii="Cambria" w:eastAsia="Trebuchet MS" w:hAnsi="Cambria" w:cs="Trebuchet MS"/>
          <w:sz w:val="24"/>
          <w:szCs w:val="24"/>
          <w:lang w:val="ro-RO"/>
        </w:rPr>
        <w:t xml:space="preserve">plată/rambursare </w:t>
      </w:r>
      <w:r w:rsidR="008D2259" w:rsidRPr="001E06B8">
        <w:rPr>
          <w:rFonts w:ascii="Cambria" w:eastAsia="Trebuchet MS" w:hAnsi="Cambria" w:cs="Trebuchet MS"/>
          <w:sz w:val="24"/>
          <w:szCs w:val="24"/>
          <w:lang w:val="ro-RO"/>
        </w:rPr>
        <w:t>autorizate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autoritatea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management</w:t>
      </w:r>
      <w:r w:rsidRPr="001E06B8">
        <w:rPr>
          <w:rFonts w:ascii="Cambria" w:eastAsia="Trebuchet MS" w:hAnsi="Cambria" w:cs="Trebuchet MS"/>
          <w:sz w:val="24"/>
          <w:szCs w:val="24"/>
          <w:lang w:val="ro-RO"/>
        </w:rPr>
        <w:t>,</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țiil</w:t>
      </w:r>
      <w:r w:rsidRPr="001E06B8">
        <w:rPr>
          <w:rFonts w:ascii="Cambria" w:eastAsia="Trebuchet MS" w:hAnsi="Cambria" w:cs="Trebuchet MS"/>
          <w:sz w:val="24"/>
          <w:szCs w:val="24"/>
          <w:lang w:val="ro-RO"/>
        </w:rPr>
        <w:t>e</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pacing w:val="1"/>
          <w:w w:val="103"/>
          <w:sz w:val="24"/>
          <w:szCs w:val="24"/>
          <w:lang w:val="ro-RO"/>
        </w:rPr>
        <w:t xml:space="preserve">la </w:t>
      </w:r>
      <w:r w:rsidRPr="001E06B8">
        <w:rPr>
          <w:rFonts w:ascii="Cambria" w:eastAsia="Trebuchet MS" w:hAnsi="Cambria" w:cs="Trebuchet MS"/>
          <w:sz w:val="24"/>
          <w:szCs w:val="24"/>
          <w:lang w:val="ro-RO"/>
        </w:rPr>
        <w:t>art.</w:t>
      </w:r>
      <w:r w:rsidR="0076754B"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7</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alin</w:t>
      </w:r>
      <w:r w:rsidR="0076754B"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0076754B" w:rsidRPr="001E06B8">
        <w:rPr>
          <w:rFonts w:ascii="Cambria" w:eastAsia="Trebuchet MS" w:hAnsi="Cambria" w:cs="Trebuchet MS"/>
          <w:spacing w:val="12"/>
          <w:sz w:val="24"/>
          <w:szCs w:val="24"/>
          <w:lang w:val="ro-RO"/>
        </w:rPr>
        <w:t>(</w:t>
      </w:r>
      <w:r w:rsidR="005F2894">
        <w:rPr>
          <w:rFonts w:ascii="Cambria" w:eastAsia="Trebuchet MS" w:hAnsi="Cambria" w:cs="Trebuchet MS"/>
          <w:spacing w:val="-1"/>
          <w:sz w:val="24"/>
          <w:szCs w:val="24"/>
          <w:lang w:val="ro-RO"/>
        </w:rPr>
        <w:t>7</w:t>
      </w:r>
      <w:r w:rsidR="0076754B" w:rsidRPr="001E06B8">
        <w:rPr>
          <w:rFonts w:ascii="Cambria" w:eastAsia="Trebuchet MS" w:hAnsi="Cambria" w:cs="Trebuchet MS"/>
          <w:spacing w:val="-1"/>
          <w:sz w:val="24"/>
          <w:szCs w:val="24"/>
          <w:lang w:val="ro-RO"/>
        </w:rPr>
        <w:t>)</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di</w:t>
      </w:r>
      <w:r w:rsidRPr="001E06B8">
        <w:rPr>
          <w:rFonts w:ascii="Cambria" w:eastAsia="Trebuchet MS" w:hAnsi="Cambria" w:cs="Trebuchet MS"/>
          <w:sz w:val="24"/>
          <w:szCs w:val="24"/>
          <w:lang w:val="ro-RO"/>
        </w:rPr>
        <w:t>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prezent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condiţii</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specifice.</w:t>
      </w:r>
    </w:p>
    <w:p w14:paraId="3A6A3516" w14:textId="47952296" w:rsidR="00220663" w:rsidRPr="001E06B8" w:rsidRDefault="00220663" w:rsidP="00220663">
      <w:pPr>
        <w:pStyle w:val="ListParagraph"/>
        <w:numPr>
          <w:ilvl w:val="0"/>
          <w:numId w:val="38"/>
        </w:numPr>
        <w:spacing w:line="247" w:lineRule="auto"/>
        <w:ind w:left="450" w:right="105" w:hanging="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beneficiarul nu respectă graficul de depunere a cererilor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a cheltuielilor, AM</w:t>
      </w:r>
      <w:r w:rsidR="00694B6B" w:rsidRPr="001E06B8">
        <w:rPr>
          <w:rFonts w:ascii="Cambria" w:eastAsia="Trebuchet MS" w:hAnsi="Cambria" w:cs="Trebuchet MS"/>
          <w:sz w:val="24"/>
          <w:szCs w:val="24"/>
          <w:lang w:val="ro-RO"/>
        </w:rPr>
        <w:t>POIDS</w:t>
      </w:r>
      <w:r w:rsidRPr="001E06B8">
        <w:rPr>
          <w:rFonts w:ascii="Cambria" w:eastAsia="Trebuchet MS" w:hAnsi="Cambria" w:cs="Trebuchet MS"/>
          <w:sz w:val="24"/>
          <w:szCs w:val="24"/>
          <w:lang w:val="ro-RO"/>
        </w:rPr>
        <w:t xml:space="preserve"> poate respinge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/plată/rambursare, urmând ca beneficiarul să </w:t>
      </w:r>
      <w:proofErr w:type="spellStart"/>
      <w:r w:rsidRPr="001E06B8">
        <w:rPr>
          <w:rFonts w:ascii="Cambria" w:eastAsia="Trebuchet MS" w:hAnsi="Cambria" w:cs="Trebuchet MS"/>
          <w:sz w:val="24"/>
          <w:szCs w:val="24"/>
          <w:lang w:val="ro-RO"/>
        </w:rPr>
        <w:t>redepună</w:t>
      </w:r>
      <w:proofErr w:type="spellEnd"/>
      <w:r w:rsidRPr="001E06B8">
        <w:rPr>
          <w:rFonts w:ascii="Cambria" w:eastAsia="Trebuchet MS" w:hAnsi="Cambria" w:cs="Trebuchet MS"/>
          <w:sz w:val="24"/>
          <w:szCs w:val="24"/>
          <w:lang w:val="ro-RO"/>
        </w:rPr>
        <w:t xml:space="preserve"> cererile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 xml:space="preserve">/plată/ rambursare după actualizarea graficului de depunere a cererilor de </w:t>
      </w:r>
      <w:proofErr w:type="spellStart"/>
      <w:r w:rsidRPr="001E06B8">
        <w:rPr>
          <w:rFonts w:ascii="Cambria" w:eastAsia="Trebuchet MS" w:hAnsi="Cambria" w:cs="Trebuchet MS"/>
          <w:sz w:val="24"/>
          <w:szCs w:val="24"/>
          <w:lang w:val="ro-RO"/>
        </w:rPr>
        <w:t>prefinanțare</w:t>
      </w:r>
      <w:proofErr w:type="spellEnd"/>
      <w:r w:rsidRPr="001E06B8">
        <w:rPr>
          <w:rFonts w:ascii="Cambria" w:eastAsia="Trebuchet MS" w:hAnsi="Cambria" w:cs="Trebuchet MS"/>
          <w:sz w:val="24"/>
          <w:szCs w:val="24"/>
          <w:lang w:val="ro-RO"/>
        </w:rPr>
        <w:t>/plată/rambursare în conformitate cu prevederile art. 7 alin (1</w:t>
      </w:r>
      <w:r w:rsidR="0076754B" w:rsidRPr="001E06B8">
        <w:rPr>
          <w:rFonts w:ascii="Cambria" w:eastAsia="Trebuchet MS" w:hAnsi="Cambria" w:cs="Trebuchet MS"/>
          <w:sz w:val="24"/>
          <w:szCs w:val="24"/>
          <w:lang w:val="ro-RO"/>
        </w:rPr>
        <w:t>6</w:t>
      </w:r>
      <w:r w:rsidRPr="001E06B8">
        <w:rPr>
          <w:rFonts w:ascii="Cambria" w:eastAsia="Trebuchet MS" w:hAnsi="Cambria" w:cs="Trebuchet MS"/>
          <w:sz w:val="24"/>
          <w:szCs w:val="24"/>
          <w:lang w:val="ro-RO"/>
        </w:rPr>
        <w:t>) din prezentele condiții specifice.</w:t>
      </w:r>
    </w:p>
    <w:p w14:paraId="74BB21F5" w14:textId="6CC2708B" w:rsidR="000B3971" w:rsidRPr="001E06B8" w:rsidRDefault="000B3971" w:rsidP="00C902D2">
      <w:pPr>
        <w:spacing w:line="200" w:lineRule="exact"/>
        <w:rPr>
          <w:rFonts w:ascii="Cambria" w:hAnsi="Cambria"/>
          <w:sz w:val="24"/>
          <w:szCs w:val="24"/>
          <w:lang w:val="ro-RO"/>
        </w:rPr>
      </w:pPr>
    </w:p>
    <w:p w14:paraId="4A12BBA0" w14:textId="77777777" w:rsidR="000B3971" w:rsidRPr="001E06B8" w:rsidRDefault="000B3971" w:rsidP="00C902D2">
      <w:pPr>
        <w:spacing w:line="280" w:lineRule="exact"/>
        <w:rPr>
          <w:rFonts w:ascii="Cambria" w:hAnsi="Cambria"/>
          <w:sz w:val="24"/>
          <w:szCs w:val="24"/>
          <w:lang w:val="ro-RO"/>
        </w:rPr>
      </w:pPr>
    </w:p>
    <w:p w14:paraId="4BB4BA46" w14:textId="44DD047E"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5</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Alte obligații ale beneficiarului specifice Programului Operațional</w:t>
      </w:r>
    </w:p>
    <w:p w14:paraId="0C13007E" w14:textId="77777777" w:rsidR="000B3971" w:rsidRPr="001E06B8" w:rsidRDefault="000B3971" w:rsidP="00C902D2">
      <w:pPr>
        <w:spacing w:before="10" w:line="280" w:lineRule="exact"/>
        <w:rPr>
          <w:rFonts w:ascii="Cambria" w:hAnsi="Cambria"/>
          <w:sz w:val="24"/>
          <w:szCs w:val="24"/>
          <w:lang w:val="ro-RO"/>
        </w:rPr>
      </w:pPr>
    </w:p>
    <w:p w14:paraId="5006AAFA" w14:textId="4F5C7BA3"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pacing w:val="-1"/>
          <w:w w:val="103"/>
          <w:sz w:val="24"/>
          <w:szCs w:val="24"/>
          <w:lang w:val="ro-RO"/>
        </w:rPr>
      </w:pPr>
      <w:r w:rsidRPr="001E06B8">
        <w:rPr>
          <w:rFonts w:ascii="Cambria" w:eastAsia="Trebuchet MS" w:hAnsi="Cambria" w:cs="Trebuchet MS"/>
          <w:sz w:val="24"/>
          <w:szCs w:val="24"/>
          <w:lang w:val="ro-RO"/>
        </w:rPr>
        <w:t xml:space="preserve">Beneficiarul </w:t>
      </w:r>
      <w:r w:rsidRPr="001E06B8">
        <w:rPr>
          <w:rFonts w:ascii="Cambria" w:eastAsia="Trebuchet MS" w:hAnsi="Cambria" w:cs="Trebuchet MS"/>
          <w:spacing w:val="27"/>
          <w:sz w:val="24"/>
          <w:szCs w:val="24"/>
          <w:lang w:val="ro-RO"/>
        </w:rPr>
        <w:t xml:space="preserve"> </w:t>
      </w:r>
      <w:r w:rsidR="0083516D">
        <w:rPr>
          <w:rFonts w:ascii="Cambria" w:eastAsia="Trebuchet MS" w:hAnsi="Cambria" w:cs="Trebuchet MS"/>
          <w:spacing w:val="-1"/>
          <w:sz w:val="24"/>
          <w:szCs w:val="24"/>
          <w:lang w:val="ro-RO"/>
        </w:rPr>
        <w:t>are</w:t>
      </w:r>
      <w:r w:rsidR="0083516D"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responsabilitate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 xml:space="preserve">pentru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asigurarea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unui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management </w:t>
      </w:r>
      <w:r w:rsidRPr="001E06B8">
        <w:rPr>
          <w:rFonts w:ascii="Cambria" w:eastAsia="Trebuchet MS" w:hAnsi="Cambria" w:cs="Trebuchet MS"/>
          <w:sz w:val="24"/>
          <w:szCs w:val="24"/>
          <w:lang w:val="ro-RO"/>
        </w:rPr>
        <w:t>financiar</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guro</w:t>
      </w:r>
      <w:r w:rsidRPr="001E06B8">
        <w:rPr>
          <w:rFonts w:ascii="Cambria" w:eastAsia="Trebuchet MS" w:hAnsi="Cambria" w:cs="Trebuchet MS"/>
          <w:sz w:val="24"/>
          <w:szCs w:val="24"/>
          <w:lang w:val="ro-RO"/>
        </w:rPr>
        <w:t>s</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asigurarea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resurselo</w:t>
      </w:r>
      <w:r w:rsidRPr="001E06B8">
        <w:rPr>
          <w:rFonts w:ascii="Cambria" w:eastAsia="Trebuchet MS" w:hAnsi="Cambria" w:cs="Trebuchet MS"/>
          <w:sz w:val="24"/>
          <w:szCs w:val="24"/>
          <w:lang w:val="ro-RO"/>
        </w:rPr>
        <w:t>r</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financiar</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cofinanțar</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w w:val="103"/>
          <w:sz w:val="24"/>
          <w:szCs w:val="24"/>
          <w:lang w:val="ro-RO"/>
        </w:rPr>
        <w:t xml:space="preserve">cheltuieli </w:t>
      </w:r>
      <w:r w:rsidRPr="001E06B8">
        <w:rPr>
          <w:rFonts w:ascii="Cambria" w:eastAsia="Trebuchet MS" w:hAnsi="Cambria" w:cs="Trebuchet MS"/>
          <w:spacing w:val="-1"/>
          <w:sz w:val="24"/>
          <w:szCs w:val="24"/>
          <w:lang w:val="ro-RO"/>
        </w:rPr>
        <w:t>neel</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 xml:space="preserve">gibile,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 xml:space="preserve">m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  finan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 xml:space="preserve">cheltuielilor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eligibile,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t</w:t>
      </w:r>
      <w:r w:rsidRPr="001E06B8">
        <w:rPr>
          <w:rFonts w:ascii="Cambria" w:eastAsia="Trebuchet MS" w:hAnsi="Cambria" w:cs="Trebuchet MS"/>
          <w:sz w:val="24"/>
          <w:szCs w:val="24"/>
          <w:lang w:val="ro-RO"/>
        </w:rPr>
        <w:t xml:space="preserve">ermenii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i</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w w:val="103"/>
          <w:sz w:val="24"/>
          <w:szCs w:val="24"/>
          <w:lang w:val="ro-RO"/>
        </w:rPr>
        <w:t xml:space="preserve">condițiile </w:t>
      </w:r>
      <w:r w:rsidRPr="001E06B8">
        <w:rPr>
          <w:rFonts w:ascii="Cambria" w:eastAsia="Trebuchet MS" w:hAnsi="Cambria" w:cs="Trebuchet MS"/>
          <w:spacing w:val="-1"/>
          <w:w w:val="103"/>
          <w:sz w:val="24"/>
          <w:szCs w:val="24"/>
          <w:lang w:val="ro-RO"/>
        </w:rPr>
        <w:t>contractului</w:t>
      </w:r>
      <w:r w:rsidR="003B63F2" w:rsidRPr="001E06B8">
        <w:rPr>
          <w:rFonts w:ascii="Cambria" w:eastAsia="Trebuchet MS" w:hAnsi="Cambria" w:cs="Trebuchet MS"/>
          <w:spacing w:val="-1"/>
          <w:w w:val="103"/>
          <w:sz w:val="24"/>
          <w:szCs w:val="24"/>
          <w:lang w:val="ro-RO"/>
        </w:rPr>
        <w:t>.</w:t>
      </w:r>
    </w:p>
    <w:p w14:paraId="4B1B00A7" w14:textId="1B6DADDB"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Beneficiarul</w:t>
      </w:r>
      <w:r w:rsidRPr="001E06B8">
        <w:rPr>
          <w:rFonts w:ascii="Cambria" w:eastAsia="Trebuchet MS" w:hAnsi="Cambria" w:cs="Trebuchet MS"/>
          <w:spacing w:val="44"/>
          <w:sz w:val="24"/>
          <w:szCs w:val="24"/>
          <w:lang w:val="ro-RO"/>
        </w:rPr>
        <w:t xml:space="preserve"> </w:t>
      </w:r>
      <w:r w:rsidR="004A4547">
        <w:rPr>
          <w:rFonts w:ascii="Cambria" w:eastAsia="Trebuchet MS" w:hAnsi="Cambria" w:cs="Trebuchet MS"/>
          <w:spacing w:val="44"/>
          <w:sz w:val="24"/>
          <w:szCs w:val="24"/>
          <w:lang w:val="ro-RO"/>
        </w:rPr>
        <w:t xml:space="preserve">are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  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respect</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Instru</w:t>
      </w:r>
      <w:r w:rsidRPr="001E06B8">
        <w:rPr>
          <w:rFonts w:ascii="Cambria" w:eastAsia="Trebuchet MS" w:hAnsi="Cambria" w:cs="Trebuchet MS"/>
          <w:sz w:val="24"/>
          <w:szCs w:val="24"/>
          <w:lang w:val="ro-RO"/>
        </w:rPr>
        <w:t>cțiunile</w:t>
      </w:r>
      <w:r w:rsidR="0076754B" w:rsidRPr="001E06B8">
        <w:rPr>
          <w:rFonts w:ascii="Cambria" w:eastAsia="Trebuchet MS" w:hAnsi="Cambria" w:cs="Trebuchet MS"/>
          <w:sz w:val="24"/>
          <w:szCs w:val="24"/>
          <w:lang w:val="ro-RO"/>
        </w:rPr>
        <w:t>, deciziile si orice alte acte emise de către AMPIDS in executarea Contractului</w:t>
      </w:r>
      <w:r w:rsidR="003B63F2" w:rsidRPr="001E06B8">
        <w:rPr>
          <w:rFonts w:ascii="Cambria" w:eastAsia="Trebuchet MS" w:hAnsi="Cambria" w:cs="Trebuchet MS"/>
          <w:w w:val="103"/>
          <w:sz w:val="24"/>
          <w:szCs w:val="24"/>
          <w:lang w:val="ro-RO"/>
        </w:rPr>
        <w:t>.</w:t>
      </w:r>
    </w:p>
    <w:p w14:paraId="7E66EC1E" w14:textId="162E4816"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t>Beneficiarul</w:t>
      </w:r>
      <w:r w:rsidRPr="001E06B8">
        <w:rPr>
          <w:rFonts w:ascii="Cambria" w:eastAsia="Trebuchet MS" w:hAnsi="Cambria" w:cs="Trebuchet MS"/>
          <w:spacing w:val="-1"/>
          <w:sz w:val="24"/>
          <w:szCs w:val="24"/>
          <w:lang w:val="ro-RO"/>
        </w:rPr>
        <w:t>are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a</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restitui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AM</w:t>
      </w:r>
      <w:r w:rsidR="006B3B77">
        <w:rPr>
          <w:rFonts w:ascii="Cambria" w:eastAsia="Trebuchet MS" w:hAnsi="Cambria" w:cs="Trebuchet MS"/>
          <w:sz w:val="24"/>
          <w:szCs w:val="24"/>
          <w:lang w:val="ro-RO"/>
        </w:rPr>
        <w:t xml:space="preserve"> PIDS</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3"/>
          <w:w w:val="103"/>
          <w:sz w:val="24"/>
          <w:szCs w:val="24"/>
          <w:lang w:val="ro-RO"/>
        </w:rPr>
        <w:t>d</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 xml:space="preserve">n </w:t>
      </w:r>
      <w:r w:rsidRPr="001E06B8">
        <w:rPr>
          <w:rFonts w:ascii="Cambria" w:eastAsia="Trebuchet MS" w:hAnsi="Cambria" w:cs="Trebuchet MS"/>
          <w:sz w:val="24"/>
          <w:szCs w:val="24"/>
          <w:lang w:val="ro-RO"/>
        </w:rPr>
        <w:t>proprie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in</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țiativ</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sumă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constituie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plat</w:t>
      </w:r>
      <w:r w:rsidRPr="001E06B8">
        <w:rPr>
          <w:rFonts w:ascii="Cambria" w:eastAsia="Trebuchet MS" w:hAnsi="Cambria" w:cs="Trebuchet MS"/>
          <w:sz w:val="24"/>
          <w:szCs w:val="24"/>
          <w:lang w:val="ro-RO"/>
        </w:rPr>
        <w:t>ă</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z w:val="24"/>
          <w:szCs w:val="24"/>
          <w:lang w:val="ro-RO"/>
        </w:rPr>
        <w:t xml:space="preserve">nedatorată/sume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necuvenite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plătite</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3"/>
          <w:w w:val="103"/>
          <w:sz w:val="24"/>
          <w:szCs w:val="24"/>
          <w:lang w:val="ro-RO"/>
        </w:rPr>
        <w:t xml:space="preserve">în </w:t>
      </w:r>
      <w:r w:rsidRPr="001E06B8">
        <w:rPr>
          <w:rFonts w:ascii="Cambria" w:eastAsia="Trebuchet MS" w:hAnsi="Cambria" w:cs="Trebuchet MS"/>
          <w:sz w:val="24"/>
          <w:szCs w:val="24"/>
          <w:lang w:val="ro-RO"/>
        </w:rPr>
        <w:t>cadrul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 xml:space="preserve">prezentului </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contract</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termen</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5 zile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lucrătoare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ata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w w:val="103"/>
          <w:sz w:val="24"/>
          <w:szCs w:val="24"/>
          <w:lang w:val="ro-RO"/>
        </w:rPr>
        <w:t xml:space="preserve">primirii </w:t>
      </w:r>
      <w:r w:rsidRPr="001E06B8">
        <w:rPr>
          <w:rFonts w:ascii="Cambria" w:eastAsia="Trebuchet MS" w:hAnsi="Cambria" w:cs="Trebuchet MS"/>
          <w:spacing w:val="-1"/>
          <w:sz w:val="24"/>
          <w:szCs w:val="24"/>
          <w:lang w:val="ro-RO"/>
        </w:rPr>
        <w:t>sumelo</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respective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in </w:t>
      </w:r>
      <w:r w:rsidRPr="001E06B8">
        <w:rPr>
          <w:rFonts w:ascii="Cambria" w:eastAsia="Trebuchet MS" w:hAnsi="Cambria" w:cs="Trebuchet MS"/>
          <w:spacing w:val="-1"/>
          <w:sz w:val="24"/>
          <w:szCs w:val="24"/>
          <w:lang w:val="ro-RO"/>
        </w:rPr>
        <w:t>contu</w:t>
      </w:r>
      <w:r w:rsidR="00164B43">
        <w:rPr>
          <w:rFonts w:ascii="Cambria" w:eastAsia="Trebuchet MS" w:hAnsi="Cambria" w:cs="Trebuchet MS"/>
          <w:sz w:val="24"/>
          <w:szCs w:val="24"/>
          <w:lang w:val="ro-RO"/>
        </w:rPr>
        <w:t>l</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Beneficiarului</w:t>
      </w:r>
      <w:r w:rsidRPr="001E06B8">
        <w:rPr>
          <w:rFonts w:ascii="Cambria" w:eastAsia="Trebuchet MS" w:hAnsi="Cambria" w:cs="Trebuchet MS"/>
          <w:w w:val="103"/>
          <w:sz w:val="24"/>
          <w:szCs w:val="24"/>
          <w:lang w:val="ro-RO"/>
        </w:rPr>
        <w:t xml:space="preserve">. </w:t>
      </w:r>
    </w:p>
    <w:p w14:paraId="2A3A4E8D" w14:textId="0D7A3AAB" w:rsidR="000B3971" w:rsidRPr="00867BC3"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867BC3">
        <w:rPr>
          <w:rFonts w:ascii="Cambria" w:eastAsia="Trebuchet MS" w:hAnsi="Cambria" w:cs="Trebuchet MS"/>
          <w:spacing w:val="-1"/>
          <w:sz w:val="24"/>
          <w:szCs w:val="24"/>
          <w:lang w:val="ro-RO"/>
        </w:rPr>
        <w:t>Beneficiaru</w:t>
      </w:r>
      <w:r w:rsidRPr="00867BC3">
        <w:rPr>
          <w:rFonts w:ascii="Cambria" w:eastAsia="Trebuchet MS" w:hAnsi="Cambria" w:cs="Trebuchet MS"/>
          <w:sz w:val="24"/>
          <w:szCs w:val="24"/>
          <w:lang w:val="ro-RO"/>
        </w:rPr>
        <w:t xml:space="preserve">l </w:t>
      </w:r>
      <w:r w:rsidRPr="00867BC3">
        <w:rPr>
          <w:rFonts w:ascii="Cambria" w:eastAsia="Trebuchet MS" w:hAnsi="Cambria" w:cs="Trebuchet MS"/>
          <w:spacing w:val="-1"/>
          <w:sz w:val="24"/>
          <w:szCs w:val="24"/>
          <w:lang w:val="ro-RO"/>
        </w:rPr>
        <w:t>ar</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9"/>
          <w:sz w:val="24"/>
          <w:szCs w:val="24"/>
          <w:lang w:val="ro-RO"/>
        </w:rPr>
        <w:t xml:space="preserve"> </w:t>
      </w:r>
      <w:proofErr w:type="spellStart"/>
      <w:r w:rsidRPr="00867BC3">
        <w:rPr>
          <w:rFonts w:ascii="Cambria" w:eastAsia="Trebuchet MS" w:hAnsi="Cambria" w:cs="Trebuchet MS"/>
          <w:spacing w:val="-1"/>
          <w:sz w:val="24"/>
          <w:szCs w:val="24"/>
          <w:lang w:val="ro-RO"/>
        </w:rPr>
        <w:t>obligaţi</w:t>
      </w:r>
      <w:r w:rsidRPr="00867BC3">
        <w:rPr>
          <w:rFonts w:ascii="Cambria" w:eastAsia="Trebuchet MS" w:hAnsi="Cambria" w:cs="Trebuchet MS"/>
          <w:sz w:val="24"/>
          <w:szCs w:val="24"/>
          <w:lang w:val="ro-RO"/>
        </w:rPr>
        <w:t>a</w:t>
      </w:r>
      <w:proofErr w:type="spellEnd"/>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25"/>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 xml:space="preserve">e </w:t>
      </w:r>
      <w:r w:rsidRPr="00867BC3">
        <w:rPr>
          <w:rFonts w:ascii="Cambria" w:eastAsia="Trebuchet MS" w:hAnsi="Cambria" w:cs="Trebuchet MS"/>
          <w:spacing w:val="5"/>
          <w:sz w:val="24"/>
          <w:szCs w:val="24"/>
          <w:lang w:val="ro-RO"/>
        </w:rPr>
        <w:t xml:space="preserve"> </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1"/>
          <w:sz w:val="24"/>
          <w:szCs w:val="24"/>
          <w:lang w:val="ro-RO"/>
        </w:rPr>
        <w:t>transmite</w:t>
      </w:r>
      <w:r w:rsidRPr="00867BC3">
        <w:rPr>
          <w:rFonts w:ascii="Cambria" w:eastAsia="Trebuchet MS" w:hAnsi="Cambria" w:cs="Trebuchet MS"/>
          <w:sz w:val="24"/>
          <w:szCs w:val="24"/>
          <w:lang w:val="ro-RO"/>
        </w:rPr>
        <w:t xml:space="preserve">, </w:t>
      </w:r>
      <w:r w:rsidRPr="00867BC3">
        <w:rPr>
          <w:rFonts w:ascii="Cambria" w:eastAsia="Trebuchet MS" w:hAnsi="Cambria" w:cs="Trebuchet MS"/>
          <w:spacing w:val="31"/>
          <w:sz w:val="24"/>
          <w:szCs w:val="24"/>
          <w:lang w:val="ro-RO"/>
        </w:rPr>
        <w:t xml:space="preserve"> </w:t>
      </w:r>
      <w:r w:rsidRPr="00867BC3">
        <w:rPr>
          <w:rFonts w:ascii="Cambria" w:eastAsia="Trebuchet MS" w:hAnsi="Cambria" w:cs="Trebuchet MS"/>
          <w:spacing w:val="-1"/>
          <w:sz w:val="24"/>
          <w:szCs w:val="24"/>
          <w:lang w:val="ro-RO"/>
        </w:rPr>
        <w:t>l</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4"/>
          <w:sz w:val="24"/>
          <w:szCs w:val="24"/>
          <w:lang w:val="ro-RO"/>
        </w:rPr>
        <w:t xml:space="preserve"> </w:t>
      </w:r>
      <w:r w:rsidRPr="00867BC3">
        <w:rPr>
          <w:rFonts w:ascii="Cambria" w:eastAsia="Trebuchet MS" w:hAnsi="Cambria" w:cs="Trebuchet MS"/>
          <w:spacing w:val="-1"/>
          <w:w w:val="103"/>
          <w:sz w:val="24"/>
          <w:szCs w:val="24"/>
          <w:lang w:val="ro-RO"/>
        </w:rPr>
        <w:t xml:space="preserve">termenele </w:t>
      </w:r>
      <w:r w:rsidRPr="00867BC3">
        <w:rPr>
          <w:rFonts w:ascii="Cambria" w:eastAsia="Trebuchet MS" w:hAnsi="Cambria" w:cs="Trebuchet MS"/>
          <w:sz w:val="24"/>
          <w:szCs w:val="24"/>
          <w:lang w:val="ro-RO"/>
        </w:rPr>
        <w:t>specificate,</w:t>
      </w:r>
      <w:r w:rsidRPr="00867BC3">
        <w:rPr>
          <w:rFonts w:ascii="Cambria" w:eastAsia="Trebuchet MS" w:hAnsi="Cambria" w:cs="Trebuchet MS"/>
          <w:spacing w:val="20"/>
          <w:sz w:val="24"/>
          <w:szCs w:val="24"/>
          <w:lang w:val="ro-RO"/>
        </w:rPr>
        <w:t xml:space="preserve"> </w:t>
      </w:r>
      <w:r w:rsidRPr="00867BC3">
        <w:rPr>
          <w:rFonts w:ascii="Cambria" w:eastAsia="Trebuchet MS" w:hAnsi="Cambria" w:cs="Trebuchet MS"/>
          <w:sz w:val="24"/>
          <w:szCs w:val="24"/>
          <w:lang w:val="ro-RO"/>
        </w:rPr>
        <w:t>orice</w:t>
      </w:r>
      <w:r w:rsidRPr="00867BC3">
        <w:rPr>
          <w:rFonts w:ascii="Cambria" w:eastAsia="Trebuchet MS" w:hAnsi="Cambria" w:cs="Trebuchet MS"/>
          <w:spacing w:val="3"/>
          <w:sz w:val="24"/>
          <w:szCs w:val="24"/>
          <w:lang w:val="ro-RO"/>
        </w:rPr>
        <w:t xml:space="preserve"> </w:t>
      </w:r>
      <w:r w:rsidRPr="00867BC3">
        <w:rPr>
          <w:rFonts w:ascii="Cambria" w:eastAsia="Trebuchet MS" w:hAnsi="Cambria" w:cs="Trebuchet MS"/>
          <w:spacing w:val="-1"/>
          <w:sz w:val="24"/>
          <w:szCs w:val="24"/>
          <w:lang w:val="ro-RO"/>
        </w:rPr>
        <w:t>documen</w:t>
      </w:r>
      <w:r w:rsidRPr="00867BC3">
        <w:rPr>
          <w:rFonts w:ascii="Cambria" w:eastAsia="Trebuchet MS" w:hAnsi="Cambria" w:cs="Trebuchet MS"/>
          <w:sz w:val="24"/>
          <w:szCs w:val="24"/>
          <w:lang w:val="ro-RO"/>
        </w:rPr>
        <w:t>t</w:t>
      </w:r>
      <w:r w:rsidRPr="00867BC3">
        <w:rPr>
          <w:rFonts w:ascii="Cambria" w:eastAsia="Trebuchet MS" w:hAnsi="Cambria" w:cs="Trebuchet MS"/>
          <w:spacing w:val="16"/>
          <w:sz w:val="24"/>
          <w:szCs w:val="24"/>
          <w:lang w:val="ro-RO"/>
        </w:rPr>
        <w:t xml:space="preserve"> </w:t>
      </w:r>
      <w:r w:rsidRPr="00867BC3">
        <w:rPr>
          <w:rFonts w:ascii="Cambria" w:eastAsia="Trebuchet MS" w:hAnsi="Cambria" w:cs="Trebuchet MS"/>
          <w:sz w:val="24"/>
          <w:szCs w:val="24"/>
          <w:lang w:val="ro-RO"/>
        </w:rPr>
        <w:t>solicitat</w:t>
      </w:r>
      <w:r w:rsidR="00FA6AFC">
        <w:rPr>
          <w:rFonts w:ascii="Cambria" w:eastAsia="Trebuchet MS" w:hAnsi="Cambria" w:cs="Trebuchet MS"/>
          <w:spacing w:val="12"/>
          <w:sz w:val="24"/>
          <w:szCs w:val="24"/>
          <w:lang w:val="ro-RO"/>
        </w:rPr>
        <w:t>.</w:t>
      </w:r>
    </w:p>
    <w:p w14:paraId="0C9BD2EB" w14:textId="0ED94178" w:rsidR="000B3971" w:rsidRPr="00240F65" w:rsidRDefault="007009DD" w:rsidP="00C902D2">
      <w:pPr>
        <w:pStyle w:val="ListParagraph"/>
        <w:numPr>
          <w:ilvl w:val="0"/>
          <w:numId w:val="21"/>
        </w:numPr>
        <w:spacing w:line="247" w:lineRule="auto"/>
        <w:ind w:left="0" w:right="105" w:firstLine="0"/>
        <w:jc w:val="both"/>
        <w:rPr>
          <w:rFonts w:ascii="Cambria" w:eastAsia="Trebuchet MS" w:hAnsi="Cambria" w:cs="Trebuchet MS"/>
          <w:spacing w:val="-1"/>
          <w:sz w:val="24"/>
          <w:szCs w:val="24"/>
          <w:lang w:val="ro-RO"/>
        </w:rPr>
      </w:pPr>
      <w:r w:rsidRPr="00240F65">
        <w:rPr>
          <w:rFonts w:ascii="Cambria" w:eastAsia="Trebuchet MS" w:hAnsi="Cambria" w:cs="Trebuchet MS"/>
          <w:spacing w:val="-1"/>
          <w:sz w:val="24"/>
          <w:szCs w:val="24"/>
          <w:lang w:val="ro-RO"/>
        </w:rPr>
        <w:t>Pe durata verificărilor la fața locului</w:t>
      </w:r>
      <w:r w:rsidRPr="00240F65">
        <w:rPr>
          <w:rFonts w:ascii="Trebuchet MS" w:eastAsia="Trebuchet MS" w:hAnsi="Trebuchet MS" w:cs="Trebuchet MS"/>
          <w:sz w:val="22"/>
          <w:szCs w:val="22"/>
          <w:lang w:val="ro-RO"/>
        </w:rPr>
        <w:t>,</w:t>
      </w:r>
      <w:r w:rsidRPr="00240F65">
        <w:rPr>
          <w:rFonts w:ascii="Cambria" w:eastAsia="Trebuchet MS" w:hAnsi="Cambria" w:cs="Trebuchet MS"/>
          <w:sz w:val="24"/>
          <w:szCs w:val="24"/>
          <w:lang w:val="ro-RO"/>
        </w:rPr>
        <w:t xml:space="preserve"> </w:t>
      </w:r>
      <w:proofErr w:type="spellStart"/>
      <w:r w:rsidR="0099349E" w:rsidRPr="00240F65">
        <w:rPr>
          <w:rFonts w:ascii="Cambria" w:eastAsia="Trebuchet MS" w:hAnsi="Cambria" w:cs="Trebuchet MS"/>
          <w:sz w:val="24"/>
          <w:szCs w:val="24"/>
          <w:lang w:val="ro-RO"/>
        </w:rPr>
        <w:t>Beneficiarulîşi</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49"/>
          <w:sz w:val="24"/>
          <w:szCs w:val="24"/>
          <w:lang w:val="ro-RO"/>
        </w:rPr>
        <w:t xml:space="preserve"> </w:t>
      </w:r>
      <w:r w:rsidR="0099349E" w:rsidRPr="00240F65">
        <w:rPr>
          <w:rFonts w:ascii="Cambria" w:eastAsia="Trebuchet MS" w:hAnsi="Cambria" w:cs="Trebuchet MS"/>
          <w:spacing w:val="-1"/>
          <w:sz w:val="24"/>
          <w:szCs w:val="24"/>
          <w:lang w:val="ro-RO"/>
        </w:rPr>
        <w:t>asum</w:t>
      </w:r>
      <w:r w:rsidR="0099349E" w:rsidRPr="00240F65">
        <w:rPr>
          <w:rFonts w:ascii="Cambria" w:eastAsia="Trebuchet MS" w:hAnsi="Cambria" w:cs="Trebuchet MS"/>
          <w:sz w:val="24"/>
          <w:szCs w:val="24"/>
          <w:lang w:val="ro-RO"/>
        </w:rPr>
        <w:t xml:space="preserve">ă   </w:t>
      </w:r>
      <w:proofErr w:type="spellStart"/>
      <w:r w:rsidR="0099349E" w:rsidRPr="00240F65">
        <w:rPr>
          <w:rFonts w:ascii="Cambria" w:eastAsia="Trebuchet MS" w:hAnsi="Cambria" w:cs="Trebuchet MS"/>
          <w:spacing w:val="-1"/>
          <w:sz w:val="24"/>
          <w:szCs w:val="24"/>
          <w:lang w:val="ro-RO"/>
        </w:rPr>
        <w:t>obligaţi</w:t>
      </w:r>
      <w:r w:rsidR="0099349E" w:rsidRPr="00240F65">
        <w:rPr>
          <w:rFonts w:ascii="Cambria" w:eastAsia="Trebuchet MS" w:hAnsi="Cambria" w:cs="Trebuchet MS"/>
          <w:sz w:val="24"/>
          <w:szCs w:val="24"/>
          <w:lang w:val="ro-RO"/>
        </w:rPr>
        <w:t>a</w:t>
      </w:r>
      <w:proofErr w:type="spellEnd"/>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6"/>
          <w:sz w:val="24"/>
          <w:szCs w:val="24"/>
          <w:lang w:val="ro-RO"/>
        </w:rPr>
        <w:t xml:space="preserve"> </w:t>
      </w:r>
      <w:r w:rsidR="0099349E" w:rsidRPr="00240F65">
        <w:rPr>
          <w:rFonts w:ascii="Cambria" w:eastAsia="Trebuchet MS" w:hAnsi="Cambria" w:cs="Trebuchet MS"/>
          <w:sz w:val="24"/>
          <w:szCs w:val="24"/>
          <w:lang w:val="ro-RO"/>
        </w:rPr>
        <w:t xml:space="preserve">de </w:t>
      </w:r>
      <w:r w:rsidR="0099349E" w:rsidRPr="00240F65">
        <w:rPr>
          <w:rFonts w:ascii="Cambria" w:eastAsia="Trebuchet MS" w:hAnsi="Cambria" w:cs="Trebuchet MS"/>
          <w:spacing w:val="48"/>
          <w:sz w:val="24"/>
          <w:szCs w:val="24"/>
          <w:lang w:val="ro-RO"/>
        </w:rPr>
        <w:t xml:space="preserve"> </w:t>
      </w:r>
      <w:r w:rsidR="0099349E" w:rsidRPr="00240F65">
        <w:rPr>
          <w:rFonts w:ascii="Cambria" w:eastAsia="Trebuchet MS" w:hAnsi="Cambria" w:cs="Trebuchet MS"/>
          <w:sz w:val="24"/>
          <w:szCs w:val="24"/>
          <w:lang w:val="ro-RO"/>
        </w:rPr>
        <w:t xml:space="preserve">a </w:t>
      </w:r>
      <w:r w:rsidR="0099349E" w:rsidRPr="00240F65">
        <w:rPr>
          <w:rFonts w:ascii="Cambria" w:eastAsia="Trebuchet MS" w:hAnsi="Cambria" w:cs="Trebuchet MS"/>
          <w:spacing w:val="45"/>
          <w:sz w:val="24"/>
          <w:szCs w:val="24"/>
          <w:lang w:val="ro-RO"/>
        </w:rPr>
        <w:t xml:space="preserve"> </w:t>
      </w:r>
      <w:r w:rsidR="0099349E" w:rsidRPr="00240F65">
        <w:rPr>
          <w:rFonts w:ascii="Cambria" w:eastAsia="Trebuchet MS" w:hAnsi="Cambria" w:cs="Trebuchet MS"/>
          <w:w w:val="103"/>
          <w:sz w:val="24"/>
          <w:szCs w:val="24"/>
          <w:lang w:val="ro-RO"/>
        </w:rPr>
        <w:t xml:space="preserve">furniza </w:t>
      </w:r>
      <w:r w:rsidR="003D6835" w:rsidRPr="00240F65">
        <w:rPr>
          <w:rFonts w:ascii="Cambria" w:eastAsia="Trebuchet MS" w:hAnsi="Cambria" w:cs="Trebuchet MS"/>
          <w:spacing w:val="-1"/>
          <w:sz w:val="24"/>
          <w:szCs w:val="24"/>
          <w:lang w:val="ro-RO"/>
        </w:rPr>
        <w:t>AM</w:t>
      </w:r>
      <w:r w:rsidR="00694B6B" w:rsidRPr="00240F65">
        <w:rPr>
          <w:rFonts w:ascii="Cambria" w:eastAsia="Trebuchet MS" w:hAnsi="Cambria" w:cs="Trebuchet MS"/>
          <w:spacing w:val="-1"/>
          <w:sz w:val="24"/>
          <w:szCs w:val="24"/>
          <w:lang w:val="ro-RO"/>
        </w:rPr>
        <w:t>PIDS</w:t>
      </w:r>
      <w:r w:rsidR="0099349E" w:rsidRPr="00240F65">
        <w:rPr>
          <w:rFonts w:ascii="Cambria" w:eastAsia="Trebuchet MS" w:hAnsi="Cambria" w:cs="Trebuchet MS"/>
          <w:sz w:val="24"/>
          <w:szCs w:val="24"/>
          <w:lang w:val="ro-RO"/>
        </w:rPr>
        <w:t xml:space="preserve"> </w:t>
      </w:r>
      <w:r w:rsidR="0099349E" w:rsidRPr="00240F65">
        <w:rPr>
          <w:rFonts w:ascii="Cambria" w:eastAsia="Trebuchet MS" w:hAnsi="Cambria" w:cs="Trebuchet MS"/>
          <w:spacing w:val="2"/>
          <w:sz w:val="24"/>
          <w:szCs w:val="24"/>
          <w:lang w:val="ro-RO"/>
        </w:rPr>
        <w:t xml:space="preserve"> </w:t>
      </w:r>
      <w:r w:rsidR="0099349E" w:rsidRPr="00240F65">
        <w:rPr>
          <w:rFonts w:ascii="Cambria" w:eastAsia="Trebuchet MS" w:hAnsi="Cambria" w:cs="Trebuchet MS"/>
          <w:sz w:val="24"/>
          <w:szCs w:val="24"/>
          <w:lang w:val="ro-RO"/>
        </w:rPr>
        <w:t>responsabil</w:t>
      </w:r>
      <w:r w:rsidR="0099349E" w:rsidRPr="00240F65">
        <w:rPr>
          <w:rFonts w:ascii="Cambria" w:eastAsia="Trebuchet MS" w:hAnsi="Cambria" w:cs="Trebuchet MS"/>
          <w:spacing w:val="59"/>
          <w:sz w:val="24"/>
          <w:szCs w:val="24"/>
          <w:lang w:val="ro-RO"/>
        </w:rPr>
        <w:t xml:space="preserve"> </w:t>
      </w:r>
      <w:r w:rsidR="0099349E" w:rsidRPr="00240F65">
        <w:rPr>
          <w:rFonts w:ascii="Cambria" w:eastAsia="Trebuchet MS" w:hAnsi="Cambria" w:cs="Trebuchet MS"/>
          <w:sz w:val="24"/>
          <w:szCs w:val="24"/>
          <w:lang w:val="ro-RO"/>
        </w:rPr>
        <w:t>orice</w:t>
      </w:r>
      <w:r w:rsidR="0099349E" w:rsidRPr="00240F65">
        <w:rPr>
          <w:rFonts w:ascii="Cambria" w:eastAsia="Trebuchet MS" w:hAnsi="Cambria" w:cs="Trebuchet MS"/>
          <w:spacing w:val="42"/>
          <w:sz w:val="24"/>
          <w:szCs w:val="24"/>
          <w:lang w:val="ro-RO"/>
        </w:rPr>
        <w:t xml:space="preserve"> </w:t>
      </w:r>
      <w:r w:rsidR="0099349E" w:rsidRPr="00240F65">
        <w:rPr>
          <w:rFonts w:ascii="Cambria" w:eastAsia="Trebuchet MS" w:hAnsi="Cambria" w:cs="Trebuchet MS"/>
          <w:spacing w:val="-1"/>
          <w:sz w:val="24"/>
          <w:szCs w:val="24"/>
          <w:lang w:val="ro-RO"/>
        </w:rPr>
        <w:t>documen</w:t>
      </w:r>
      <w:r w:rsidR="0099349E" w:rsidRPr="00240F65">
        <w:rPr>
          <w:rFonts w:ascii="Cambria" w:eastAsia="Trebuchet MS" w:hAnsi="Cambria" w:cs="Trebuchet MS"/>
          <w:sz w:val="24"/>
          <w:szCs w:val="24"/>
          <w:lang w:val="ro-RO"/>
        </w:rPr>
        <w:t>t</w:t>
      </w:r>
      <w:r w:rsidR="0099349E" w:rsidRPr="00240F65">
        <w:rPr>
          <w:rFonts w:ascii="Cambria" w:eastAsia="Trebuchet MS" w:hAnsi="Cambria" w:cs="Trebuchet MS"/>
          <w:spacing w:val="56"/>
          <w:sz w:val="24"/>
          <w:szCs w:val="24"/>
          <w:lang w:val="ro-RO"/>
        </w:rPr>
        <w:t xml:space="preserve"> </w:t>
      </w:r>
      <w:r w:rsidR="006C0A2D" w:rsidRPr="00240F65">
        <w:rPr>
          <w:rFonts w:ascii="Cambria" w:eastAsia="Trebuchet MS" w:hAnsi="Cambria" w:cs="Trebuchet MS"/>
          <w:spacing w:val="-1"/>
          <w:sz w:val="24"/>
          <w:szCs w:val="24"/>
          <w:lang w:val="ro-RO"/>
        </w:rPr>
        <w:t xml:space="preserve">solicitat, în original, în conformitate cu legislația aplicabilă atât pentru formatul fizic cât și pentru cel electronic. </w:t>
      </w:r>
      <w:r w:rsidR="00A83409" w:rsidRPr="00240F65">
        <w:rPr>
          <w:rFonts w:ascii="Cambria" w:eastAsia="Trebuchet MS" w:hAnsi="Cambria" w:cs="Trebuchet MS"/>
          <w:spacing w:val="-1"/>
          <w:sz w:val="24"/>
          <w:szCs w:val="24"/>
          <w:lang w:val="ro-RO"/>
        </w:rPr>
        <w:t>Nerespectarea acestei obligații atrage după sine declararea neeligibilității cheltuielilor aferente documentelor care nu au fost prezentate în original de către echipa de verificare. În urma emiterii Raportului de vizită, se va emite titlul de creanță în concordanță cu  constatările de la fața locului.</w:t>
      </w:r>
    </w:p>
    <w:p w14:paraId="244D9AFB" w14:textId="7A661E5B" w:rsidR="000B3971" w:rsidRPr="001E06B8" w:rsidRDefault="0099349E" w:rsidP="00C902D2">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proofErr w:type="spellStart"/>
      <w:r w:rsidRPr="00867BC3">
        <w:rPr>
          <w:rFonts w:ascii="Cambria" w:eastAsia="Trebuchet MS" w:hAnsi="Cambria" w:cs="Trebuchet MS"/>
          <w:sz w:val="24"/>
          <w:szCs w:val="24"/>
          <w:lang w:val="ro-RO"/>
        </w:rPr>
        <w:t>Beneficiarul</w:t>
      </w:r>
      <w:r w:rsidR="00CD1CC2">
        <w:rPr>
          <w:rFonts w:ascii="Cambria" w:eastAsia="Trebuchet MS" w:hAnsi="Cambria" w:cs="Trebuchet MS"/>
          <w:sz w:val="24"/>
          <w:szCs w:val="24"/>
          <w:lang w:val="ro-RO"/>
        </w:rPr>
        <w:t>are</w:t>
      </w:r>
      <w:proofErr w:type="spellEnd"/>
      <w:r w:rsidR="00CD1CC2" w:rsidRPr="00867BC3">
        <w:rPr>
          <w:rFonts w:ascii="Cambria" w:eastAsia="Trebuchet MS" w:hAnsi="Cambria" w:cs="Trebuchet MS"/>
          <w:spacing w:val="50"/>
          <w:sz w:val="24"/>
          <w:szCs w:val="24"/>
          <w:lang w:val="ro-RO"/>
        </w:rPr>
        <w:t xml:space="preserve"> </w:t>
      </w:r>
      <w:r w:rsidRPr="00867BC3">
        <w:rPr>
          <w:rFonts w:ascii="Cambria" w:eastAsia="Trebuchet MS" w:hAnsi="Cambria" w:cs="Trebuchet MS"/>
          <w:spacing w:val="-2"/>
          <w:sz w:val="24"/>
          <w:szCs w:val="24"/>
          <w:lang w:val="ro-RO"/>
        </w:rPr>
        <w:t>obl</w:t>
      </w:r>
      <w:r w:rsidRPr="00867BC3">
        <w:rPr>
          <w:rFonts w:ascii="Cambria" w:eastAsia="Trebuchet MS" w:hAnsi="Cambria" w:cs="Trebuchet MS"/>
          <w:spacing w:val="3"/>
          <w:sz w:val="24"/>
          <w:szCs w:val="24"/>
          <w:lang w:val="ro-RO"/>
        </w:rPr>
        <w:t>i</w:t>
      </w:r>
      <w:r w:rsidRPr="00867BC3">
        <w:rPr>
          <w:rFonts w:ascii="Cambria" w:eastAsia="Trebuchet MS" w:hAnsi="Cambria" w:cs="Trebuchet MS"/>
          <w:spacing w:val="-1"/>
          <w:sz w:val="24"/>
          <w:szCs w:val="24"/>
          <w:lang w:val="ro-RO"/>
        </w:rPr>
        <w:t>gați</w:t>
      </w:r>
      <w:r w:rsidRPr="00867BC3">
        <w:rPr>
          <w:rFonts w:ascii="Cambria" w:eastAsia="Trebuchet MS" w:hAnsi="Cambria" w:cs="Trebuchet MS"/>
          <w:sz w:val="24"/>
          <w:szCs w:val="24"/>
          <w:lang w:val="ro-RO"/>
        </w:rPr>
        <w:t xml:space="preserve">a </w:t>
      </w:r>
      <w:r w:rsidRPr="00867BC3">
        <w:rPr>
          <w:rFonts w:ascii="Cambria" w:eastAsia="Trebuchet MS" w:hAnsi="Cambria" w:cs="Trebuchet MS"/>
          <w:spacing w:val="7"/>
          <w:sz w:val="24"/>
          <w:szCs w:val="24"/>
          <w:lang w:val="ro-RO"/>
        </w:rPr>
        <w:t xml:space="preserve"> </w:t>
      </w:r>
      <w:r w:rsidRPr="00867BC3">
        <w:rPr>
          <w:rFonts w:ascii="Cambria" w:eastAsia="Trebuchet MS" w:hAnsi="Cambria" w:cs="Trebuchet MS"/>
          <w:spacing w:val="-2"/>
          <w:sz w:val="24"/>
          <w:szCs w:val="24"/>
          <w:lang w:val="ro-RO"/>
        </w:rPr>
        <w:t>d</w:t>
      </w:r>
      <w:r w:rsidRPr="00867BC3">
        <w:rPr>
          <w:rFonts w:ascii="Cambria" w:eastAsia="Trebuchet MS" w:hAnsi="Cambria" w:cs="Trebuchet MS"/>
          <w:sz w:val="24"/>
          <w:szCs w:val="24"/>
          <w:lang w:val="ro-RO"/>
        </w:rPr>
        <w:t>e</w:t>
      </w:r>
      <w:r w:rsidRPr="00867BC3">
        <w:rPr>
          <w:rFonts w:ascii="Cambria" w:eastAsia="Trebuchet MS" w:hAnsi="Cambria" w:cs="Trebuchet MS"/>
          <w:spacing w:val="48"/>
          <w:sz w:val="24"/>
          <w:szCs w:val="24"/>
          <w:lang w:val="ro-RO"/>
        </w:rPr>
        <w:t xml:space="preserve"> </w:t>
      </w:r>
      <w:r w:rsidRPr="00867BC3">
        <w:rPr>
          <w:rFonts w:ascii="Cambria" w:eastAsia="Trebuchet MS" w:hAnsi="Cambria" w:cs="Trebuchet MS"/>
          <w:sz w:val="24"/>
          <w:szCs w:val="24"/>
          <w:lang w:val="ro-RO"/>
        </w:rPr>
        <w:t>a</w:t>
      </w:r>
      <w:r w:rsidRPr="00867BC3">
        <w:rPr>
          <w:rFonts w:ascii="Cambria" w:eastAsia="Trebuchet MS" w:hAnsi="Cambria" w:cs="Trebuchet MS"/>
          <w:spacing w:val="45"/>
          <w:sz w:val="24"/>
          <w:szCs w:val="24"/>
          <w:lang w:val="ro-RO"/>
        </w:rPr>
        <w:t xml:space="preserve"> </w:t>
      </w:r>
      <w:r w:rsidR="00ED0BEB" w:rsidRPr="00867BC3">
        <w:rPr>
          <w:rFonts w:ascii="Cambria" w:eastAsia="Trebuchet MS" w:hAnsi="Cambria" w:cs="Trebuchet MS"/>
          <w:spacing w:val="-1"/>
          <w:sz w:val="24"/>
          <w:szCs w:val="24"/>
          <w:lang w:val="ro-RO"/>
        </w:rPr>
        <w:t>informa</w:t>
      </w:r>
      <w:r w:rsidR="00ED0BEB" w:rsidRPr="001E06B8">
        <w:rPr>
          <w:rFonts w:ascii="Cambria" w:eastAsia="Trebuchet MS" w:hAnsi="Cambria" w:cs="Trebuchet MS"/>
          <w:sz w:val="24"/>
          <w:szCs w:val="24"/>
          <w:lang w:val="ro-RO"/>
        </w:rPr>
        <w:t xml:space="preserve"> </w:t>
      </w:r>
      <w:r w:rsidR="00ED0BEB" w:rsidRPr="001E06B8">
        <w:rPr>
          <w:rFonts w:ascii="Cambria" w:eastAsia="Trebuchet MS" w:hAnsi="Cambria" w:cs="Trebuchet MS"/>
          <w:spacing w:val="5"/>
          <w:sz w:val="24"/>
          <w:szCs w:val="24"/>
          <w:lang w:val="ro-RO"/>
        </w:rPr>
        <w:t xml:space="preserve"> </w:t>
      </w:r>
      <w:r w:rsidR="003D6835" w:rsidRPr="001E06B8">
        <w:rPr>
          <w:rFonts w:ascii="Cambria" w:eastAsia="Trebuchet MS" w:hAnsi="Cambria" w:cs="Trebuchet MS"/>
          <w:spacing w:val="-1"/>
          <w:w w:val="103"/>
          <w:sz w:val="24"/>
          <w:szCs w:val="24"/>
          <w:lang w:val="ro-RO"/>
        </w:rPr>
        <w:t>AM</w:t>
      </w:r>
      <w:r w:rsidR="00694B6B" w:rsidRPr="001E06B8">
        <w:rPr>
          <w:rFonts w:ascii="Cambria" w:eastAsia="Trebuchet MS" w:hAnsi="Cambria" w:cs="Trebuchet MS"/>
          <w:spacing w:val="-1"/>
          <w:w w:val="103"/>
          <w:sz w:val="24"/>
          <w:szCs w:val="24"/>
          <w:lang w:val="ro-RO"/>
        </w:rPr>
        <w:t>PIDS</w:t>
      </w:r>
      <w:r w:rsidR="003B63F2" w:rsidRPr="001E06B8">
        <w:rPr>
          <w:rFonts w:ascii="Cambria" w:eastAsia="Trebuchet MS" w:hAnsi="Cambria" w:cs="Trebuchet MS"/>
          <w:spacing w:val="-1"/>
          <w:w w:val="103"/>
          <w:sz w:val="24"/>
          <w:szCs w:val="24"/>
          <w:lang w:val="ro-RO"/>
        </w:rPr>
        <w:t xml:space="preserve"> </w:t>
      </w:r>
      <w:r w:rsidR="00FB21E7" w:rsidRPr="001E06B8">
        <w:rPr>
          <w:rFonts w:ascii="Cambria" w:eastAsia="Trebuchet MS" w:hAnsi="Cambria" w:cs="Trebuchet MS"/>
          <w:spacing w:val="-1"/>
          <w:w w:val="103"/>
          <w:sz w:val="24"/>
          <w:szCs w:val="24"/>
          <w:lang w:val="ro-RO"/>
        </w:rPr>
        <w:t xml:space="preserve">in </w:t>
      </w:r>
      <w:proofErr w:type="spellStart"/>
      <w:r w:rsidR="00FB21E7" w:rsidRPr="001E06B8">
        <w:rPr>
          <w:rFonts w:ascii="Cambria" w:eastAsia="Trebuchet MS" w:hAnsi="Cambria" w:cs="Trebuchet MS"/>
          <w:spacing w:val="-1"/>
          <w:w w:val="103"/>
          <w:sz w:val="24"/>
          <w:szCs w:val="24"/>
          <w:lang w:val="ro-RO"/>
        </w:rPr>
        <w:t>situatia</w:t>
      </w:r>
      <w:proofErr w:type="spellEnd"/>
      <w:r w:rsidR="00FB21E7" w:rsidRPr="001E06B8">
        <w:rPr>
          <w:rFonts w:ascii="Cambria" w:eastAsia="Trebuchet MS" w:hAnsi="Cambria" w:cs="Trebuchet MS"/>
          <w:spacing w:val="-1"/>
          <w:w w:val="103"/>
          <w:sz w:val="24"/>
          <w:szCs w:val="24"/>
          <w:lang w:val="ro-RO"/>
        </w:rPr>
        <w:t xml:space="preserve"> in care se afla, după caz, in criză financiară/ redresare financiară/ stare de </w:t>
      </w:r>
      <w:proofErr w:type="spellStart"/>
      <w:r w:rsidR="00FB21E7" w:rsidRPr="001E06B8">
        <w:rPr>
          <w:rFonts w:ascii="Cambria" w:eastAsia="Trebuchet MS" w:hAnsi="Cambria" w:cs="Trebuchet MS"/>
          <w:spacing w:val="-1"/>
          <w:w w:val="103"/>
          <w:sz w:val="24"/>
          <w:szCs w:val="24"/>
          <w:lang w:val="ro-RO"/>
        </w:rPr>
        <w:t>insolvenţă</w:t>
      </w:r>
      <w:proofErr w:type="spellEnd"/>
      <w:r w:rsidR="00FB21E7" w:rsidRPr="001E06B8">
        <w:rPr>
          <w:rFonts w:ascii="Cambria" w:eastAsia="Trebuchet MS" w:hAnsi="Cambria" w:cs="Trebuchet MS"/>
          <w:spacing w:val="-1"/>
          <w:w w:val="103"/>
          <w:sz w:val="24"/>
          <w:szCs w:val="24"/>
          <w:lang w:val="ro-RO"/>
        </w:rPr>
        <w:t>/ procedura de insolvență</w:t>
      </w:r>
      <w:r w:rsidRPr="001E06B8">
        <w:rPr>
          <w:rFonts w:ascii="Cambria" w:eastAsia="Trebuchet MS" w:hAnsi="Cambria" w:cs="Trebuchet MS"/>
          <w:w w:val="103"/>
          <w:sz w:val="24"/>
          <w:szCs w:val="24"/>
          <w:lang w:val="ro-RO"/>
        </w:rPr>
        <w:t>.</w:t>
      </w:r>
    </w:p>
    <w:p w14:paraId="7B0D95C2" w14:textId="3AA786CA" w:rsidR="00046F0F" w:rsidRDefault="00046F0F" w:rsidP="00046F0F">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Titlurile de creanță emise în implementarea proiectelor finanțate din fonduri europene structurale și de investiții, precum și alte acte administrative emise de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în exercitarea atribuțiilor se emit conform prevederilor legale.</w:t>
      </w:r>
    </w:p>
    <w:p w14:paraId="6DB2338E" w14:textId="5E5D4F11" w:rsidR="00551BB5" w:rsidRPr="00551BB5" w:rsidRDefault="00551BB5" w:rsidP="00551BB5">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În condițiile </w:t>
      </w:r>
      <w:proofErr w:type="spellStart"/>
      <w:r>
        <w:rPr>
          <w:rFonts w:ascii="Cambria" w:eastAsia="Trebuchet MS" w:hAnsi="Cambria" w:cs="Trebuchet MS"/>
          <w:sz w:val="24"/>
          <w:szCs w:val="24"/>
          <w:lang w:val="ro-RO"/>
        </w:rPr>
        <w:t>art</w:t>
      </w:r>
      <w:proofErr w:type="spellEnd"/>
      <w:r>
        <w:rPr>
          <w:rFonts w:ascii="Cambria" w:eastAsia="Trebuchet MS" w:hAnsi="Cambria" w:cs="Trebuchet MS"/>
          <w:sz w:val="24"/>
          <w:szCs w:val="24"/>
          <w:lang w:val="ro-RO"/>
        </w:rPr>
        <w:t xml:space="preserve"> 21 alin. 2 din contractul de finanțare condiții generale, semnarea și comunicarea se pot face în conformitate cu prevederile HG 875/2011 cu modificările și completările ulterioare.</w:t>
      </w:r>
    </w:p>
    <w:p w14:paraId="3BFCFA94" w14:textId="4BAC19AC" w:rsidR="00DD494D" w:rsidRPr="001E06B8" w:rsidRDefault="00046F0F" w:rsidP="00DD494D">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Data comunicării  documentelor prevăzute la alin.</w:t>
      </w:r>
      <w:r w:rsidR="00E354A2" w:rsidRPr="001E06B8">
        <w:rPr>
          <w:rFonts w:ascii="Cambria" w:eastAsia="Trebuchet MS" w:hAnsi="Cambria" w:cs="Trebuchet MS"/>
          <w:sz w:val="24"/>
          <w:szCs w:val="24"/>
          <w:lang w:val="ro-RO"/>
        </w:rPr>
        <w:t xml:space="preserve"> </w:t>
      </w:r>
      <w:r w:rsidR="00FB21E7" w:rsidRPr="001E06B8">
        <w:rPr>
          <w:rFonts w:ascii="Cambria" w:eastAsia="Trebuchet MS" w:hAnsi="Cambria" w:cs="Trebuchet MS"/>
          <w:sz w:val="24"/>
          <w:szCs w:val="24"/>
          <w:lang w:val="ro-RO"/>
        </w:rPr>
        <w:t>(7)</w:t>
      </w:r>
      <w:r w:rsidR="00E354A2"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 este prima zi lucrătoare care urmează datei transmiterii </w:t>
      </w:r>
      <w:r w:rsidR="00FB21E7" w:rsidRPr="001E06B8">
        <w:rPr>
          <w:rFonts w:ascii="Cambria" w:eastAsia="Trebuchet MS" w:hAnsi="Cambria" w:cs="Trebuchet MS"/>
          <w:sz w:val="24"/>
          <w:szCs w:val="24"/>
          <w:lang w:val="ro-RO"/>
        </w:rPr>
        <w:t xml:space="preserve">acestora </w:t>
      </w:r>
      <w:r w:rsidRPr="001E06B8">
        <w:rPr>
          <w:rFonts w:ascii="Cambria" w:eastAsia="Trebuchet MS" w:hAnsi="Cambria" w:cs="Trebuchet MS"/>
          <w:sz w:val="24"/>
          <w:szCs w:val="24"/>
          <w:lang w:val="ro-RO"/>
        </w:rPr>
        <w:t>prin sistemul informatic</w:t>
      </w:r>
      <w:r w:rsidR="00FB21E7"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63B9FC32" w14:textId="77777777" w:rsidR="00F87493" w:rsidRPr="00E204C0" w:rsidRDefault="00F87493" w:rsidP="00F87493">
      <w:pPr>
        <w:pStyle w:val="ListParagraph"/>
        <w:numPr>
          <w:ilvl w:val="0"/>
          <w:numId w:val="21"/>
        </w:numPr>
        <w:spacing w:line="247" w:lineRule="auto"/>
        <w:ind w:left="0" w:right="105" w:firstLine="0"/>
        <w:jc w:val="both"/>
        <w:rPr>
          <w:rFonts w:ascii="Cambria" w:eastAsia="Trebuchet MS" w:hAnsi="Cambria" w:cs="Trebuchet MS"/>
          <w:sz w:val="24"/>
          <w:szCs w:val="24"/>
          <w:lang w:val="ro-RO"/>
        </w:rPr>
      </w:pPr>
      <w:r w:rsidRPr="00E204C0">
        <w:rPr>
          <w:rFonts w:ascii="Cambria" w:eastAsia="Trebuchet MS" w:hAnsi="Cambria" w:cs="Trebuchet MS"/>
          <w:sz w:val="24"/>
          <w:szCs w:val="24"/>
          <w:lang w:val="ro-RO"/>
        </w:rPr>
        <w:t xml:space="preserve">Contestațiile formulate împotriva titlurilor de creanță prevăzute la alin. (7) se transmit, respectiv se primesc numai prin sistemului informatic </w:t>
      </w:r>
      <w:bookmarkStart w:id="2" w:name="_Hlk118801830"/>
      <w:r w:rsidRPr="00E204C0">
        <w:rPr>
          <w:rFonts w:ascii="Cambria" w:eastAsia="Trebuchet MS" w:hAnsi="Cambria" w:cs="Trebuchet MS"/>
          <w:sz w:val="24"/>
          <w:szCs w:val="24"/>
          <w:lang w:val="ro-RO"/>
        </w:rPr>
        <w:t>MySMIS2021</w:t>
      </w:r>
      <w:bookmarkEnd w:id="2"/>
      <w:r w:rsidRPr="00E204C0">
        <w:rPr>
          <w:rFonts w:ascii="Cambria" w:eastAsia="Trebuchet MS" w:hAnsi="Cambria" w:cs="Trebuchet MS"/>
          <w:sz w:val="24"/>
          <w:szCs w:val="24"/>
          <w:lang w:val="ro-RO"/>
        </w:rPr>
        <w:t>, semnate cu semnătură electronică calificată conform prevederilor legale.</w:t>
      </w:r>
    </w:p>
    <w:p w14:paraId="345B4C00" w14:textId="77777777" w:rsidR="003136A1" w:rsidRPr="001E06B8" w:rsidRDefault="003136A1" w:rsidP="00351EDE">
      <w:pPr>
        <w:pStyle w:val="ListParagraph"/>
        <w:spacing w:line="247" w:lineRule="auto"/>
        <w:ind w:left="0" w:right="105"/>
        <w:jc w:val="both"/>
        <w:rPr>
          <w:rFonts w:ascii="Cambria" w:eastAsia="Trebuchet MS" w:hAnsi="Cambria" w:cs="Trebuchet MS"/>
          <w:sz w:val="24"/>
          <w:szCs w:val="24"/>
          <w:lang w:val="ro-RO"/>
        </w:rPr>
      </w:pPr>
    </w:p>
    <w:p w14:paraId="274EAF29" w14:textId="77777777" w:rsidR="000B3971" w:rsidRPr="001E06B8" w:rsidRDefault="000B3971" w:rsidP="00C902D2">
      <w:pPr>
        <w:spacing w:line="200" w:lineRule="exact"/>
        <w:rPr>
          <w:rFonts w:ascii="Cambria" w:hAnsi="Cambria"/>
          <w:sz w:val="24"/>
          <w:szCs w:val="24"/>
          <w:lang w:val="ro-RO"/>
        </w:rPr>
      </w:pPr>
    </w:p>
    <w:p w14:paraId="10A2891F" w14:textId="634E5E33"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6</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Dreptul de proprietate/utilizare a rezultatelor și echipamentelor</w:t>
      </w:r>
    </w:p>
    <w:p w14:paraId="467319D7" w14:textId="77777777" w:rsidR="000B3971" w:rsidRPr="001E06B8" w:rsidRDefault="000B3971" w:rsidP="00C902D2">
      <w:pPr>
        <w:spacing w:before="8" w:line="240" w:lineRule="exact"/>
        <w:rPr>
          <w:rFonts w:ascii="Cambria" w:hAnsi="Cambria"/>
          <w:sz w:val="24"/>
          <w:szCs w:val="24"/>
          <w:lang w:val="ro-RO"/>
        </w:rPr>
      </w:pPr>
    </w:p>
    <w:p w14:paraId="4F443892" w14:textId="08F658DB" w:rsidR="00C902D2" w:rsidRPr="001E06B8" w:rsidRDefault="0099349E" w:rsidP="00C902D2">
      <w:pPr>
        <w:pStyle w:val="ListParagraph"/>
        <w:numPr>
          <w:ilvl w:val="0"/>
          <w:numId w:val="22"/>
        </w:numPr>
        <w:spacing w:line="248" w:lineRule="auto"/>
        <w:ind w:left="0" w:right="105" w:firstLine="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Proprietatea,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titlurile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drepturil</w:t>
      </w:r>
      <w:r w:rsidRPr="001E06B8">
        <w:rPr>
          <w:rFonts w:ascii="Cambria" w:eastAsia="Trebuchet MS" w:hAnsi="Cambria" w:cs="Trebuchet MS"/>
          <w:sz w:val="24"/>
          <w:szCs w:val="24"/>
          <w:lang w:val="ro-RO"/>
        </w:rPr>
        <w:t>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intelectuală</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industrială</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privind </w:t>
      </w:r>
      <w:r w:rsidRPr="001E06B8">
        <w:rPr>
          <w:rFonts w:ascii="Cambria" w:eastAsia="Trebuchet MS" w:hAnsi="Cambria" w:cs="Trebuchet MS"/>
          <w:spacing w:val="-1"/>
          <w:sz w:val="24"/>
          <w:szCs w:val="24"/>
          <w:lang w:val="ro-RO"/>
        </w:rPr>
        <w:t>rezultatel</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portările</w:t>
      </w:r>
      <w:r w:rsidRPr="001E06B8">
        <w:rPr>
          <w:rFonts w:ascii="Cambria" w:eastAsia="Trebuchet MS" w:hAnsi="Cambria" w:cs="Trebuchet MS"/>
          <w:spacing w:val="2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alte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document</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legate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acesta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vo</w:t>
      </w:r>
      <w:r w:rsidRPr="001E06B8">
        <w:rPr>
          <w:rFonts w:ascii="Cambria" w:eastAsia="Trebuchet MS" w:hAnsi="Cambria" w:cs="Trebuchet MS"/>
          <w:sz w:val="24"/>
          <w:szCs w:val="24"/>
          <w:lang w:val="ro-RO"/>
        </w:rPr>
        <w:t>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w w:val="103"/>
          <w:sz w:val="24"/>
          <w:szCs w:val="24"/>
          <w:lang w:val="ro-RO"/>
        </w:rPr>
        <w:t xml:space="preserve">rămâne </w:t>
      </w:r>
      <w:r w:rsidRPr="001E06B8">
        <w:rPr>
          <w:rFonts w:ascii="Cambria" w:eastAsia="Trebuchet MS" w:hAnsi="Cambria" w:cs="Trebuchet MS"/>
          <w:sz w:val="24"/>
          <w:szCs w:val="24"/>
          <w:lang w:val="ro-RO"/>
        </w:rPr>
        <w:t>Beneficiarului</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conform</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cereri</w:t>
      </w:r>
      <w:r w:rsidRPr="001E06B8">
        <w:rPr>
          <w:rFonts w:ascii="Cambria" w:eastAsia="Trebuchet MS" w:hAnsi="Cambria" w:cs="Trebuchet MS"/>
          <w:sz w:val="24"/>
          <w:szCs w:val="24"/>
          <w:lang w:val="ro-RO"/>
        </w:rPr>
        <w:t>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3"/>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Beneficiarul</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4"/>
          <w:w w:val="104"/>
          <w:sz w:val="24"/>
          <w:szCs w:val="24"/>
          <w:lang w:val="ro-RO"/>
        </w:rPr>
        <w:t>v</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acord</w:t>
      </w:r>
      <w:r w:rsidRPr="001E06B8">
        <w:rPr>
          <w:rFonts w:ascii="Cambria" w:eastAsia="Trebuchet MS" w:hAnsi="Cambria" w:cs="Trebuchet MS"/>
          <w:sz w:val="24"/>
          <w:szCs w:val="24"/>
          <w:lang w:val="ro-RO"/>
        </w:rPr>
        <w:t>a</w:t>
      </w:r>
      <w:r w:rsidRPr="001E06B8">
        <w:rPr>
          <w:rFonts w:ascii="Cambria" w:eastAsia="Trebuchet MS" w:hAnsi="Cambria" w:cs="Trebuchet MS"/>
          <w:spacing w:val="3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dreptu</w:t>
      </w:r>
      <w:r w:rsidRPr="001E06B8">
        <w:rPr>
          <w:rFonts w:ascii="Cambria" w:eastAsia="Trebuchet MS" w:hAnsi="Cambria" w:cs="Trebuchet MS"/>
          <w:sz w:val="24"/>
          <w:szCs w:val="24"/>
          <w:lang w:val="ro-RO"/>
        </w:rPr>
        <w:t>l</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utiliza</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gratui</w:t>
      </w:r>
      <w:r w:rsidRPr="001E06B8">
        <w:rPr>
          <w:rFonts w:ascii="Cambria" w:eastAsia="Trebuchet MS" w:hAnsi="Cambria" w:cs="Trebuchet MS"/>
          <w:sz w:val="24"/>
          <w:szCs w:val="24"/>
          <w:lang w:val="ro-RO"/>
        </w:rPr>
        <w:t>t</w:t>
      </w:r>
      <w:r w:rsidRPr="001E06B8">
        <w:rPr>
          <w:rFonts w:ascii="Cambria" w:eastAsia="Trebuchet MS" w:hAnsi="Cambria" w:cs="Trebuchet MS"/>
          <w:spacing w:val="39"/>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dup</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cum</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z w:val="24"/>
          <w:szCs w:val="24"/>
          <w:lang w:val="ro-RO"/>
        </w:rPr>
        <w:t>consideră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w w:val="103"/>
          <w:sz w:val="24"/>
          <w:szCs w:val="24"/>
          <w:lang w:val="ro-RO"/>
        </w:rPr>
        <w:t xml:space="preserve">necesar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rezultate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Proiectului,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oricar</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 xml:space="preserve">r fi </w:t>
      </w:r>
      <w:r w:rsidRPr="001E06B8">
        <w:rPr>
          <w:rFonts w:ascii="Cambria" w:eastAsia="Trebuchet MS" w:hAnsi="Cambria" w:cs="Trebuchet MS"/>
          <w:spacing w:val="-1"/>
          <w:sz w:val="24"/>
          <w:szCs w:val="24"/>
          <w:lang w:val="ro-RO"/>
        </w:rPr>
        <w:t>form</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acestora</w:t>
      </w:r>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dac</w:t>
      </w:r>
      <w:r w:rsidRPr="001E06B8">
        <w:rPr>
          <w:rFonts w:ascii="Cambria" w:eastAsia="Trebuchet MS" w:hAnsi="Cambria" w:cs="Trebuchet MS"/>
          <w:sz w:val="24"/>
          <w:szCs w:val="24"/>
          <w:lang w:val="ro-RO"/>
        </w:rPr>
        <w:t>ă</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w w:val="103"/>
          <w:sz w:val="24"/>
          <w:szCs w:val="24"/>
          <w:lang w:val="ro-RO"/>
        </w:rPr>
        <w:t xml:space="preserve">se </w:t>
      </w:r>
      <w:r w:rsidRPr="001E06B8">
        <w:rPr>
          <w:rFonts w:ascii="Cambria" w:eastAsia="Trebuchet MS" w:hAnsi="Cambria" w:cs="Trebuchet MS"/>
          <w:sz w:val="24"/>
          <w:szCs w:val="24"/>
          <w:lang w:val="ro-RO"/>
        </w:rPr>
        <w:t>încalcă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drepturile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existente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proprietate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industrială</w:t>
      </w:r>
      <w:r w:rsidRPr="001E06B8">
        <w:rPr>
          <w:rFonts w:ascii="Cambria" w:eastAsia="Trebuchet MS" w:hAnsi="Cambria" w:cs="Trebuchet MS"/>
          <w:spacing w:val="30"/>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intelectuală.</w:t>
      </w:r>
    </w:p>
    <w:p w14:paraId="1DE0ECF5" w14:textId="0DCC7A88" w:rsidR="000B3971" w:rsidRPr="001E06B8" w:rsidRDefault="000B3971">
      <w:pPr>
        <w:spacing w:before="20" w:line="220" w:lineRule="exact"/>
        <w:rPr>
          <w:rFonts w:ascii="Cambria" w:hAnsi="Cambria"/>
          <w:sz w:val="24"/>
          <w:szCs w:val="24"/>
          <w:lang w:val="ro-RO"/>
        </w:rPr>
      </w:pPr>
    </w:p>
    <w:p w14:paraId="139D2358" w14:textId="77777777" w:rsidR="003D66C7" w:rsidRPr="001E06B8" w:rsidRDefault="003D66C7">
      <w:pPr>
        <w:spacing w:before="20" w:line="220" w:lineRule="exact"/>
        <w:rPr>
          <w:rFonts w:ascii="Cambria" w:hAnsi="Cambria"/>
          <w:sz w:val="24"/>
          <w:szCs w:val="24"/>
          <w:lang w:val="ro-RO"/>
        </w:rPr>
      </w:pPr>
    </w:p>
    <w:p w14:paraId="58EF2DBF" w14:textId="7433E48A" w:rsidR="000B3971" w:rsidRPr="001E06B8" w:rsidRDefault="0099349E" w:rsidP="00C902D2">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7</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Modificarea Contractului de Finanțare</w:t>
      </w:r>
    </w:p>
    <w:p w14:paraId="6ABAE1CF" w14:textId="77777777" w:rsidR="000B3971" w:rsidRPr="001E06B8" w:rsidRDefault="000B3971">
      <w:pPr>
        <w:spacing w:before="5" w:line="240" w:lineRule="exact"/>
        <w:rPr>
          <w:rFonts w:ascii="Cambria" w:hAnsi="Cambria"/>
          <w:sz w:val="24"/>
          <w:szCs w:val="24"/>
          <w:lang w:val="ro-RO"/>
        </w:rPr>
      </w:pPr>
    </w:p>
    <w:p w14:paraId="1E75B1D8" w14:textId="493A9D14"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u</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dreptul</w:t>
      </w:r>
      <w:r w:rsidRPr="001E06B8">
        <w:rPr>
          <w:rFonts w:ascii="Cambria" w:eastAsia="Trebuchet MS" w:hAnsi="Cambria" w:cs="Trebuchet MS"/>
          <w:sz w:val="24"/>
          <w:szCs w:val="24"/>
          <w:lang w:val="ro-RO"/>
        </w:rPr>
        <w: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p</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durat</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îndeplinirii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prezentulu</w:t>
      </w:r>
      <w:r w:rsidRPr="001E06B8">
        <w:rPr>
          <w:rFonts w:ascii="Cambria" w:eastAsia="Trebuchet MS" w:hAnsi="Cambria" w:cs="Trebuchet MS"/>
          <w:sz w:val="24"/>
          <w:szCs w:val="24"/>
          <w:lang w:val="ro-RO"/>
        </w:rPr>
        <w:t>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Fina</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țare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 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w w:val="103"/>
          <w:sz w:val="24"/>
          <w:szCs w:val="24"/>
          <w:lang w:val="ro-RO"/>
        </w:rPr>
        <w:t xml:space="preserve">conveni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Anexelo</w:t>
      </w:r>
      <w:r w:rsidRPr="001E06B8">
        <w:rPr>
          <w:rFonts w:ascii="Cambria" w:eastAsia="Trebuchet MS" w:hAnsi="Cambria" w:cs="Trebuchet MS"/>
          <w:sz w:val="24"/>
          <w:szCs w:val="24"/>
          <w:lang w:val="ro-RO"/>
        </w:rPr>
        <w:t>r</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acestuia,</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adiţional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excepţi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situa</w:t>
      </w:r>
      <w:r w:rsidRPr="001E06B8">
        <w:rPr>
          <w:rFonts w:ascii="Cambria" w:eastAsia="Trebuchet MS" w:hAnsi="Cambria" w:cs="Trebuchet MS"/>
          <w:sz w:val="24"/>
          <w:szCs w:val="24"/>
          <w:lang w:val="ro-RO"/>
        </w:rPr>
        <w:t>țiilor</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aplicabile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w w:val="103"/>
          <w:sz w:val="24"/>
          <w:szCs w:val="24"/>
          <w:lang w:val="ro-RO"/>
        </w:rPr>
        <w:t xml:space="preserve">întocmirii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notificări</w:t>
      </w:r>
      <w:r w:rsidR="00146286" w:rsidRPr="00146286">
        <w:rPr>
          <w:rFonts w:ascii="Cambria" w:eastAsia="Trebuchet MS" w:hAnsi="Cambria" w:cs="Trebuchet MS"/>
          <w:sz w:val="24"/>
          <w:szCs w:val="24"/>
          <w:lang w:val="ro-RO"/>
        </w:rPr>
        <w:t xml:space="preserve"> </w:t>
      </w:r>
      <w:r w:rsidR="00146286">
        <w:rPr>
          <w:rFonts w:ascii="Cambria" w:eastAsia="Trebuchet MS" w:hAnsi="Cambria" w:cs="Trebuchet MS"/>
          <w:sz w:val="24"/>
          <w:szCs w:val="24"/>
          <w:lang w:val="ro-RO"/>
        </w:rPr>
        <w:t>care necesită sau nu aprobarea autorității de management /organismului intermediar</w:t>
      </w:r>
      <w:r w:rsidR="00146286" w:rsidRPr="001E06B8" w:rsidDel="00146286">
        <w:rPr>
          <w:rFonts w:ascii="Cambria" w:eastAsia="Trebuchet MS" w:hAnsi="Cambria" w:cs="Trebuchet MS"/>
          <w:sz w:val="24"/>
          <w:szCs w:val="24"/>
          <w:lang w:val="ro-RO"/>
        </w:rPr>
        <w:t xml:space="preserve"> </w:t>
      </w:r>
      <w:r w:rsidRPr="001E06B8">
        <w:rPr>
          <w:rFonts w:ascii="Cambria" w:eastAsia="Trebuchet MS" w:hAnsi="Cambria" w:cs="Trebuchet MS"/>
          <w:w w:val="103"/>
          <w:sz w:val="24"/>
          <w:szCs w:val="24"/>
          <w:lang w:val="ro-RO"/>
        </w:rPr>
        <w:t>.</w:t>
      </w:r>
    </w:p>
    <w:p w14:paraId="0BDFD0E9" w14:textId="6A45DF3C" w:rsidR="000B3971" w:rsidRPr="001E06B8" w:rsidRDefault="0099349E" w:rsidP="002F1081">
      <w:pPr>
        <w:pStyle w:val="ListParagraph"/>
        <w:numPr>
          <w:ilvl w:val="0"/>
          <w:numId w:val="27"/>
        </w:numPr>
        <w:spacing w:line="249"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Odată</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solicitare</w:t>
      </w:r>
      <w:r w:rsidRPr="001E06B8">
        <w:rPr>
          <w:rFonts w:ascii="Cambria" w:eastAsia="Trebuchet MS" w:hAnsi="Cambria" w:cs="Trebuchet MS"/>
          <w:sz w:val="24"/>
          <w:szCs w:val="24"/>
          <w:lang w:val="ro-RO"/>
        </w:rPr>
        <w:t>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mod</w:t>
      </w:r>
      <w:r w:rsidRPr="001E06B8">
        <w:rPr>
          <w:rFonts w:ascii="Cambria" w:eastAsia="Trebuchet MS" w:hAnsi="Cambria" w:cs="Trebuchet MS"/>
          <w:sz w:val="24"/>
          <w:szCs w:val="24"/>
          <w:lang w:val="ro-RO"/>
        </w:rPr>
        <w:t>ificare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contractulu</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finanţ</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w w:val="103"/>
          <w:sz w:val="24"/>
          <w:szCs w:val="24"/>
          <w:lang w:val="ro-RO"/>
        </w:rPr>
        <w:t>adi</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w w:val="103"/>
          <w:sz w:val="24"/>
          <w:szCs w:val="24"/>
          <w:lang w:val="ro-RO"/>
        </w:rPr>
        <w:t>ional</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Beneficiarul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transmite</w:t>
      </w:r>
      <w:r w:rsidRPr="001E06B8">
        <w:rPr>
          <w:rFonts w:ascii="Cambria" w:eastAsia="Trebuchet MS" w:hAnsi="Cambria" w:cs="Trebuchet MS"/>
          <w:sz w:val="24"/>
          <w:szCs w:val="24"/>
          <w:lang w:val="ro-RO"/>
        </w:rPr>
        <w:t>,</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as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menea</w:t>
      </w:r>
      <w:r w:rsidRPr="001E06B8">
        <w:rPr>
          <w:rFonts w:ascii="Cambria" w:eastAsia="Trebuchet MS" w:hAnsi="Cambria" w:cs="Trebuchet MS"/>
          <w:sz w:val="24"/>
          <w:szCs w:val="24"/>
          <w:lang w:val="ro-RO"/>
        </w:rPr>
        <w: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u</w:t>
      </w:r>
      <w:r w:rsidRPr="001E06B8">
        <w:rPr>
          <w:rFonts w:ascii="Cambria" w:eastAsia="Trebuchet MS" w:hAnsi="Cambria" w:cs="Trebuchet MS"/>
          <w:sz w:val="24"/>
          <w:szCs w:val="24"/>
          <w:lang w:val="ro-RO"/>
        </w:rPr>
        <w:t>n</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memori</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justificativ</w:t>
      </w:r>
      <w:r w:rsidRPr="001E06B8">
        <w:rPr>
          <w:rFonts w:ascii="Cambria" w:eastAsia="Trebuchet MS" w:hAnsi="Cambria" w:cs="Trebuchet MS"/>
          <w:spacing w:val="19"/>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toat</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documentele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w w:val="103"/>
          <w:sz w:val="24"/>
          <w:szCs w:val="24"/>
          <w:lang w:val="ro-RO"/>
        </w:rPr>
        <w:t xml:space="preserve">suport </w:t>
      </w:r>
      <w:r w:rsidRPr="001E06B8">
        <w:rPr>
          <w:rFonts w:ascii="Cambria" w:eastAsia="Trebuchet MS" w:hAnsi="Cambria" w:cs="Trebuchet MS"/>
          <w:spacing w:val="-1"/>
          <w:sz w:val="24"/>
          <w:szCs w:val="24"/>
          <w:lang w:val="ro-RO"/>
        </w:rPr>
        <w:t>ne</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esare</w:t>
      </w:r>
      <w:r w:rsidRPr="001E06B8">
        <w:rPr>
          <w:rFonts w:ascii="Cambria" w:eastAsia="Trebuchet MS" w:hAnsi="Cambria" w:cs="Trebuchet MS"/>
          <w:sz w:val="24"/>
          <w:szCs w:val="24"/>
          <w:lang w:val="ro-RO"/>
        </w:rPr>
        <w:t>,</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ur</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toarele</w:t>
      </w:r>
      <w:r w:rsidRPr="001E06B8">
        <w:rPr>
          <w:rFonts w:ascii="Cambria" w:eastAsia="Trebuchet MS" w:hAnsi="Cambria" w:cs="Trebuchet MS"/>
          <w:spacing w:val="35"/>
          <w:sz w:val="24"/>
          <w:szCs w:val="24"/>
          <w:lang w:val="ro-RO"/>
        </w:rPr>
        <w:t xml:space="preserve"> </w:t>
      </w:r>
      <w:proofErr w:type="spellStart"/>
      <w:r w:rsidRPr="001E06B8">
        <w:rPr>
          <w:rFonts w:ascii="Cambria" w:eastAsia="Trebuchet MS" w:hAnsi="Cambria" w:cs="Trebuchet MS"/>
          <w:w w:val="103"/>
          <w:sz w:val="24"/>
          <w:szCs w:val="24"/>
          <w:lang w:val="ro-RO"/>
        </w:rPr>
        <w:t>situa</w:t>
      </w:r>
      <w:r w:rsidRPr="001E06B8">
        <w:rPr>
          <w:rFonts w:ascii="Cambria" w:eastAsia="Trebuchet MS" w:hAnsi="Cambria" w:cs="Trebuchet MS"/>
          <w:spacing w:val="-1"/>
          <w:w w:val="103"/>
          <w:sz w:val="24"/>
          <w:szCs w:val="24"/>
          <w:lang w:val="ro-RO"/>
        </w:rPr>
        <w:t>ţ</w:t>
      </w:r>
      <w:r w:rsidRPr="001E06B8">
        <w:rPr>
          <w:rFonts w:ascii="Cambria" w:eastAsia="Trebuchet MS" w:hAnsi="Cambria" w:cs="Trebuchet MS"/>
          <w:spacing w:val="1"/>
          <w:w w:val="103"/>
          <w:sz w:val="24"/>
          <w:szCs w:val="24"/>
          <w:lang w:val="ro-RO"/>
        </w:rPr>
        <w:t>ii</w:t>
      </w:r>
      <w:proofErr w:type="spellEnd"/>
      <w:r w:rsidRPr="001E06B8">
        <w:rPr>
          <w:rFonts w:ascii="Cambria" w:eastAsia="Trebuchet MS" w:hAnsi="Cambria" w:cs="Trebuchet MS"/>
          <w:spacing w:val="1"/>
          <w:w w:val="103"/>
          <w:sz w:val="24"/>
          <w:szCs w:val="24"/>
          <w:lang w:val="ro-RO"/>
        </w:rPr>
        <w:t>:</w:t>
      </w:r>
    </w:p>
    <w:p w14:paraId="245E42CD" w14:textId="77777777" w:rsidR="000B3971" w:rsidRPr="001E06B8" w:rsidRDefault="000B3971" w:rsidP="00A22FA6">
      <w:pPr>
        <w:spacing w:before="3" w:line="100" w:lineRule="exact"/>
        <w:ind w:right="-20"/>
        <w:rPr>
          <w:rFonts w:ascii="Cambria" w:hAnsi="Cambria"/>
          <w:sz w:val="24"/>
          <w:szCs w:val="24"/>
          <w:lang w:val="ro-RO"/>
        </w:rPr>
      </w:pPr>
    </w:p>
    <w:p w14:paraId="4F35893D" w14:textId="1C2F7D35"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modific</w:t>
      </w:r>
      <w:r w:rsidR="0019070D"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0019070D" w:rsidRPr="001E06B8">
        <w:rPr>
          <w:rFonts w:ascii="Cambria" w:eastAsia="Trebuchet MS" w:hAnsi="Cambria" w:cs="Trebuchet MS"/>
          <w:sz w:val="24"/>
          <w:szCs w:val="24"/>
          <w:lang w:val="ro-RO"/>
        </w:rPr>
        <w:t>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w:t>
      </w:r>
      <w:r w:rsidR="0019070D" w:rsidRPr="001E06B8">
        <w:rPr>
          <w:rFonts w:ascii="Cambria" w:eastAsia="Trebuchet MS" w:hAnsi="Cambria" w:cs="Trebuchet MS"/>
          <w:sz w:val="24"/>
          <w:szCs w:val="24"/>
          <w:lang w:val="ro-RO"/>
        </w:rPr>
        <w:t>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bugetului</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estimat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Proiectulu</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w:t>
      </w:r>
      <w:r w:rsidRPr="001E06B8">
        <w:rPr>
          <w:rFonts w:ascii="Cambria" w:eastAsia="Trebuchet MS" w:hAnsi="Cambria" w:cs="Trebuchet MS"/>
          <w:spacing w:val="19"/>
          <w:sz w:val="24"/>
          <w:szCs w:val="24"/>
          <w:lang w:val="ro-RO"/>
        </w:rPr>
        <w:t xml:space="preserve"> </w:t>
      </w:r>
      <w:r w:rsidR="0019070D" w:rsidRPr="001E06B8">
        <w:rPr>
          <w:rFonts w:ascii="Cambria" w:eastAsia="Trebuchet MS" w:hAnsi="Cambria"/>
          <w:sz w:val="24"/>
          <w:szCs w:val="24"/>
          <w:lang w:val="ro-RO"/>
        </w:rPr>
        <w:t xml:space="preserve">altele decât cele prevăzute </w:t>
      </w:r>
      <w:r w:rsidR="00146286">
        <w:rPr>
          <w:rFonts w:ascii="Cambria" w:eastAsia="Trebuchet MS" w:hAnsi="Cambria"/>
          <w:sz w:val="24"/>
          <w:szCs w:val="24"/>
          <w:lang w:val="ro-RO"/>
        </w:rPr>
        <w:t>art. 10 alin. (1</w:t>
      </w:r>
      <w:r w:rsidR="009775A0">
        <w:rPr>
          <w:rFonts w:ascii="Cambria" w:eastAsia="Trebuchet MS" w:hAnsi="Cambria"/>
          <w:sz w:val="24"/>
          <w:szCs w:val="24"/>
          <w:lang w:val="ro-RO"/>
        </w:rPr>
        <w:t>4</w:t>
      </w:r>
      <w:r w:rsidR="00146286">
        <w:rPr>
          <w:rFonts w:ascii="Cambria" w:eastAsia="Trebuchet MS" w:hAnsi="Cambria"/>
          <w:sz w:val="24"/>
          <w:szCs w:val="24"/>
          <w:lang w:val="ro-RO"/>
        </w:rPr>
        <w:t>) din Contractul de finanțare condiții generale</w:t>
      </w:r>
      <w:r w:rsidR="00146286" w:rsidRPr="001E06B8" w:rsidDel="00146286">
        <w:rPr>
          <w:rFonts w:ascii="Cambria" w:eastAsia="Trebuchet MS" w:hAnsi="Cambria"/>
          <w:sz w:val="24"/>
          <w:szCs w:val="24"/>
          <w:lang w:val="ro-RO"/>
        </w:rPr>
        <w:t xml:space="preserve"> </w:t>
      </w:r>
      <w:r w:rsidRPr="001E06B8">
        <w:rPr>
          <w:rFonts w:ascii="Cambria" w:eastAsia="Trebuchet MS" w:hAnsi="Cambria" w:cs="Trebuchet MS"/>
          <w:sz w:val="24"/>
          <w:szCs w:val="24"/>
          <w:lang w:val="ro-RO"/>
        </w:rPr>
        <w:t>f</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afecta</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obiectivul</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w w:val="103"/>
          <w:sz w:val="24"/>
          <w:szCs w:val="24"/>
          <w:lang w:val="ro-RO"/>
        </w:rPr>
        <w:t xml:space="preserve">general/scopul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002D0050"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țiile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unei</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justificări</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w w:val="103"/>
          <w:sz w:val="24"/>
          <w:szCs w:val="24"/>
          <w:lang w:val="ro-RO"/>
        </w:rPr>
        <w:t>temeinice;</w:t>
      </w:r>
    </w:p>
    <w:p w14:paraId="25DFD22C" w14:textId="33C8C3DC"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pacing w:val="-1"/>
          <w:sz w:val="24"/>
          <w:szCs w:val="24"/>
          <w:lang w:val="ro-RO"/>
        </w:rPr>
        <w:t>cludere</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noi</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sz w:val="24"/>
          <w:szCs w:val="24"/>
          <w:lang w:val="ro-RO"/>
        </w:rPr>
        <w:t>activităţi</w:t>
      </w:r>
      <w:proofErr w:type="spellEnd"/>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eligibile</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3"/>
          <w:sz w:val="24"/>
          <w:szCs w:val="24"/>
          <w:lang w:val="ro-RO"/>
        </w:rPr>
        <w:t>n</w:t>
      </w:r>
      <w:r w:rsidRPr="001E06B8">
        <w:rPr>
          <w:rFonts w:ascii="Cambria" w:eastAsia="Trebuchet MS" w:hAnsi="Cambria" w:cs="Trebuchet MS"/>
          <w:sz w:val="24"/>
          <w:szCs w:val="24"/>
          <w:lang w:val="ro-RO"/>
        </w:rPr>
        <w:t xml:space="preserve">troducerea/modificarea </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sz w:val="24"/>
          <w:szCs w:val="24"/>
          <w:lang w:val="ro-RO"/>
        </w:rPr>
        <w:t>uno</w:t>
      </w:r>
      <w:r w:rsidRPr="001E06B8">
        <w:rPr>
          <w:rFonts w:ascii="Cambria" w:eastAsia="Trebuchet MS" w:hAnsi="Cambria" w:cs="Trebuchet MS"/>
          <w:sz w:val="24"/>
          <w:szCs w:val="24"/>
          <w:lang w:val="ro-RO"/>
        </w:rPr>
        <w:t>r</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categorii</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pacing w:val="-2"/>
          <w:w w:val="103"/>
          <w:sz w:val="24"/>
          <w:szCs w:val="24"/>
          <w:lang w:val="ro-RO"/>
        </w:rPr>
        <w:t xml:space="preserve">de </w:t>
      </w:r>
      <w:r w:rsidRPr="001E06B8">
        <w:rPr>
          <w:rFonts w:ascii="Cambria" w:eastAsia="Trebuchet MS" w:hAnsi="Cambria" w:cs="Trebuchet MS"/>
          <w:spacing w:val="-1"/>
          <w:sz w:val="24"/>
          <w:szCs w:val="24"/>
          <w:lang w:val="ro-RO"/>
        </w:rPr>
        <w:t>gru</w:t>
      </w:r>
      <w:r w:rsidRPr="001E06B8">
        <w:rPr>
          <w:rFonts w:ascii="Cambria" w:eastAsia="Trebuchet MS" w:hAnsi="Cambria" w:cs="Trebuchet MS"/>
          <w:sz w:val="24"/>
          <w:szCs w:val="24"/>
          <w:lang w:val="ro-RO"/>
        </w:rPr>
        <w:t>p</w:t>
      </w:r>
      <w:r w:rsidRPr="001E06B8">
        <w:rPr>
          <w:rFonts w:ascii="Cambria" w:eastAsia="Trebuchet MS" w:hAnsi="Cambria" w:cs="Trebuchet MS"/>
          <w:spacing w:val="6"/>
          <w:sz w:val="24"/>
          <w:szCs w:val="24"/>
          <w:lang w:val="ro-RO"/>
        </w:rPr>
        <w:t xml:space="preserve"> </w:t>
      </w:r>
      <w:proofErr w:type="spellStart"/>
      <w:r w:rsidRPr="001E06B8">
        <w:rPr>
          <w:rFonts w:ascii="Cambria" w:eastAsia="Trebuchet MS" w:hAnsi="Cambria" w:cs="Trebuchet MS"/>
          <w:sz w:val="24"/>
          <w:szCs w:val="24"/>
          <w:lang w:val="ro-RO"/>
        </w:rPr>
        <w:t>ţint</w:t>
      </w:r>
      <w:r w:rsidRPr="001E06B8">
        <w:rPr>
          <w:rFonts w:ascii="Cambria" w:eastAsia="Trebuchet MS" w:hAnsi="Cambria" w:cs="Trebuchet MS"/>
          <w:spacing w:val="-1"/>
          <w:sz w:val="24"/>
          <w:szCs w:val="24"/>
          <w:lang w:val="ro-RO"/>
        </w:rPr>
        <w:t>ă</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a</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olicitantului</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pecifice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w w:val="103"/>
          <w:sz w:val="24"/>
          <w:szCs w:val="24"/>
          <w:lang w:val="ro-RO"/>
        </w:rPr>
        <w:t xml:space="preserve">aferent </w:t>
      </w:r>
      <w:r w:rsidRPr="001E06B8">
        <w:rPr>
          <w:rFonts w:ascii="Cambria" w:eastAsia="Trebuchet MS" w:hAnsi="Cambria" w:cs="Trebuchet MS"/>
          <w:spacing w:val="-2"/>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ectului</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finanţat</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contribuie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atingere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rezultatelor</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obiectivului</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specific</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w w:val="103"/>
          <w:sz w:val="24"/>
          <w:szCs w:val="24"/>
          <w:lang w:val="ro-RO"/>
        </w:rPr>
        <w:t xml:space="preserve">al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8BD8DE1" w14:textId="758A4D14" w:rsidR="000B3971" w:rsidRPr="001E06B8" w:rsidRDefault="0099349E" w:rsidP="00A22FA6">
      <w:pPr>
        <w:pStyle w:val="ListParagraph"/>
        <w:numPr>
          <w:ilvl w:val="0"/>
          <w:numId w:val="23"/>
        </w:numPr>
        <w:spacing w:line="250" w:lineRule="auto"/>
        <w:ind w:right="-2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3"/>
          <w:sz w:val="24"/>
          <w:szCs w:val="24"/>
          <w:lang w:val="ro-RO"/>
        </w:rPr>
        <w:t>ț</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nt</w:t>
      </w:r>
      <w:r w:rsidRPr="001E06B8">
        <w:rPr>
          <w:rFonts w:ascii="Cambria" w:eastAsia="Trebuchet MS" w:hAnsi="Cambria" w:cs="Trebuchet MS"/>
          <w:sz w:val="24"/>
          <w:szCs w:val="24"/>
          <w:lang w:val="ro-RO"/>
        </w:rPr>
        <w: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stabiliți</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cerere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spacing w:val="-1"/>
          <w:sz w:val="24"/>
          <w:szCs w:val="24"/>
          <w:lang w:val="ro-RO"/>
        </w:rPr>
        <w:t>finanţar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w w:val="103"/>
          <w:sz w:val="24"/>
          <w:szCs w:val="24"/>
          <w:lang w:val="ro-RO"/>
        </w:rPr>
        <w:t xml:space="preserve">aprobată,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respectarea</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preveder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lor</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z w:val="24"/>
          <w:szCs w:val="24"/>
          <w:lang w:val="ro-RO"/>
        </w:rPr>
        <w:t>Ghidului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spacing w:val="-2"/>
          <w:w w:val="103"/>
          <w:sz w:val="24"/>
          <w:szCs w:val="24"/>
          <w:lang w:val="ro-RO"/>
        </w:rPr>
        <w:t>pec</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spacing w:val="-1"/>
          <w:w w:val="103"/>
          <w:sz w:val="24"/>
          <w:szCs w:val="24"/>
          <w:lang w:val="ro-RO"/>
        </w:rPr>
        <w:t>fice</w:t>
      </w:r>
      <w:r w:rsidR="00F554CF">
        <w:rPr>
          <w:rFonts w:ascii="Cambria" w:eastAsia="Trebuchet MS" w:hAnsi="Cambria" w:cs="Trebuchet MS"/>
          <w:spacing w:val="-1"/>
          <w:w w:val="103"/>
          <w:sz w:val="24"/>
          <w:szCs w:val="24"/>
          <w:lang w:val="ro-RO"/>
        </w:rPr>
        <w:t xml:space="preserve"> </w:t>
      </w:r>
      <w:r w:rsidR="00F554CF" w:rsidRPr="00256ADC">
        <w:rPr>
          <w:rFonts w:ascii="Cambria" w:eastAsia="Trebuchet MS" w:hAnsi="Cambria" w:cs="Trebuchet MS"/>
          <w:spacing w:val="-1"/>
          <w:w w:val="104"/>
          <w:sz w:val="24"/>
          <w:szCs w:val="24"/>
          <w:lang w:val="ro-RO"/>
        </w:rPr>
        <w:t>și a condițiilor de acordare a finanțării</w:t>
      </w:r>
      <w:r w:rsidR="002D0050" w:rsidRPr="00256ADC">
        <w:rPr>
          <w:rFonts w:ascii="Cambria" w:eastAsia="Trebuchet MS" w:hAnsi="Cambria" w:cs="Trebuchet MS"/>
          <w:spacing w:val="-1"/>
          <w:w w:val="104"/>
          <w:sz w:val="24"/>
          <w:szCs w:val="24"/>
          <w:lang w:val="ro-RO"/>
        </w:rPr>
        <w:t>.</w:t>
      </w:r>
    </w:p>
    <w:p w14:paraId="1AF8E3E8" w14:textId="77777777" w:rsidR="000B3971" w:rsidRPr="001E06B8" w:rsidRDefault="000B3971" w:rsidP="00A22FA6">
      <w:pPr>
        <w:spacing w:before="8" w:line="100" w:lineRule="exact"/>
        <w:ind w:right="-20"/>
        <w:rPr>
          <w:rFonts w:ascii="Cambria" w:hAnsi="Cambria"/>
          <w:sz w:val="24"/>
          <w:szCs w:val="24"/>
          <w:lang w:val="ro-RO"/>
        </w:rPr>
      </w:pPr>
    </w:p>
    <w:p w14:paraId="594BF5CD" w14:textId="478F3437" w:rsidR="000B3971" w:rsidRDefault="0099349E" w:rsidP="00A22FA6">
      <w:pPr>
        <w:spacing w:line="247"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În</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propunerilo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
          <w:sz w:val="24"/>
          <w:szCs w:val="24"/>
          <w:lang w:val="ro-RO"/>
        </w:rPr>
        <w:t xml:space="preserve"> d</w:t>
      </w:r>
      <w:r w:rsidRPr="001E06B8">
        <w:rPr>
          <w:rFonts w:ascii="Cambria" w:eastAsia="Trebuchet MS" w:hAnsi="Cambria" w:cs="Trebuchet MS"/>
          <w:sz w:val="24"/>
          <w:szCs w:val="24"/>
          <w:lang w:val="ro-RO"/>
        </w:rPr>
        <w:t>e</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acte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pacing w:val="-1"/>
          <w:sz w:val="24"/>
          <w:szCs w:val="24"/>
          <w:lang w:val="ro-RO"/>
        </w:rPr>
        <w:t>țional</w:t>
      </w:r>
      <w:r w:rsidRPr="001E06B8">
        <w:rPr>
          <w:rFonts w:ascii="Cambria" w:eastAsia="Trebuchet MS" w:hAnsi="Cambria" w:cs="Trebuchet MS"/>
          <w:sz w:val="24"/>
          <w:szCs w:val="24"/>
          <w:lang w:val="ro-RO"/>
        </w:rPr>
        <w:t>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z w:val="24"/>
          <w:szCs w:val="24"/>
          <w:lang w:val="ro-RO"/>
        </w:rPr>
        <w:t>au</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obiect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reducere</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valorii</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indicatorilor </w:t>
      </w:r>
      <w:r w:rsidRPr="001E06B8">
        <w:rPr>
          <w:rFonts w:ascii="Cambria" w:eastAsia="Trebuchet MS" w:hAnsi="Cambria" w:cs="Trebuchet MS"/>
          <w:spacing w:val="-2"/>
          <w:sz w:val="24"/>
          <w:szCs w:val="24"/>
          <w:lang w:val="ro-RO"/>
        </w:rPr>
        <w:t>ș</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 grupului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valoare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total</w:t>
      </w:r>
      <w:r w:rsidRPr="001E06B8">
        <w:rPr>
          <w:rFonts w:ascii="Cambria" w:eastAsia="Trebuchet MS" w:hAnsi="Cambria" w:cs="Trebuchet MS"/>
          <w:sz w:val="24"/>
          <w:szCs w:val="24"/>
          <w:lang w:val="ro-RO"/>
        </w:rPr>
        <w:t>ă</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eligibilă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Proie</w:t>
      </w:r>
      <w:r w:rsidRPr="001E06B8">
        <w:rPr>
          <w:rFonts w:ascii="Cambria" w:eastAsia="Trebuchet MS" w:hAnsi="Cambria" w:cs="Trebuchet MS"/>
          <w:sz w:val="24"/>
          <w:szCs w:val="24"/>
          <w:lang w:val="ro-RO"/>
        </w:rPr>
        <w:t>ctului</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v</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f</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1"/>
          <w:sz w:val="24"/>
          <w:szCs w:val="24"/>
          <w:lang w:val="ro-RO"/>
        </w:rPr>
        <w:t>edus</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propo</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țional,</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 procedurile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specifice</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z w:val="24"/>
          <w:szCs w:val="24"/>
          <w:lang w:val="ro-RO"/>
        </w:rPr>
        <w:t>Modificarea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indicatorilor</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2"/>
          <w:sz w:val="24"/>
          <w:szCs w:val="24"/>
          <w:lang w:val="ro-RO"/>
        </w:rPr>
        <w:t>ș</w:t>
      </w:r>
      <w:r w:rsidRPr="001E06B8">
        <w:rPr>
          <w:rFonts w:ascii="Cambria" w:eastAsia="Trebuchet MS" w:hAnsi="Cambria" w:cs="Trebuchet MS"/>
          <w:sz w:val="24"/>
          <w:szCs w:val="24"/>
          <w:lang w:val="ro-RO"/>
        </w:rPr>
        <w:t>i</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grupulu</w:t>
      </w:r>
      <w:r w:rsidRPr="001E06B8">
        <w:rPr>
          <w:rFonts w:ascii="Cambria" w:eastAsia="Trebuchet MS" w:hAnsi="Cambria" w:cs="Trebuchet MS"/>
          <w:sz w:val="24"/>
          <w:szCs w:val="24"/>
          <w:lang w:val="ro-RO"/>
        </w:rPr>
        <w:t>i</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z w:val="24"/>
          <w:szCs w:val="24"/>
          <w:lang w:val="ro-RO"/>
        </w:rPr>
        <w:t>țintă</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trebuie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 aducă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atingere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condițiilor</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eligibilitate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 xml:space="preserve">și </w:t>
      </w:r>
      <w:r w:rsidRPr="001E06B8">
        <w:rPr>
          <w:rFonts w:ascii="Cambria" w:eastAsia="Trebuchet MS" w:hAnsi="Cambria" w:cs="Trebuchet MS"/>
          <w:spacing w:val="-1"/>
          <w:sz w:val="24"/>
          <w:szCs w:val="24"/>
          <w:lang w:val="ro-RO"/>
        </w:rPr>
        <w:t>evaluar</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w w:val="103"/>
          <w:sz w:val="24"/>
          <w:szCs w:val="24"/>
          <w:lang w:val="ro-RO"/>
        </w:rPr>
        <w:t>tehnic</w:t>
      </w:r>
      <w:r w:rsidRPr="001E06B8">
        <w:rPr>
          <w:rFonts w:ascii="Cambria" w:eastAsia="Trebuchet MS" w:hAnsi="Cambria" w:cs="Trebuchet MS"/>
          <w:spacing w:val="-1"/>
          <w:w w:val="103"/>
          <w:sz w:val="24"/>
          <w:szCs w:val="24"/>
          <w:lang w:val="ro-RO"/>
        </w:rPr>
        <w:t>o</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financiară</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stabilite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in</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țial</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etapa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evaluare</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Cererii</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w w:val="103"/>
          <w:sz w:val="24"/>
          <w:szCs w:val="24"/>
          <w:lang w:val="ro-RO"/>
        </w:rPr>
        <w:t>finantare</w:t>
      </w:r>
      <w:proofErr w:type="spellEnd"/>
      <w:r w:rsidRPr="001E06B8">
        <w:rPr>
          <w:rFonts w:ascii="Cambria" w:eastAsia="Trebuchet MS" w:hAnsi="Cambria" w:cs="Trebuchet MS"/>
          <w:w w:val="103"/>
          <w:sz w:val="24"/>
          <w:szCs w:val="24"/>
          <w:lang w:val="ro-RO"/>
        </w:rPr>
        <w:t>.</w:t>
      </w:r>
    </w:p>
    <w:p w14:paraId="25E6DC52" w14:textId="266B3240" w:rsidR="00C41092" w:rsidRPr="002971DA" w:rsidRDefault="00C41092" w:rsidP="002971DA">
      <w:pPr>
        <w:pStyle w:val="ListParagraph"/>
        <w:numPr>
          <w:ilvl w:val="0"/>
          <w:numId w:val="23"/>
        </w:numPr>
        <w:rPr>
          <w:rFonts w:ascii="Cambria" w:eastAsia="Trebuchet MS" w:hAnsi="Cambria" w:cs="Trebuchet MS"/>
          <w:sz w:val="24"/>
          <w:szCs w:val="24"/>
          <w:lang w:val="ro-RO"/>
        </w:rPr>
      </w:pPr>
      <w:r w:rsidRPr="00C41092">
        <w:rPr>
          <w:rFonts w:ascii="Cambria" w:eastAsia="Trebuchet MS" w:hAnsi="Cambria" w:cs="Trebuchet MS"/>
          <w:sz w:val="24"/>
          <w:szCs w:val="24"/>
          <w:lang w:val="ro-RO"/>
        </w:rPr>
        <w:t>modificarea Anexei 2 – Planul de monitorizare;</w:t>
      </w:r>
    </w:p>
    <w:p w14:paraId="52218DFE" w14:textId="77777777" w:rsidR="000B3971" w:rsidRPr="001E06B8" w:rsidRDefault="000B3971">
      <w:pPr>
        <w:spacing w:before="6" w:line="100" w:lineRule="exact"/>
        <w:rPr>
          <w:rFonts w:ascii="Cambria" w:hAnsi="Cambria"/>
          <w:sz w:val="24"/>
          <w:szCs w:val="24"/>
          <w:lang w:val="ro-RO"/>
        </w:rPr>
      </w:pPr>
    </w:p>
    <w:p w14:paraId="6C511EEA" w14:textId="64BB6F19" w:rsidR="000B3971" w:rsidRPr="002971DA" w:rsidRDefault="0099349E" w:rsidP="00C41092">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1E06B8">
        <w:rPr>
          <w:rFonts w:ascii="Cambria" w:eastAsia="Trebuchet MS" w:hAnsi="Cambria" w:cs="Trebuchet MS"/>
          <w:sz w:val="24"/>
          <w:szCs w:val="24"/>
          <w:lang w:val="ro-RO"/>
        </w:rPr>
        <w:t xml:space="preserve">modificarea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plementar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3"/>
          <w:sz w:val="24"/>
          <w:szCs w:val="24"/>
          <w:lang w:val="ro-RO"/>
        </w:rPr>
        <w:t>Pro</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 xml:space="preserve">ectului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durate</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w w:val="103"/>
          <w:sz w:val="24"/>
          <w:szCs w:val="24"/>
          <w:lang w:val="ro-RO"/>
        </w:rPr>
        <w:t xml:space="preserve">maxime </w:t>
      </w:r>
      <w:r w:rsidRPr="001E06B8">
        <w:rPr>
          <w:rFonts w:ascii="Cambria" w:eastAsia="Trebuchet MS" w:hAnsi="Cambria" w:cs="Trebuchet MS"/>
          <w:spacing w:val="-2"/>
          <w:sz w:val="24"/>
          <w:szCs w:val="24"/>
          <w:lang w:val="ro-RO"/>
        </w:rPr>
        <w:t>pre</w:t>
      </w:r>
      <w:r w:rsidRPr="001E06B8">
        <w:rPr>
          <w:rFonts w:ascii="Cambria" w:eastAsia="Trebuchet MS" w:hAnsi="Cambria" w:cs="Trebuchet MS"/>
          <w:spacing w:val="1"/>
          <w:sz w:val="24"/>
          <w:szCs w:val="24"/>
          <w:lang w:val="ro-RO"/>
        </w:rPr>
        <w:t>v</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z</w:t>
      </w:r>
      <w:r w:rsidRPr="001E06B8">
        <w:rPr>
          <w:rFonts w:ascii="Cambria" w:eastAsia="Trebuchet MS" w:hAnsi="Cambria" w:cs="Trebuchet MS"/>
          <w:spacing w:val="-1"/>
          <w:sz w:val="24"/>
          <w:szCs w:val="24"/>
          <w:lang w:val="ro-RO"/>
        </w:rPr>
        <w:t>ut</w:t>
      </w:r>
      <w:r w:rsidRPr="001E06B8">
        <w:rPr>
          <w:rFonts w:ascii="Cambria" w:eastAsia="Trebuchet MS" w:hAnsi="Cambria" w:cs="Trebuchet MS"/>
          <w:sz w:val="24"/>
          <w:szCs w:val="24"/>
          <w:lang w:val="ro-RO"/>
        </w:rPr>
        <w:t>e</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Ghidul</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Solicitantului</w:t>
      </w:r>
      <w:r w:rsidRPr="001E06B8">
        <w:rPr>
          <w:rFonts w:ascii="Cambria" w:eastAsia="Trebuchet MS" w:hAnsi="Cambria" w:cs="Trebuchet MS"/>
          <w:spacing w:val="37"/>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Cond</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ții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4"/>
          <w:sz w:val="24"/>
          <w:szCs w:val="24"/>
          <w:lang w:val="ro-RO"/>
        </w:rPr>
        <w:t>S</w:t>
      </w:r>
      <w:r w:rsidRPr="001E06B8">
        <w:rPr>
          <w:rFonts w:ascii="Cambria" w:eastAsia="Trebuchet MS" w:hAnsi="Cambria" w:cs="Trebuchet MS"/>
          <w:w w:val="103"/>
          <w:sz w:val="24"/>
          <w:szCs w:val="24"/>
          <w:lang w:val="ro-RO"/>
        </w:rPr>
        <w:t>pecifice</w:t>
      </w:r>
      <w:r w:rsidR="00C41092">
        <w:rPr>
          <w:rFonts w:ascii="Cambria" w:eastAsia="Trebuchet MS" w:hAnsi="Cambria" w:cs="Trebuchet MS"/>
          <w:w w:val="103"/>
          <w:sz w:val="24"/>
          <w:szCs w:val="24"/>
          <w:lang w:val="ro-RO"/>
        </w:rPr>
        <w:t xml:space="preserve"> </w:t>
      </w:r>
      <w:r w:rsidR="00C41092" w:rsidRPr="00256ADC">
        <w:rPr>
          <w:rFonts w:ascii="Cambria" w:eastAsia="Trebuchet MS" w:hAnsi="Cambria" w:cs="Trebuchet MS"/>
          <w:spacing w:val="-1"/>
          <w:w w:val="104"/>
          <w:sz w:val="24"/>
          <w:szCs w:val="24"/>
          <w:lang w:val="ro-RO"/>
        </w:rPr>
        <w:t>și fără a depăși data de 31.12.2029;</w:t>
      </w:r>
    </w:p>
    <w:p w14:paraId="075E1228" w14:textId="2247FF7D" w:rsidR="001167F8" w:rsidRPr="005F44E8" w:rsidRDefault="0099349E" w:rsidP="001167F8">
      <w:pPr>
        <w:pStyle w:val="ListParagraph"/>
        <w:numPr>
          <w:ilvl w:val="0"/>
          <w:numId w:val="23"/>
        </w:numPr>
        <w:spacing w:line="247" w:lineRule="auto"/>
        <w:ind w:right="-20"/>
        <w:jc w:val="both"/>
        <w:rPr>
          <w:rFonts w:ascii="Cambria" w:eastAsia="Trebuchet MS" w:hAnsi="Cambria" w:cs="Trebuchet MS"/>
          <w:sz w:val="24"/>
          <w:szCs w:val="24"/>
          <w:lang w:val="ro-RO"/>
        </w:rPr>
      </w:pPr>
      <w:r w:rsidRPr="001167F8">
        <w:rPr>
          <w:rFonts w:ascii="Cambria" w:eastAsia="Trebuchet MS" w:hAnsi="Cambria" w:cs="Trebuchet MS"/>
          <w:sz w:val="24"/>
          <w:szCs w:val="24"/>
          <w:lang w:val="ro-RO"/>
        </w:rPr>
        <w:t xml:space="preserve"> </w:t>
      </w:r>
      <w:r w:rsidRPr="001167F8">
        <w:rPr>
          <w:rFonts w:ascii="Cambria" w:eastAsia="Trebuchet MS" w:hAnsi="Cambria" w:cs="Trebuchet MS"/>
          <w:spacing w:val="-1"/>
          <w:sz w:val="24"/>
          <w:szCs w:val="24"/>
          <w:lang w:val="ro-RO"/>
        </w:rPr>
        <w:t>suspendare</w:t>
      </w:r>
      <w:r w:rsidRPr="001167F8">
        <w:rPr>
          <w:rFonts w:ascii="Cambria" w:eastAsia="Trebuchet MS" w:hAnsi="Cambria" w:cs="Trebuchet MS"/>
          <w:sz w:val="24"/>
          <w:szCs w:val="24"/>
          <w:lang w:val="ro-RO"/>
        </w:rPr>
        <w:t xml:space="preserve">a </w:t>
      </w:r>
      <w:r w:rsidRPr="001167F8">
        <w:rPr>
          <w:rFonts w:ascii="Cambria" w:eastAsia="Trebuchet MS" w:hAnsi="Cambria" w:cs="Trebuchet MS"/>
          <w:spacing w:val="30"/>
          <w:sz w:val="24"/>
          <w:szCs w:val="24"/>
          <w:lang w:val="ro-RO"/>
        </w:rPr>
        <w:t xml:space="preserve"> </w:t>
      </w:r>
      <w:r w:rsidRPr="001167F8">
        <w:rPr>
          <w:rFonts w:ascii="Cambria" w:eastAsia="Trebuchet MS" w:hAnsi="Cambria" w:cs="Trebuchet MS"/>
          <w:sz w:val="24"/>
          <w:szCs w:val="24"/>
          <w:lang w:val="ro-RO"/>
        </w:rPr>
        <w:t xml:space="preserve">implementării </w:t>
      </w:r>
      <w:r w:rsidRPr="001167F8">
        <w:rPr>
          <w:rFonts w:ascii="Cambria" w:eastAsia="Trebuchet MS" w:hAnsi="Cambria" w:cs="Trebuchet MS"/>
          <w:spacing w:val="34"/>
          <w:sz w:val="24"/>
          <w:szCs w:val="24"/>
          <w:lang w:val="ro-RO"/>
        </w:rPr>
        <w:t xml:space="preserve"> </w:t>
      </w:r>
      <w:r w:rsidRPr="001167F8">
        <w:rPr>
          <w:rFonts w:ascii="Cambria" w:eastAsia="Trebuchet MS" w:hAnsi="Cambria" w:cs="Trebuchet MS"/>
          <w:sz w:val="24"/>
          <w:szCs w:val="24"/>
          <w:lang w:val="ro-RO"/>
        </w:rPr>
        <w:t xml:space="preserve">proiectului, </w:t>
      </w:r>
      <w:r w:rsidRPr="001167F8">
        <w:rPr>
          <w:rFonts w:ascii="Cambria" w:eastAsia="Trebuchet MS" w:hAnsi="Cambria" w:cs="Trebuchet MS"/>
          <w:spacing w:val="26"/>
          <w:sz w:val="24"/>
          <w:szCs w:val="24"/>
          <w:lang w:val="ro-RO"/>
        </w:rPr>
        <w:t xml:space="preserve"> </w:t>
      </w:r>
      <w:r w:rsidRPr="001167F8">
        <w:rPr>
          <w:rFonts w:ascii="Cambria" w:eastAsia="Trebuchet MS" w:hAnsi="Cambria" w:cs="Trebuchet MS"/>
          <w:spacing w:val="-1"/>
          <w:sz w:val="24"/>
          <w:szCs w:val="24"/>
          <w:lang w:val="ro-RO"/>
        </w:rPr>
        <w:t>pentr</w:t>
      </w:r>
      <w:r w:rsidRPr="001167F8">
        <w:rPr>
          <w:rFonts w:ascii="Cambria" w:eastAsia="Trebuchet MS" w:hAnsi="Cambria" w:cs="Trebuchet MS"/>
          <w:sz w:val="24"/>
          <w:szCs w:val="24"/>
          <w:lang w:val="ro-RO"/>
        </w:rPr>
        <w:t xml:space="preserve">u </w:t>
      </w:r>
      <w:r w:rsidRPr="001167F8">
        <w:rPr>
          <w:rFonts w:ascii="Cambria" w:eastAsia="Trebuchet MS" w:hAnsi="Cambria" w:cs="Trebuchet MS"/>
          <w:spacing w:val="13"/>
          <w:sz w:val="24"/>
          <w:szCs w:val="24"/>
          <w:lang w:val="ro-RO"/>
        </w:rPr>
        <w:t xml:space="preserve"> </w:t>
      </w:r>
      <w:r w:rsidRPr="001167F8">
        <w:rPr>
          <w:rFonts w:ascii="Cambria" w:eastAsia="Trebuchet MS" w:hAnsi="Cambria" w:cs="Trebuchet MS"/>
          <w:sz w:val="24"/>
          <w:szCs w:val="24"/>
          <w:lang w:val="ro-RO"/>
        </w:rPr>
        <w:t xml:space="preserve">motive </w:t>
      </w:r>
      <w:r w:rsidRPr="001167F8">
        <w:rPr>
          <w:rFonts w:ascii="Cambria" w:eastAsia="Trebuchet MS" w:hAnsi="Cambria" w:cs="Trebuchet MS"/>
          <w:spacing w:val="12"/>
          <w:sz w:val="24"/>
          <w:szCs w:val="24"/>
          <w:lang w:val="ro-RO"/>
        </w:rPr>
        <w:t xml:space="preserve"> </w:t>
      </w:r>
      <w:r w:rsidRPr="001167F8">
        <w:rPr>
          <w:rFonts w:ascii="Cambria" w:eastAsia="Trebuchet MS" w:hAnsi="Cambria" w:cs="Trebuchet MS"/>
          <w:sz w:val="24"/>
          <w:szCs w:val="24"/>
          <w:lang w:val="ro-RO"/>
        </w:rPr>
        <w:t xml:space="preserve">întemeiate, </w:t>
      </w:r>
      <w:r w:rsidRPr="001167F8">
        <w:rPr>
          <w:rFonts w:ascii="Cambria" w:eastAsia="Trebuchet MS" w:hAnsi="Cambria" w:cs="Trebuchet MS"/>
          <w:spacing w:val="28"/>
          <w:sz w:val="24"/>
          <w:szCs w:val="24"/>
          <w:lang w:val="ro-RO"/>
        </w:rPr>
        <w:t xml:space="preserve"> </w:t>
      </w:r>
      <w:r w:rsidR="001167F8" w:rsidRPr="005F44E8">
        <w:rPr>
          <w:rFonts w:ascii="Cambria" w:eastAsia="Trebuchet MS" w:hAnsi="Cambria" w:cs="Trebuchet MS"/>
          <w:sz w:val="24"/>
          <w:szCs w:val="24"/>
          <w:lang w:val="ro-RO"/>
        </w:rPr>
        <w:t xml:space="preserve">cu condiția ca perioadele cumulate de suspendare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25% din perioada inițială de implementare, cu asigurarea </w:t>
      </w:r>
      <w:proofErr w:type="spellStart"/>
      <w:r w:rsidR="001167F8" w:rsidRPr="005F44E8">
        <w:rPr>
          <w:rFonts w:ascii="Cambria" w:eastAsia="Trebuchet MS" w:hAnsi="Cambria" w:cs="Trebuchet MS"/>
          <w:sz w:val="24"/>
          <w:szCs w:val="24"/>
          <w:lang w:val="ro-RO"/>
        </w:rPr>
        <w:t>condiţiilor</w:t>
      </w:r>
      <w:proofErr w:type="spellEnd"/>
      <w:r w:rsidR="001167F8" w:rsidRPr="005F44E8">
        <w:rPr>
          <w:rFonts w:ascii="Cambria" w:eastAsia="Trebuchet MS" w:hAnsi="Cambria" w:cs="Trebuchet MS"/>
          <w:sz w:val="24"/>
          <w:szCs w:val="24"/>
          <w:lang w:val="ro-RO"/>
        </w:rPr>
        <w:t xml:space="preserve"> necesare ca finalizarea implementării proiectului să nu </w:t>
      </w:r>
      <w:proofErr w:type="spellStart"/>
      <w:r w:rsidR="001167F8" w:rsidRPr="005F44E8">
        <w:rPr>
          <w:rFonts w:ascii="Cambria" w:eastAsia="Trebuchet MS" w:hAnsi="Cambria" w:cs="Trebuchet MS"/>
          <w:sz w:val="24"/>
          <w:szCs w:val="24"/>
          <w:lang w:val="ro-RO"/>
        </w:rPr>
        <w:t>depăşească</w:t>
      </w:r>
      <w:proofErr w:type="spellEnd"/>
      <w:r w:rsidR="001167F8" w:rsidRPr="005F44E8">
        <w:rPr>
          <w:rFonts w:ascii="Cambria" w:eastAsia="Trebuchet MS" w:hAnsi="Cambria" w:cs="Trebuchet MS"/>
          <w:sz w:val="24"/>
          <w:szCs w:val="24"/>
          <w:lang w:val="ro-RO"/>
        </w:rPr>
        <w:t xml:space="preserve"> data de 31 decembrie 2029.</w:t>
      </w:r>
    </w:p>
    <w:p w14:paraId="3178E129" w14:textId="139510A9" w:rsidR="003C300D" w:rsidRPr="005F44E8" w:rsidRDefault="00E44367" w:rsidP="002971DA">
      <w:pPr>
        <w:pStyle w:val="ListParagraph"/>
        <w:numPr>
          <w:ilvl w:val="0"/>
          <w:numId w:val="23"/>
        </w:numPr>
        <w:tabs>
          <w:tab w:val="left" w:pos="3350"/>
        </w:tabs>
        <w:jc w:val="both"/>
        <w:rPr>
          <w:rFonts w:ascii="Cambria" w:eastAsia="Trebuchet MS" w:hAnsi="Cambria" w:cs="Trebuchet MS"/>
          <w:sz w:val="24"/>
          <w:szCs w:val="24"/>
          <w:lang w:val="ro-RO"/>
        </w:rPr>
      </w:pPr>
      <w:r w:rsidRPr="005F44E8">
        <w:rPr>
          <w:rFonts w:ascii="Cambria" w:eastAsia="Trebuchet MS" w:hAnsi="Cambria" w:cs="Trebuchet MS"/>
          <w:sz w:val="24"/>
          <w:szCs w:val="24"/>
          <w:lang w:val="ro-RO"/>
        </w:rPr>
        <w:t xml:space="preserve">modificări ce au ca efect scăderea valorii totale eligibile a Proiectului, cu justificarea detaliată a motivelor care au condus la aceasta </w:t>
      </w:r>
      <w:proofErr w:type="spellStart"/>
      <w:r w:rsidRPr="005F44E8">
        <w:rPr>
          <w:rFonts w:ascii="Cambria" w:eastAsia="Trebuchet MS" w:hAnsi="Cambria" w:cs="Trebuchet MS"/>
          <w:sz w:val="24"/>
          <w:szCs w:val="24"/>
          <w:lang w:val="ro-RO"/>
        </w:rPr>
        <w:t>situatie</w:t>
      </w:r>
      <w:proofErr w:type="spellEnd"/>
      <w:r w:rsidRPr="005F44E8">
        <w:rPr>
          <w:rFonts w:ascii="Cambria" w:eastAsia="Trebuchet MS" w:hAnsi="Cambria" w:cs="Trebuchet MS"/>
          <w:sz w:val="24"/>
          <w:szCs w:val="24"/>
          <w:lang w:val="ro-RO"/>
        </w:rPr>
        <w:t>.</w:t>
      </w:r>
    </w:p>
    <w:p w14:paraId="6B6CC7A0" w14:textId="77777777" w:rsidR="000B3971" w:rsidRPr="001167F8" w:rsidRDefault="000B3971" w:rsidP="00BB35F1">
      <w:pPr>
        <w:pStyle w:val="ListParagraph"/>
        <w:spacing w:before="3" w:line="100" w:lineRule="exact"/>
        <w:ind w:left="648" w:right="-20"/>
        <w:jc w:val="both"/>
        <w:rPr>
          <w:rFonts w:ascii="Cambria" w:hAnsi="Cambria"/>
          <w:sz w:val="24"/>
          <w:szCs w:val="24"/>
          <w:lang w:val="ro-RO"/>
        </w:rPr>
      </w:pPr>
    </w:p>
    <w:p w14:paraId="13C95C1A" w14:textId="31ABFA21" w:rsidR="002F1081" w:rsidRPr="001E06B8" w:rsidRDefault="002F1081"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lastRenderedPageBreak/>
        <w:t>In</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cazul</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9"/>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3"/>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solicită  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z w:val="24"/>
          <w:szCs w:val="24"/>
          <w:lang w:val="ro-RO"/>
        </w:rPr>
        <w:t>propusă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act</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ad</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țional,</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beneficiaru</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are</w:t>
      </w:r>
      <w:proofErr w:type="spellEnd"/>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obligaţia</w:t>
      </w:r>
      <w:proofErr w:type="spellEnd"/>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să furnizeze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1"/>
          <w:sz w:val="24"/>
          <w:szCs w:val="24"/>
          <w:lang w:val="ro-RO"/>
        </w:rPr>
        <w:t>spun</w:t>
      </w:r>
      <w:r w:rsidRPr="001E06B8">
        <w:rPr>
          <w:rFonts w:ascii="Cambria" w:eastAsia="Trebuchet MS" w:hAnsi="Cambria" w:cs="Trebuchet MS"/>
          <w:sz w:val="24"/>
          <w:szCs w:val="24"/>
          <w:lang w:val="ro-RO"/>
        </w:rPr>
        <w:t>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terme</w:t>
      </w:r>
      <w:r w:rsidRPr="001E06B8">
        <w:rPr>
          <w:rFonts w:ascii="Cambria" w:eastAsia="Trebuchet MS" w:hAnsi="Cambria" w:cs="Trebuchet MS"/>
          <w:sz w:val="24"/>
          <w:szCs w:val="24"/>
          <w:lang w:val="ro-RO"/>
        </w:rPr>
        <w:t>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pacing w:val="-1"/>
          <w:sz w:val="24"/>
          <w:szCs w:val="24"/>
          <w:lang w:val="ro-RO"/>
        </w:rPr>
        <w:t>ătr</w:t>
      </w:r>
      <w:r w:rsidRPr="001E06B8">
        <w:rPr>
          <w:rFonts w:ascii="Cambria" w:eastAsia="Trebuchet MS" w:hAnsi="Cambria" w:cs="Trebuchet MS"/>
          <w:sz w:val="24"/>
          <w:szCs w:val="24"/>
          <w:lang w:val="ro-RO"/>
        </w:rPr>
        <w:t>e</w:t>
      </w:r>
      <w:r w:rsidRPr="001E06B8">
        <w:rPr>
          <w:rFonts w:ascii="Cambria" w:eastAsia="Trebuchet MS" w:hAnsi="Cambria" w:cs="Trebuchet MS"/>
          <w:spacing w:val="15"/>
          <w:sz w:val="24"/>
          <w:szCs w:val="24"/>
          <w:lang w:val="ro-RO"/>
        </w:rPr>
        <w:t xml:space="preserve"> </w:t>
      </w:r>
      <w:r w:rsidR="00216B42" w:rsidRPr="001E06B8">
        <w:rPr>
          <w:rFonts w:ascii="Cambria" w:eastAsia="Trebuchet MS" w:hAnsi="Cambria" w:cs="Trebuchet MS"/>
          <w:spacing w:val="15"/>
          <w:sz w:val="24"/>
          <w:szCs w:val="24"/>
          <w:lang w:val="ro-RO"/>
        </w:rPr>
        <w:t>AMPIDS</w:t>
      </w:r>
      <w:r w:rsidRPr="001E06B8">
        <w:rPr>
          <w:rFonts w:ascii="Cambria" w:eastAsia="Trebuchet MS" w:hAnsi="Cambria" w:cs="Trebuchet MS"/>
          <w:w w:val="103"/>
          <w:sz w:val="24"/>
          <w:szCs w:val="24"/>
          <w:lang w:val="ro-RO"/>
        </w:rPr>
        <w:t>.</w:t>
      </w:r>
    </w:p>
    <w:p w14:paraId="7702ED37" w14:textId="71A2FA1D" w:rsidR="000B3971" w:rsidRPr="001E06B8" w:rsidRDefault="0099349E"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 xml:space="preserve">a  maxim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2  (doua) </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pacing w:val="1"/>
          <w:sz w:val="24"/>
          <w:szCs w:val="24"/>
          <w:lang w:val="ro-RO"/>
        </w:rPr>
        <w:t>ă</w:t>
      </w:r>
      <w:r w:rsidRPr="001E06B8">
        <w:rPr>
          <w:rFonts w:ascii="Cambria" w:eastAsia="Trebuchet MS" w:hAnsi="Cambria" w:cs="Trebuchet MS"/>
          <w:spacing w:val="-4"/>
          <w:sz w:val="24"/>
          <w:szCs w:val="24"/>
          <w:lang w:val="ro-RO"/>
        </w:rPr>
        <w:t>r</w:t>
      </w:r>
      <w:r w:rsidRPr="001E06B8">
        <w:rPr>
          <w:rFonts w:ascii="Cambria" w:eastAsia="Trebuchet MS" w:hAnsi="Cambria" w:cs="Trebuchet MS"/>
          <w:sz w:val="24"/>
          <w:szCs w:val="24"/>
          <w:lang w:val="ro-RO"/>
        </w:rPr>
        <w:t xml:space="preserve">i </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3"/>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 xml:space="preserve">ri, </w:t>
      </w:r>
      <w:r w:rsidRPr="001E06B8">
        <w:rPr>
          <w:rFonts w:ascii="Cambria" w:eastAsia="Trebuchet MS" w:hAnsi="Cambria" w:cs="Trebuchet MS"/>
          <w:spacing w:val="28"/>
          <w:sz w:val="24"/>
          <w:szCs w:val="24"/>
          <w:lang w:val="ro-RO"/>
        </w:rPr>
        <w:t xml:space="preserve"> </w:t>
      </w:r>
      <w:r w:rsidR="00673DCC"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transmite</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stabilit</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3"/>
          <w:sz w:val="24"/>
          <w:szCs w:val="24"/>
          <w:lang w:val="ro-RO"/>
        </w:rPr>
        <w:t xml:space="preserve"> </w:t>
      </w:r>
      <w:r w:rsidR="00216B42" w:rsidRPr="001E06B8">
        <w:rPr>
          <w:rFonts w:ascii="Cambria" w:eastAsia="Trebuchet MS" w:hAnsi="Cambria" w:cs="Trebuchet MS"/>
          <w:spacing w:val="3"/>
          <w:sz w:val="24"/>
          <w:szCs w:val="24"/>
          <w:lang w:val="ro-RO"/>
        </w:rPr>
        <w:t>AMPIDS</w:t>
      </w:r>
      <w:r w:rsidRPr="001E06B8">
        <w:rPr>
          <w:rFonts w:ascii="Cambria" w:eastAsia="Trebuchet MS" w:hAnsi="Cambria" w:cs="Trebuchet MS"/>
          <w:spacing w:val="2"/>
          <w:sz w:val="24"/>
          <w:szCs w:val="24"/>
          <w:lang w:val="ro-RO"/>
        </w:rPr>
        <w:t xml:space="preserve"> </w:t>
      </w:r>
      <w:r w:rsidR="00216B42" w:rsidRPr="001E06B8">
        <w:rPr>
          <w:rFonts w:ascii="Cambria" w:eastAsia="Trebuchet MS" w:hAnsi="Cambria" w:cs="Trebuchet MS"/>
          <w:sz w:val="24"/>
          <w:szCs w:val="24"/>
          <w:lang w:val="ro-RO"/>
        </w:rPr>
        <w:t>mo</w:t>
      </w:r>
      <w:r w:rsidRPr="001E06B8">
        <w:rPr>
          <w:rFonts w:ascii="Cambria" w:eastAsia="Trebuchet MS" w:hAnsi="Cambria" w:cs="Trebuchet MS"/>
          <w:sz w:val="24"/>
          <w:szCs w:val="24"/>
          <w:lang w:val="ro-RO"/>
        </w:rPr>
        <w:t>dificările/</w:t>
      </w:r>
      <w:r w:rsidRPr="001E06B8">
        <w:rPr>
          <w:rFonts w:ascii="Cambria" w:eastAsia="Trebuchet MS" w:hAnsi="Cambria" w:cs="Trebuchet MS"/>
          <w:spacing w:val="31"/>
          <w:sz w:val="24"/>
          <w:szCs w:val="24"/>
          <w:lang w:val="ro-RO"/>
        </w:rPr>
        <w:t xml:space="preserve"> </w:t>
      </w:r>
      <w:proofErr w:type="spellStart"/>
      <w:r w:rsidRPr="001E06B8">
        <w:rPr>
          <w:rFonts w:ascii="Cambria" w:eastAsia="Trebuchet MS" w:hAnsi="Cambria" w:cs="Trebuchet MS"/>
          <w:w w:val="103"/>
          <w:sz w:val="24"/>
          <w:szCs w:val="24"/>
          <w:lang w:val="ro-RO"/>
        </w:rPr>
        <w:t>informa</w:t>
      </w:r>
      <w:r w:rsidRPr="001E06B8">
        <w:rPr>
          <w:rFonts w:ascii="Cambria" w:eastAsia="Trebuchet MS" w:hAnsi="Cambria" w:cs="Trebuchet MS"/>
          <w:spacing w:val="-3"/>
          <w:w w:val="103"/>
          <w:sz w:val="24"/>
          <w:szCs w:val="24"/>
          <w:lang w:val="ro-RO"/>
        </w:rPr>
        <w:t>ţ</w:t>
      </w:r>
      <w:r w:rsidRPr="001E06B8">
        <w:rPr>
          <w:rFonts w:ascii="Cambria" w:eastAsia="Trebuchet MS" w:hAnsi="Cambria" w:cs="Trebuchet MS"/>
          <w:w w:val="103"/>
          <w:sz w:val="24"/>
          <w:szCs w:val="24"/>
          <w:lang w:val="ro-RO"/>
        </w:rPr>
        <w:t>iile</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cla</w:t>
      </w:r>
      <w:r w:rsidRPr="001E06B8">
        <w:rPr>
          <w:rFonts w:ascii="Cambria" w:eastAsia="Trebuchet MS" w:hAnsi="Cambria" w:cs="Trebuchet MS"/>
          <w:spacing w:val="-2"/>
          <w:sz w:val="24"/>
          <w:szCs w:val="24"/>
          <w:lang w:val="ro-RO"/>
        </w:rPr>
        <w:t>r</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f</w:t>
      </w:r>
      <w:r w:rsidRPr="001E06B8">
        <w:rPr>
          <w:rFonts w:ascii="Cambria" w:eastAsia="Trebuchet MS" w:hAnsi="Cambria" w:cs="Trebuchet MS"/>
          <w:spacing w:val="1"/>
          <w:sz w:val="24"/>
          <w:szCs w:val="24"/>
          <w:lang w:val="ro-RO"/>
        </w:rPr>
        <w:t>i</w:t>
      </w:r>
      <w:r w:rsidRPr="001E06B8">
        <w:rPr>
          <w:rFonts w:ascii="Cambria" w:eastAsia="Trebuchet MS" w:hAnsi="Cambria" w:cs="Trebuchet MS"/>
          <w:sz w:val="24"/>
          <w:szCs w:val="24"/>
          <w:lang w:val="ro-RO"/>
        </w:rPr>
        <w:t>c</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rile</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solicitate,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actul</w:t>
      </w:r>
      <w:r w:rsidRPr="001E06B8">
        <w:rPr>
          <w:rFonts w:ascii="Cambria" w:eastAsia="Trebuchet MS" w:hAnsi="Cambria" w:cs="Trebuchet MS"/>
          <w:spacing w:val="16"/>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3"/>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50530F81" w14:textId="77777777" w:rsidR="00216B42" w:rsidRPr="001E06B8" w:rsidRDefault="0065462D" w:rsidP="0065462D">
      <w:pPr>
        <w:pStyle w:val="ListParagraph"/>
        <w:numPr>
          <w:ilvl w:val="0"/>
          <w:numId w:val="27"/>
        </w:numPr>
        <w:ind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competitiv.</w:t>
      </w:r>
      <w:r w:rsidR="00216B42" w:rsidRPr="001E06B8">
        <w:rPr>
          <w:rFonts w:ascii="Cambria" w:eastAsia="Arial" w:hAnsi="Cambria"/>
          <w:spacing w:val="-1"/>
          <w:sz w:val="24"/>
          <w:szCs w:val="24"/>
          <w:lang w:val="ro-RO"/>
        </w:rPr>
        <w:t xml:space="preserve"> </w:t>
      </w:r>
    </w:p>
    <w:p w14:paraId="29C7E4AB" w14:textId="5CAB09E7" w:rsidR="0065462D" w:rsidRPr="001E06B8" w:rsidRDefault="0065462D" w:rsidP="001E06B8">
      <w:pPr>
        <w:pStyle w:val="ListParagraph"/>
        <w:ind w:left="360" w:right="80"/>
        <w:jc w:val="both"/>
        <w:rPr>
          <w:rFonts w:ascii="Cambria" w:eastAsia="Arial" w:hAnsi="Cambria"/>
          <w:spacing w:val="-1"/>
          <w:sz w:val="24"/>
          <w:szCs w:val="24"/>
          <w:lang w:val="ro-RO"/>
        </w:rPr>
      </w:pPr>
      <w:r w:rsidRPr="001E06B8">
        <w:rPr>
          <w:rFonts w:ascii="Cambria" w:eastAsia="Arial" w:hAnsi="Cambria"/>
          <w:spacing w:val="-1"/>
          <w:sz w:val="24"/>
          <w:szCs w:val="24"/>
          <w:lang w:val="ro-RO"/>
        </w:rPr>
        <w:t xml:space="preserve">În cazul în care intervin modificări în </w:t>
      </w:r>
      <w:proofErr w:type="spellStart"/>
      <w:r w:rsidRPr="001E06B8">
        <w:rPr>
          <w:rFonts w:ascii="Cambria" w:eastAsia="Arial" w:hAnsi="Cambria"/>
          <w:spacing w:val="-1"/>
          <w:sz w:val="24"/>
          <w:szCs w:val="24"/>
          <w:lang w:val="ro-RO"/>
        </w:rPr>
        <w:t>legislaţia</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naţională</w:t>
      </w:r>
      <w:proofErr w:type="spellEnd"/>
      <w:r w:rsidRPr="001E06B8">
        <w:rPr>
          <w:rFonts w:ascii="Cambria" w:eastAsia="Arial" w:hAnsi="Cambria"/>
          <w:spacing w:val="-1"/>
          <w:sz w:val="24"/>
          <w:szCs w:val="24"/>
          <w:lang w:val="ro-RO"/>
        </w:rPr>
        <w:t xml:space="preserve"> </w:t>
      </w:r>
      <w:proofErr w:type="spellStart"/>
      <w:r w:rsidRPr="001E06B8">
        <w:rPr>
          <w:rFonts w:ascii="Cambria" w:eastAsia="Arial" w:hAnsi="Cambria"/>
          <w:spacing w:val="-1"/>
          <w:sz w:val="24"/>
          <w:szCs w:val="24"/>
          <w:lang w:val="ro-RO"/>
        </w:rPr>
        <w:t>şi</w:t>
      </w:r>
      <w:proofErr w:type="spellEnd"/>
      <w:r w:rsidRPr="001E06B8">
        <w:rPr>
          <w:rFonts w:ascii="Cambria" w:eastAsia="Arial" w:hAnsi="Cambria"/>
          <w:spacing w:val="-1"/>
          <w:sz w:val="24"/>
          <w:szCs w:val="24"/>
          <w:lang w:val="ro-RO"/>
        </w:rPr>
        <w:t xml:space="preserve">/sau europeană relevantă, cu impact asupra executării prezentului Contract, aceste modificări intră în vigoare de la data </w:t>
      </w:r>
      <w:proofErr w:type="spellStart"/>
      <w:r w:rsidRPr="001E06B8">
        <w:rPr>
          <w:rFonts w:ascii="Cambria" w:eastAsia="Arial" w:hAnsi="Cambria"/>
          <w:spacing w:val="-1"/>
          <w:sz w:val="24"/>
          <w:szCs w:val="24"/>
          <w:lang w:val="ro-RO"/>
        </w:rPr>
        <w:t>menţionată</w:t>
      </w:r>
      <w:proofErr w:type="spellEnd"/>
      <w:r w:rsidRPr="001E06B8">
        <w:rPr>
          <w:rFonts w:ascii="Cambria" w:eastAsia="Arial" w:hAnsi="Cambria"/>
          <w:spacing w:val="-1"/>
          <w:sz w:val="24"/>
          <w:szCs w:val="24"/>
          <w:lang w:val="ro-RO"/>
        </w:rPr>
        <w:t xml:space="preserve"> în actul normativ corespunzător, fără a mai fi necesară încheierea unui act adițional</w:t>
      </w:r>
      <w:r w:rsidR="00A074E2">
        <w:rPr>
          <w:rFonts w:ascii="Cambria" w:eastAsia="Arial" w:hAnsi="Cambria"/>
          <w:spacing w:val="-1"/>
          <w:sz w:val="24"/>
          <w:szCs w:val="24"/>
          <w:lang w:val="ro-RO"/>
        </w:rPr>
        <w:t xml:space="preserve">, </w:t>
      </w:r>
      <w:r w:rsidR="00A074E2" w:rsidRPr="00E17CD5">
        <w:rPr>
          <w:rFonts w:ascii="Cambria" w:eastAsia="Arial" w:hAnsi="Cambria"/>
          <w:spacing w:val="-1"/>
          <w:sz w:val="24"/>
          <w:szCs w:val="24"/>
          <w:lang w:val="ro-RO"/>
        </w:rPr>
        <w:t>cu excepția situațiilor în care apar modificări în structura entităților juridice (fuziune, absorbție, desființare etc.)</w:t>
      </w:r>
    </w:p>
    <w:p w14:paraId="397C829E" w14:textId="7C988EBD" w:rsidR="000B3971" w:rsidRPr="001E06B8" w:rsidRDefault="003D6835" w:rsidP="002F1081">
      <w:pPr>
        <w:pStyle w:val="ListParagraph"/>
        <w:numPr>
          <w:ilvl w:val="0"/>
          <w:numId w:val="27"/>
        </w:numPr>
        <w:spacing w:line="247" w:lineRule="auto"/>
        <w:ind w:right="105"/>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w:t>
      </w:r>
      <w:r w:rsidR="00216B42" w:rsidRPr="001E06B8">
        <w:rPr>
          <w:rFonts w:ascii="Cambria" w:eastAsia="Trebuchet MS" w:hAnsi="Cambria" w:cs="Trebuchet MS"/>
          <w:spacing w:val="-1"/>
          <w:sz w:val="24"/>
          <w:szCs w:val="24"/>
          <w:lang w:val="ro-RO"/>
        </w:rPr>
        <w:t>I</w:t>
      </w:r>
      <w:r w:rsidR="00694B6B" w:rsidRPr="001E06B8">
        <w:rPr>
          <w:rFonts w:ascii="Cambria" w:eastAsia="Trebuchet MS" w:hAnsi="Cambria" w:cs="Trebuchet MS"/>
          <w:spacing w:val="-1"/>
          <w:sz w:val="24"/>
          <w:szCs w:val="24"/>
          <w:lang w:val="ro-RO"/>
        </w:rPr>
        <w:t>DS</w:t>
      </w:r>
      <w:r w:rsidR="00216B42"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l</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declara</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neeligibile</w:t>
      </w:r>
      <w:r w:rsidR="0099349E" w:rsidRPr="001E06B8">
        <w:rPr>
          <w:rFonts w:ascii="Cambria" w:eastAsia="Trebuchet MS" w:hAnsi="Cambria" w:cs="Trebuchet MS"/>
          <w:spacing w:val="23"/>
          <w:sz w:val="24"/>
          <w:szCs w:val="24"/>
          <w:lang w:val="ro-RO"/>
        </w:rPr>
        <w:t xml:space="preserve"> </w:t>
      </w:r>
      <w:r w:rsidR="0099349E" w:rsidRPr="001E06B8">
        <w:rPr>
          <w:rFonts w:ascii="Cambria" w:eastAsia="Trebuchet MS" w:hAnsi="Cambria" w:cs="Trebuchet MS"/>
          <w:spacing w:val="-1"/>
          <w:sz w:val="24"/>
          <w:szCs w:val="24"/>
          <w:lang w:val="ro-RO"/>
        </w:rPr>
        <w:t>cheltuielil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pacing w:val="-1"/>
          <w:w w:val="103"/>
          <w:sz w:val="24"/>
          <w:szCs w:val="24"/>
          <w:lang w:val="ro-RO"/>
        </w:rPr>
        <w:t xml:space="preserve">efectuate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pacing w:val="-1"/>
          <w:sz w:val="24"/>
          <w:szCs w:val="24"/>
          <w:lang w:val="ro-RO"/>
        </w:rPr>
        <w:t>legal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a</w:t>
      </w:r>
      <w:r w:rsidR="0099349E" w:rsidRPr="001E06B8">
        <w:rPr>
          <w:rFonts w:ascii="Cambria" w:eastAsia="Trebuchet MS" w:hAnsi="Cambria" w:cs="Trebuchet MS"/>
          <w:spacing w:val="-1"/>
          <w:sz w:val="24"/>
          <w:szCs w:val="24"/>
          <w:lang w:val="ro-RO"/>
        </w:rPr>
        <w:t>plicabil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aplica</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corec</w:t>
      </w:r>
      <w:r w:rsidR="0099349E" w:rsidRPr="001E06B8">
        <w:rPr>
          <w:rFonts w:ascii="Cambria" w:eastAsia="Trebuchet MS" w:hAnsi="Cambria" w:cs="Trebuchet MS"/>
          <w:spacing w:val="-3"/>
          <w:sz w:val="24"/>
          <w:szCs w:val="24"/>
          <w:lang w:val="ro-RO"/>
        </w:rPr>
        <w:t>ţ</w:t>
      </w:r>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financiar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w w:val="103"/>
          <w:sz w:val="24"/>
          <w:szCs w:val="24"/>
          <w:lang w:val="ro-RO"/>
        </w:rPr>
        <w:t xml:space="preserve">urmare a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rii</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ererilo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25"/>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plată,</w:t>
      </w:r>
      <w:r w:rsidR="0099349E" w:rsidRPr="001E06B8">
        <w:rPr>
          <w:rFonts w:ascii="Cambria" w:eastAsia="Trebuchet MS" w:hAnsi="Cambria" w:cs="Trebuchet MS"/>
          <w:spacing w:val="19"/>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9"/>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nedetectări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1"/>
          <w:sz w:val="24"/>
          <w:szCs w:val="24"/>
          <w:lang w:val="ro-RO"/>
        </w:rPr>
        <w:t>cătr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nec</w:t>
      </w:r>
      <w:r w:rsidR="0099349E" w:rsidRPr="001E06B8">
        <w:rPr>
          <w:rFonts w:ascii="Cambria" w:eastAsia="Trebuchet MS" w:hAnsi="Cambria" w:cs="Trebuchet MS"/>
          <w:spacing w:val="-1"/>
          <w:sz w:val="24"/>
          <w:szCs w:val="24"/>
          <w:lang w:val="ro-RO"/>
        </w:rPr>
        <w:t>on</w:t>
      </w:r>
      <w:r w:rsidR="0099349E" w:rsidRPr="001E06B8">
        <w:rPr>
          <w:rFonts w:ascii="Cambria" w:eastAsia="Trebuchet MS" w:hAnsi="Cambria" w:cs="Trebuchet MS"/>
          <w:sz w:val="24"/>
          <w:szCs w:val="24"/>
          <w:lang w:val="ro-RO"/>
        </w:rPr>
        <w:t>formităţilor</w:t>
      </w:r>
      <w:proofErr w:type="spellEnd"/>
      <w:r w:rsidR="0099349E" w:rsidRPr="001E06B8">
        <w:rPr>
          <w:rFonts w:ascii="Cambria" w:eastAsia="Trebuchet MS" w:hAnsi="Cambria" w:cs="Trebuchet MS"/>
          <w:spacing w:val="48"/>
          <w:sz w:val="24"/>
          <w:szCs w:val="24"/>
          <w:lang w:val="ro-RO"/>
        </w:rPr>
        <w:t xml:space="preserve"> </w:t>
      </w:r>
      <w:r w:rsidR="0099349E" w:rsidRPr="001E06B8">
        <w:rPr>
          <w:rFonts w:ascii="Cambria" w:eastAsia="Trebuchet MS" w:hAnsi="Cambria" w:cs="Trebuchet MS"/>
          <w:sz w:val="24"/>
          <w:szCs w:val="24"/>
          <w:lang w:val="ro-RO"/>
        </w:rPr>
        <w:t>intervenite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încheierii</w:t>
      </w:r>
      <w:r w:rsidR="0099349E" w:rsidRPr="001E06B8">
        <w:rPr>
          <w:rFonts w:ascii="Cambria" w:eastAsia="Trebuchet MS" w:hAnsi="Cambria" w:cs="Trebuchet MS"/>
          <w:spacing w:val="20"/>
          <w:sz w:val="24"/>
          <w:szCs w:val="24"/>
          <w:lang w:val="ro-RO"/>
        </w:rPr>
        <w:t xml:space="preserve"> </w:t>
      </w:r>
      <w:r w:rsidR="0099349E" w:rsidRPr="001E06B8">
        <w:rPr>
          <w:rFonts w:ascii="Cambria" w:eastAsia="Trebuchet MS" w:hAnsi="Cambria" w:cs="Trebuchet MS"/>
          <w:sz w:val="24"/>
          <w:szCs w:val="24"/>
          <w:lang w:val="ro-RO"/>
        </w:rPr>
        <w:t>actelor</w:t>
      </w:r>
      <w:r w:rsidR="0099349E" w:rsidRPr="001E06B8">
        <w:rPr>
          <w:rFonts w:ascii="Cambria" w:eastAsia="Trebuchet MS" w:hAnsi="Cambria" w:cs="Trebuchet MS"/>
          <w:spacing w:val="14"/>
          <w:sz w:val="24"/>
          <w:szCs w:val="24"/>
          <w:lang w:val="ro-RO"/>
        </w:rPr>
        <w:t xml:space="preserve"> </w:t>
      </w:r>
      <w:proofErr w:type="spellStart"/>
      <w:r w:rsidR="0099349E" w:rsidRPr="001E06B8">
        <w:rPr>
          <w:rFonts w:ascii="Cambria" w:eastAsia="Trebuchet MS" w:hAnsi="Cambria" w:cs="Trebuchet MS"/>
          <w:spacing w:val="1"/>
          <w:sz w:val="24"/>
          <w:szCs w:val="24"/>
          <w:lang w:val="ro-RO"/>
        </w:rPr>
        <w:t>adi</w:t>
      </w:r>
      <w:r w:rsidR="0099349E" w:rsidRPr="001E06B8">
        <w:rPr>
          <w:rFonts w:ascii="Cambria" w:eastAsia="Trebuchet MS" w:hAnsi="Cambria" w:cs="Trebuchet MS"/>
          <w:sz w:val="24"/>
          <w:szCs w:val="24"/>
          <w:lang w:val="ro-RO"/>
        </w:rPr>
        <w:t>ţionale</w:t>
      </w:r>
      <w:proofErr w:type="spellEnd"/>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 xml:space="preserve">la </w:t>
      </w:r>
      <w:r w:rsidR="0099349E" w:rsidRPr="001E06B8">
        <w:rPr>
          <w:rFonts w:ascii="Cambria" w:eastAsia="Trebuchet MS" w:hAnsi="Cambria" w:cs="Trebuchet MS"/>
          <w:w w:val="103"/>
          <w:sz w:val="24"/>
          <w:szCs w:val="24"/>
          <w:lang w:val="ro-RO"/>
        </w:rPr>
        <w:t>Contract.</w:t>
      </w:r>
    </w:p>
    <w:p w14:paraId="257DE46A" w14:textId="7F1E35BB" w:rsidR="00201B26" w:rsidRPr="001E06B8" w:rsidRDefault="0099349E" w:rsidP="0065462D">
      <w:pPr>
        <w:pStyle w:val="ListParagraph"/>
        <w:numPr>
          <w:ilvl w:val="0"/>
          <w:numId w:val="27"/>
        </w:numPr>
        <w:spacing w:line="247" w:lineRule="auto"/>
        <w:ind w:right="105"/>
        <w:jc w:val="both"/>
        <w:rPr>
          <w:rFonts w:ascii="Cambria" w:hAnsi="Cambria"/>
          <w:sz w:val="24"/>
          <w:szCs w:val="24"/>
          <w:lang w:val="ro-RO"/>
        </w:rPr>
      </w:pPr>
      <w:r w:rsidRPr="001E06B8">
        <w:rPr>
          <w:rFonts w:ascii="Cambria" w:eastAsia="Trebuchet MS" w:hAnsi="Cambria" w:cs="Trebuchet MS"/>
          <w:sz w:val="24"/>
          <w:szCs w:val="24"/>
          <w:lang w:val="ro-RO"/>
        </w:rPr>
        <w:t>Prin</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exce</w:t>
      </w:r>
      <w:r w:rsidRPr="001E06B8">
        <w:rPr>
          <w:rFonts w:ascii="Cambria" w:eastAsia="Trebuchet MS" w:hAnsi="Cambria" w:cs="Trebuchet MS"/>
          <w:sz w:val="24"/>
          <w:szCs w:val="24"/>
          <w:lang w:val="ro-RO"/>
        </w:rPr>
        <w:t>p</w:t>
      </w:r>
      <w:r w:rsidRPr="001E06B8">
        <w:rPr>
          <w:rFonts w:ascii="Cambria" w:eastAsia="Trebuchet MS" w:hAnsi="Cambria" w:cs="Trebuchet MS"/>
          <w:spacing w:val="-1"/>
          <w:sz w:val="24"/>
          <w:szCs w:val="24"/>
          <w:lang w:val="ro-RO"/>
        </w:rPr>
        <w:t>ți</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 cazurile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încheierea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unui</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ac</w:t>
      </w:r>
      <w:r w:rsidRPr="001E06B8">
        <w:rPr>
          <w:rFonts w:ascii="Cambria" w:eastAsia="Trebuchet MS" w:hAnsi="Cambria" w:cs="Trebuchet MS"/>
          <w:sz w:val="24"/>
          <w:szCs w:val="24"/>
          <w:lang w:val="ro-RO"/>
        </w:rPr>
        <w:t>t</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adi</w:t>
      </w:r>
      <w:r w:rsidRPr="001E06B8">
        <w:rPr>
          <w:rFonts w:ascii="Cambria" w:eastAsia="Trebuchet MS" w:hAnsi="Cambria" w:cs="Trebuchet MS"/>
          <w:spacing w:val="-1"/>
          <w:sz w:val="24"/>
          <w:szCs w:val="24"/>
          <w:lang w:val="ro-RO"/>
        </w:rPr>
        <w:t>ţ</w:t>
      </w:r>
      <w:r w:rsidRPr="001E06B8">
        <w:rPr>
          <w:rFonts w:ascii="Cambria" w:eastAsia="Trebuchet MS" w:hAnsi="Cambria" w:cs="Trebuchet MS"/>
          <w:sz w:val="24"/>
          <w:szCs w:val="24"/>
          <w:lang w:val="ro-RO"/>
        </w:rPr>
        <w:t>ional</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Contractul</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Finanțare</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pacing w:val="-1"/>
          <w:sz w:val="24"/>
          <w:szCs w:val="24"/>
          <w:lang w:val="ro-RO"/>
        </w:rPr>
        <w:t>po</w:t>
      </w:r>
      <w:r w:rsidR="00CD24A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t</w:t>
      </w:r>
      <w:r w:rsidR="00CD24A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modificat</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pacing w:val="-1"/>
          <w:sz w:val="24"/>
          <w:szCs w:val="24"/>
          <w:lang w:val="ro-RO"/>
        </w:rPr>
        <w:t>adresat</w:t>
      </w:r>
      <w:r w:rsidRPr="001E06B8">
        <w:rPr>
          <w:rFonts w:ascii="Cambria" w:eastAsia="Trebuchet MS" w:hAnsi="Cambria" w:cs="Trebuchet MS"/>
          <w:sz w:val="24"/>
          <w:szCs w:val="24"/>
          <w:lang w:val="ro-RO"/>
        </w:rPr>
        <w:t>ă</w:t>
      </w:r>
      <w:r w:rsidRPr="001E06B8">
        <w:rPr>
          <w:rFonts w:ascii="Cambria" w:eastAsia="Trebuchet MS" w:hAnsi="Cambria" w:cs="Trebuchet MS"/>
          <w:spacing w:val="41"/>
          <w:sz w:val="24"/>
          <w:szCs w:val="24"/>
          <w:lang w:val="ro-RO"/>
        </w:rPr>
        <w:t xml:space="preserve"> </w:t>
      </w:r>
      <w:r w:rsidR="00216B42" w:rsidRPr="001E06B8">
        <w:rPr>
          <w:rFonts w:ascii="Cambria" w:eastAsia="Trebuchet MS" w:hAnsi="Cambria" w:cs="Trebuchet MS"/>
          <w:spacing w:val="41"/>
          <w:sz w:val="24"/>
          <w:szCs w:val="24"/>
          <w:lang w:val="ro-RO"/>
        </w:rPr>
        <w:t>AMPIDS</w:t>
      </w:r>
      <w:r w:rsidRPr="001E06B8">
        <w:rPr>
          <w:rFonts w:ascii="Cambria" w:eastAsia="Trebuchet MS" w:hAnsi="Cambria" w:cs="Trebuchet MS"/>
          <w:sz w:val="24"/>
          <w:szCs w:val="24"/>
          <w:lang w:val="ro-RO"/>
        </w:rPr>
        <w:t>,</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cel </w:t>
      </w:r>
      <w:proofErr w:type="spellStart"/>
      <w:r w:rsidRPr="001E06B8">
        <w:rPr>
          <w:rFonts w:ascii="Cambria" w:eastAsia="Trebuchet MS" w:hAnsi="Cambria" w:cs="Trebuchet MS"/>
          <w:sz w:val="24"/>
          <w:szCs w:val="24"/>
          <w:lang w:val="ro-RO"/>
        </w:rPr>
        <w:t>puţin</w:t>
      </w:r>
      <w:proofErr w:type="spellEnd"/>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w:t>
      </w:r>
      <w:r w:rsidRPr="001E06B8">
        <w:rPr>
          <w:rFonts w:ascii="Cambria" w:eastAsia="Trebuchet MS" w:hAnsi="Cambria" w:cs="Trebuchet MS"/>
          <w:sz w:val="24"/>
          <w:szCs w:val="24"/>
          <w:lang w:val="ro-RO"/>
        </w:rPr>
        <w:t>0</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(zece)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z</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e</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înaint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 xml:space="preserve">la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se dor</w:t>
      </w:r>
      <w:r w:rsidRPr="001E06B8">
        <w:rPr>
          <w:rFonts w:ascii="Cambria" w:eastAsia="Trebuchet MS" w:hAnsi="Cambria" w:cs="Trebuchet MS"/>
          <w:spacing w:val="-1"/>
          <w:sz w:val="24"/>
          <w:szCs w:val="24"/>
          <w:lang w:val="ro-RO"/>
        </w:rPr>
        <w:t>e</w:t>
      </w:r>
      <w:r w:rsidRPr="001E06B8">
        <w:rPr>
          <w:rFonts w:ascii="Cambria" w:eastAsia="Trebuchet MS" w:hAnsi="Cambria" w:cs="Trebuchet MS"/>
          <w:sz w:val="24"/>
          <w:szCs w:val="24"/>
          <w:lang w:val="ro-RO"/>
        </w:rPr>
        <w:t>ș</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e</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efecte,</w:t>
      </w:r>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3"/>
          <w:w w:val="103"/>
          <w:sz w:val="24"/>
          <w:szCs w:val="24"/>
          <w:lang w:val="ro-RO"/>
        </w:rPr>
        <w:t xml:space="preserve">în </w:t>
      </w:r>
      <w:r w:rsidR="0065462D" w:rsidRPr="001E06B8">
        <w:rPr>
          <w:rFonts w:ascii="Cambria" w:eastAsia="Trebuchet MS" w:hAnsi="Cambria" w:cs="Trebuchet MS"/>
          <w:sz w:val="24"/>
          <w:szCs w:val="24"/>
          <w:lang w:val="ro-RO"/>
        </w:rPr>
        <w:t>situațiile prevăzute la art. 10 alin. (</w:t>
      </w:r>
      <w:r w:rsidR="00146286">
        <w:rPr>
          <w:rFonts w:ascii="Cambria" w:eastAsia="Trebuchet MS" w:hAnsi="Cambria" w:cs="Trebuchet MS"/>
          <w:sz w:val="24"/>
          <w:szCs w:val="24"/>
          <w:lang w:val="ro-RO"/>
        </w:rPr>
        <w:t>1</w:t>
      </w:r>
      <w:r w:rsidR="009922F2">
        <w:rPr>
          <w:rFonts w:ascii="Cambria" w:eastAsia="Trebuchet MS" w:hAnsi="Cambria" w:cs="Trebuchet MS"/>
          <w:sz w:val="24"/>
          <w:szCs w:val="24"/>
          <w:lang w:val="ro-RO"/>
        </w:rPr>
        <w:t>4</w:t>
      </w:r>
      <w:r w:rsidR="0065462D" w:rsidRPr="001E06B8">
        <w:rPr>
          <w:rFonts w:ascii="Cambria" w:eastAsia="Trebuchet MS" w:hAnsi="Cambria" w:cs="Trebuchet MS"/>
          <w:sz w:val="24"/>
          <w:szCs w:val="24"/>
          <w:lang w:val="ro-RO"/>
        </w:rPr>
        <w:t>) din Contractul de finanțare – condiții generale.</w:t>
      </w:r>
    </w:p>
    <w:p w14:paraId="06F95075" w14:textId="63426BF9" w:rsidR="003D66C7" w:rsidRPr="001E06B8" w:rsidRDefault="0099349E" w:rsidP="003D66C7">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În cazul în care modificările efectuate prin notificare conform alin. (7) de mai sus implică modificarea  unor  secț</w:t>
      </w:r>
      <w:r w:rsidR="004B61A4" w:rsidRPr="001E06B8">
        <w:rPr>
          <w:rFonts w:ascii="Cambria" w:hAnsi="Cambria"/>
          <w:sz w:val="24"/>
          <w:szCs w:val="24"/>
          <w:lang w:val="ro-RO"/>
        </w:rPr>
        <w:t>iuni</w:t>
      </w:r>
      <w:r w:rsidRPr="001E06B8">
        <w:rPr>
          <w:rFonts w:ascii="Cambria" w:hAnsi="Cambria"/>
          <w:sz w:val="24"/>
          <w:szCs w:val="24"/>
          <w:lang w:val="ro-RO"/>
        </w:rPr>
        <w:t xml:space="preserve">  din  Cererea  de  finanțare,  notificarea  va  viza  și  revizuirea secțiunilor respective din Cererea de finanțare.</w:t>
      </w:r>
    </w:p>
    <w:p w14:paraId="6B9E4CC2" w14:textId="3523847F" w:rsidR="003D66C7" w:rsidRPr="001E06B8" w:rsidRDefault="00E971AD" w:rsidP="0065462D">
      <w:pPr>
        <w:pStyle w:val="ListParagraph"/>
        <w:numPr>
          <w:ilvl w:val="0"/>
          <w:numId w:val="27"/>
        </w:numPr>
        <w:ind w:right="11"/>
        <w:jc w:val="both"/>
        <w:rPr>
          <w:rFonts w:ascii="Cambria" w:hAnsi="Cambria"/>
          <w:sz w:val="24"/>
          <w:szCs w:val="24"/>
          <w:lang w:val="ro-RO"/>
        </w:rPr>
      </w:pPr>
      <w:r w:rsidRPr="001E06B8">
        <w:rPr>
          <w:rFonts w:ascii="Cambria" w:hAnsi="Cambria"/>
          <w:sz w:val="24"/>
          <w:szCs w:val="24"/>
          <w:lang w:val="ro-RO"/>
        </w:rPr>
        <w:t>Notificarea va intra în vigoare și va produce efecte juridice de la data tra</w:t>
      </w:r>
      <w:r w:rsidR="007159E9" w:rsidRPr="001E06B8">
        <w:rPr>
          <w:rFonts w:ascii="Cambria" w:hAnsi="Cambria"/>
          <w:sz w:val="24"/>
          <w:szCs w:val="24"/>
          <w:lang w:val="ro-RO"/>
        </w:rPr>
        <w:t>nsmiterii de către AM</w:t>
      </w:r>
      <w:r w:rsidR="00216B42" w:rsidRPr="001E06B8">
        <w:rPr>
          <w:rFonts w:ascii="Cambria" w:hAnsi="Cambria"/>
          <w:sz w:val="24"/>
          <w:szCs w:val="24"/>
          <w:lang w:val="ro-RO"/>
        </w:rPr>
        <w:t>PIDS</w:t>
      </w:r>
      <w:r w:rsidR="007159E9" w:rsidRPr="001E06B8">
        <w:rPr>
          <w:rFonts w:ascii="Cambria" w:hAnsi="Cambria"/>
          <w:sz w:val="24"/>
          <w:szCs w:val="24"/>
          <w:lang w:val="ro-RO"/>
        </w:rPr>
        <w:t xml:space="preserve"> a </w:t>
      </w:r>
      <w:r w:rsidRPr="001E06B8">
        <w:rPr>
          <w:rFonts w:ascii="Cambria" w:hAnsi="Cambria"/>
          <w:sz w:val="24"/>
          <w:szCs w:val="24"/>
          <w:lang w:val="ro-RO"/>
        </w:rPr>
        <w:t>unei informări</w:t>
      </w:r>
      <w:r w:rsidR="000313BF" w:rsidRPr="001E06B8">
        <w:rPr>
          <w:rFonts w:ascii="Cambria" w:hAnsi="Cambria"/>
          <w:sz w:val="24"/>
          <w:szCs w:val="24"/>
          <w:lang w:val="ro-RO"/>
        </w:rPr>
        <w:t xml:space="preserve"> privind acceptarea notificării, în termen de maxim 10 zile.</w:t>
      </w:r>
    </w:p>
    <w:p w14:paraId="7D4CB4C4" w14:textId="249BDDDD" w:rsidR="000B3971" w:rsidRPr="001E06B8" w:rsidRDefault="0099349E" w:rsidP="003D66C7">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Perioada</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cuprinsă</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între</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solicitării</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clarificărilor la</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sz w:val="24"/>
          <w:szCs w:val="24"/>
          <w:lang w:val="ro-RO"/>
        </w:rPr>
        <w:t>notificar</w:t>
      </w:r>
      <w:r w:rsidRPr="001E06B8">
        <w:rPr>
          <w:rFonts w:ascii="Cambria" w:eastAsia="Trebuchet MS" w:hAnsi="Cambria" w:cs="Trebuchet MS"/>
          <w:sz w:val="24"/>
          <w:szCs w:val="24"/>
          <w:lang w:val="ro-RO"/>
        </w:rPr>
        <w:t>e</w:t>
      </w:r>
      <w:r w:rsidRPr="001E06B8">
        <w:rPr>
          <w:rFonts w:ascii="Cambria" w:eastAsia="Trebuchet MS" w:hAnsi="Cambria" w:cs="Trebuchet MS"/>
          <w:spacing w:val="5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pacing w:val="-1"/>
          <w:sz w:val="24"/>
          <w:szCs w:val="24"/>
          <w:lang w:val="ro-RO"/>
        </w:rPr>
        <w:t>dat</w:t>
      </w:r>
      <w:r w:rsidRPr="001E06B8">
        <w:rPr>
          <w:rFonts w:ascii="Cambria" w:eastAsia="Trebuchet MS" w:hAnsi="Cambria" w:cs="Trebuchet MS"/>
          <w:sz w:val="24"/>
          <w:szCs w:val="24"/>
          <w:lang w:val="ro-RO"/>
        </w:rPr>
        <w:t>a</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w w:val="103"/>
          <w:sz w:val="24"/>
          <w:szCs w:val="24"/>
          <w:lang w:val="ro-RO"/>
        </w:rPr>
        <w:t xml:space="preserve">înregistrării </w:t>
      </w:r>
      <w:r w:rsidRPr="001E06B8">
        <w:rPr>
          <w:rFonts w:ascii="Cambria" w:eastAsia="Trebuchet MS" w:hAnsi="Cambria" w:cs="Trebuchet MS"/>
          <w:spacing w:val="-1"/>
          <w:sz w:val="24"/>
          <w:szCs w:val="24"/>
          <w:lang w:val="ro-RO"/>
        </w:rPr>
        <w:t>acestor</w:t>
      </w:r>
      <w:r w:rsidRPr="001E06B8">
        <w:rPr>
          <w:rFonts w:ascii="Cambria" w:eastAsia="Trebuchet MS" w:hAnsi="Cambria" w:cs="Trebuchet MS"/>
          <w:sz w:val="24"/>
          <w:szCs w:val="24"/>
          <w:lang w:val="ro-RO"/>
        </w:rPr>
        <w:t>a</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1"/>
          <w:sz w:val="24"/>
          <w:szCs w:val="24"/>
          <w:lang w:val="ro-RO"/>
        </w:rPr>
        <w:t>registratur</w:t>
      </w:r>
      <w:r w:rsidRPr="001E06B8">
        <w:rPr>
          <w:rFonts w:ascii="Cambria" w:eastAsia="Trebuchet MS" w:hAnsi="Cambria" w:cs="Trebuchet MS"/>
          <w:sz w:val="24"/>
          <w:szCs w:val="24"/>
          <w:lang w:val="ro-RO"/>
        </w:rPr>
        <w:t>a</w:t>
      </w:r>
      <w:r w:rsidRPr="001E06B8">
        <w:rPr>
          <w:rFonts w:ascii="Cambria" w:eastAsia="Trebuchet MS" w:hAnsi="Cambria" w:cs="Trebuchet MS"/>
          <w:spacing w:val="30"/>
          <w:sz w:val="24"/>
          <w:szCs w:val="24"/>
          <w:lang w:val="ro-RO"/>
        </w:rPr>
        <w:t xml:space="preserve"> </w:t>
      </w:r>
      <w:r w:rsidR="00216B42" w:rsidRPr="001E06B8">
        <w:rPr>
          <w:rFonts w:ascii="Cambria" w:eastAsia="Trebuchet MS" w:hAnsi="Cambria" w:cs="Trebuchet MS"/>
          <w:spacing w:val="30"/>
          <w:sz w:val="24"/>
          <w:szCs w:val="24"/>
          <w:lang w:val="ro-RO"/>
        </w:rPr>
        <w:t>AMPIDS</w:t>
      </w:r>
      <w:r w:rsidR="00216B42"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e</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consider</w:t>
      </w:r>
      <w:r w:rsidRPr="001E06B8">
        <w:rPr>
          <w:rFonts w:ascii="Cambria" w:eastAsia="Trebuchet MS" w:hAnsi="Cambria" w:cs="Trebuchet MS"/>
          <w:sz w:val="24"/>
          <w:szCs w:val="24"/>
          <w:lang w:val="ro-RO"/>
        </w:rPr>
        <w:t>ă</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perioadă</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suspendat</w:t>
      </w:r>
      <w:r w:rsidRPr="001E06B8">
        <w:rPr>
          <w:rFonts w:ascii="Cambria" w:eastAsia="Trebuchet MS" w:hAnsi="Cambria" w:cs="Trebuchet MS"/>
          <w:sz w:val="24"/>
          <w:szCs w:val="24"/>
          <w:lang w:val="ro-RO"/>
        </w:rPr>
        <w:t>ă</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u</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w w:val="103"/>
          <w:sz w:val="24"/>
          <w:szCs w:val="24"/>
          <w:lang w:val="ro-RO"/>
        </w:rPr>
        <w:t xml:space="preserve">verificarea </w:t>
      </w:r>
      <w:r w:rsidRPr="001E06B8">
        <w:rPr>
          <w:rFonts w:ascii="Cambria" w:eastAsia="Trebuchet MS" w:hAnsi="Cambria" w:cs="Trebuchet MS"/>
          <w:spacing w:val="-1"/>
          <w:w w:val="103"/>
          <w:sz w:val="24"/>
          <w:szCs w:val="24"/>
          <w:lang w:val="ro-RO"/>
        </w:rPr>
        <w:t>no</w:t>
      </w:r>
      <w:r w:rsidRPr="001E06B8">
        <w:rPr>
          <w:rFonts w:ascii="Cambria" w:eastAsia="Trebuchet MS" w:hAnsi="Cambria" w:cs="Trebuchet MS"/>
          <w:spacing w:val="-3"/>
          <w:w w:val="103"/>
          <w:sz w:val="24"/>
          <w:szCs w:val="24"/>
          <w:lang w:val="ro-RO"/>
        </w:rPr>
        <w:t>t</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ficării.</w:t>
      </w:r>
    </w:p>
    <w:p w14:paraId="769C16C2" w14:textId="6246FDCA" w:rsidR="003D66C7" w:rsidRPr="001E06B8" w:rsidRDefault="0099349E" w:rsidP="0065462D">
      <w:pPr>
        <w:pStyle w:val="ListParagraph"/>
        <w:numPr>
          <w:ilvl w:val="0"/>
          <w:numId w:val="27"/>
        </w:numPr>
        <w:spacing w:line="250" w:lineRule="auto"/>
        <w:ind w:right="-2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cazu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r w:rsidRPr="001E06B8">
        <w:rPr>
          <w:rFonts w:ascii="Cambria" w:eastAsia="Trebuchet MS" w:hAnsi="Cambria" w:cs="Trebuchet MS"/>
          <w:spacing w:val="10"/>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solicit</w:t>
      </w:r>
      <w:r w:rsidRPr="001E06B8">
        <w:rPr>
          <w:rFonts w:ascii="Cambria" w:eastAsia="Trebuchet MS" w:hAnsi="Cambria" w:cs="Trebuchet MS"/>
          <w:sz w:val="24"/>
          <w:szCs w:val="24"/>
          <w:lang w:val="ro-RO"/>
        </w:rPr>
        <w:t>ă</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clarificări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w w:val="103"/>
          <w:sz w:val="24"/>
          <w:szCs w:val="24"/>
          <w:lang w:val="ro-RO"/>
        </w:rPr>
        <w:t xml:space="preserve">modificarea </w:t>
      </w:r>
      <w:r w:rsidRPr="001E06B8">
        <w:rPr>
          <w:rFonts w:ascii="Cambria" w:eastAsia="Trebuchet MS" w:hAnsi="Cambria" w:cs="Trebuchet MS"/>
          <w:spacing w:val="-1"/>
          <w:sz w:val="24"/>
          <w:szCs w:val="24"/>
          <w:lang w:val="ro-RO"/>
        </w:rPr>
        <w:t>propus</w:t>
      </w:r>
      <w:r w:rsidRPr="001E06B8">
        <w:rPr>
          <w:rFonts w:ascii="Cambria" w:eastAsia="Trebuchet MS" w:hAnsi="Cambria" w:cs="Trebuchet MS"/>
          <w:sz w:val="24"/>
          <w:szCs w:val="24"/>
          <w:lang w:val="ro-RO"/>
        </w:rPr>
        <w:t>ă</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notificare,</w:t>
      </w:r>
      <w:r w:rsidRPr="001E06B8">
        <w:rPr>
          <w:rFonts w:ascii="Cambria" w:eastAsia="Trebuchet MS" w:hAnsi="Cambria" w:cs="Trebuchet MS"/>
          <w:spacing w:val="51"/>
          <w:sz w:val="24"/>
          <w:szCs w:val="24"/>
          <w:lang w:val="ro-RO"/>
        </w:rPr>
        <w:t xml:space="preserve"> </w:t>
      </w:r>
      <w:proofErr w:type="spellStart"/>
      <w:r w:rsidRPr="001E06B8">
        <w:rPr>
          <w:rFonts w:ascii="Cambria" w:eastAsia="Trebuchet MS" w:hAnsi="Cambria" w:cs="Trebuchet MS"/>
          <w:sz w:val="24"/>
          <w:szCs w:val="24"/>
          <w:lang w:val="ro-RO"/>
        </w:rPr>
        <w:t>beneficiarul</w:t>
      </w:r>
      <w:r w:rsidRPr="001E06B8">
        <w:rPr>
          <w:rFonts w:ascii="Cambria" w:eastAsia="Trebuchet MS" w:hAnsi="Cambria" w:cs="Trebuchet MS"/>
          <w:spacing w:val="-1"/>
          <w:sz w:val="24"/>
          <w:szCs w:val="24"/>
          <w:lang w:val="ro-RO"/>
        </w:rPr>
        <w:t>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oblig</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ția</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furnizez</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2"/>
          <w:w w:val="103"/>
          <w:sz w:val="24"/>
          <w:szCs w:val="24"/>
          <w:lang w:val="ro-RO"/>
        </w:rPr>
        <w:t xml:space="preserve">un </w:t>
      </w:r>
      <w:r w:rsidRPr="001E06B8">
        <w:rPr>
          <w:rFonts w:ascii="Cambria" w:eastAsia="Trebuchet MS" w:hAnsi="Cambria" w:cs="Trebuchet MS"/>
          <w:spacing w:val="-4"/>
          <w:sz w:val="24"/>
          <w:szCs w:val="24"/>
          <w:lang w:val="ro-RO"/>
        </w:rPr>
        <w:t>r</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spuns</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termenul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comunicat</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w w:val="103"/>
          <w:sz w:val="24"/>
          <w:szCs w:val="24"/>
          <w:lang w:val="ro-RO"/>
        </w:rPr>
        <w:t>.</w:t>
      </w:r>
    </w:p>
    <w:p w14:paraId="39328149" w14:textId="2D9DB032" w:rsidR="003D66C7"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Dacă,</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sz w:val="24"/>
          <w:szCs w:val="24"/>
          <w:lang w:val="ro-RO"/>
        </w:rPr>
        <w:t>urm</w:t>
      </w:r>
      <w:r w:rsidRPr="001E06B8">
        <w:rPr>
          <w:rFonts w:ascii="Cambria" w:eastAsia="Trebuchet MS" w:hAnsi="Cambria" w:cs="Trebuchet MS"/>
          <w:sz w:val="24"/>
          <w:szCs w:val="24"/>
          <w:lang w:val="ro-RO"/>
        </w:rPr>
        <w:t>a</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maxim</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2</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(dou</w:t>
      </w:r>
      <w:r w:rsidRPr="001E06B8">
        <w:rPr>
          <w:rFonts w:ascii="Cambria" w:eastAsia="Trebuchet MS" w:hAnsi="Cambria" w:cs="Trebuchet MS"/>
          <w:spacing w:val="-1"/>
          <w:sz w:val="24"/>
          <w:szCs w:val="24"/>
          <w:lang w:val="ro-RO"/>
        </w:rPr>
        <w:t>ă</w:t>
      </w:r>
      <w:r w:rsidRPr="001E06B8">
        <w:rPr>
          <w:rFonts w:ascii="Cambria" w:eastAsia="Trebuchet MS" w:hAnsi="Cambria" w:cs="Trebuchet MS"/>
          <w:sz w:val="24"/>
          <w:szCs w:val="24"/>
          <w:lang w:val="ro-RO"/>
        </w:rPr>
        <w:t>)</w:t>
      </w:r>
      <w:r w:rsidRPr="001E06B8">
        <w:rPr>
          <w:rFonts w:ascii="Cambria" w:eastAsia="Trebuchet MS" w:hAnsi="Cambria" w:cs="Trebuchet MS"/>
          <w:spacing w:val="55"/>
          <w:sz w:val="24"/>
          <w:szCs w:val="24"/>
          <w:lang w:val="ro-RO"/>
        </w:rPr>
        <w:t xml:space="preserve"> </w:t>
      </w:r>
      <w:r w:rsidRPr="001E06B8">
        <w:rPr>
          <w:rFonts w:ascii="Cambria" w:eastAsia="Trebuchet MS" w:hAnsi="Cambria" w:cs="Trebuchet MS"/>
          <w:sz w:val="24"/>
          <w:szCs w:val="24"/>
          <w:lang w:val="ro-RO"/>
        </w:rPr>
        <w:t>solicitări  de</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z w:val="24"/>
          <w:szCs w:val="24"/>
          <w:lang w:val="ro-RO"/>
        </w:rPr>
        <w:t>clarific</w:t>
      </w:r>
      <w:r w:rsidRPr="001E06B8">
        <w:rPr>
          <w:rFonts w:ascii="Cambria" w:eastAsia="Trebuchet MS" w:hAnsi="Cambria" w:cs="Trebuchet MS"/>
          <w:spacing w:val="-1"/>
          <w:sz w:val="24"/>
          <w:szCs w:val="24"/>
          <w:lang w:val="ro-RO"/>
        </w:rPr>
        <w:t>ări</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b</w:t>
      </w:r>
      <w:r w:rsidRPr="001E06B8">
        <w:rPr>
          <w:rFonts w:ascii="Cambria" w:eastAsia="Trebuchet MS" w:hAnsi="Cambria" w:cs="Trebuchet MS"/>
          <w:sz w:val="24"/>
          <w:szCs w:val="24"/>
          <w:lang w:val="ro-RO"/>
        </w:rPr>
        <w:t xml:space="preserve">eneficiarul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45"/>
          <w:sz w:val="24"/>
          <w:szCs w:val="24"/>
          <w:lang w:val="ro-RO"/>
        </w:rPr>
        <w:t xml:space="preserve"> </w:t>
      </w:r>
      <w:r w:rsidRPr="001E06B8">
        <w:rPr>
          <w:rFonts w:ascii="Cambria" w:eastAsia="Trebuchet MS" w:hAnsi="Cambria" w:cs="Trebuchet MS"/>
          <w:w w:val="103"/>
          <w:sz w:val="24"/>
          <w:szCs w:val="24"/>
          <w:lang w:val="ro-RO"/>
        </w:rPr>
        <w:t xml:space="preserve">transmite </w:t>
      </w:r>
      <w:r w:rsidRPr="001E06B8">
        <w:rPr>
          <w:rFonts w:ascii="Cambria" w:eastAsia="Trebuchet MS" w:hAnsi="Cambria" w:cs="Trebuchet MS"/>
          <w:sz w:val="24"/>
          <w:szCs w:val="24"/>
          <w:lang w:val="ro-RO"/>
        </w:rPr>
        <w:t xml:space="preserve">modificările/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z w:val="24"/>
          <w:szCs w:val="24"/>
          <w:lang w:val="ro-RO"/>
        </w:rPr>
        <w:t>informaţiile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pacing w:val="-1"/>
          <w:sz w:val="24"/>
          <w:szCs w:val="24"/>
          <w:lang w:val="ro-RO"/>
        </w:rPr>
        <w:t>clarificăril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 xml:space="preserve">solicitate,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38"/>
          <w:sz w:val="24"/>
          <w:szCs w:val="24"/>
          <w:lang w:val="ro-RO"/>
        </w:rPr>
        <w:t xml:space="preserve"> </w:t>
      </w:r>
      <w:r w:rsidRPr="001E06B8">
        <w:rPr>
          <w:rFonts w:ascii="Cambria" w:eastAsia="Trebuchet MS" w:hAnsi="Cambria" w:cs="Trebuchet MS"/>
          <w:spacing w:val="-1"/>
          <w:sz w:val="24"/>
          <w:szCs w:val="24"/>
          <w:lang w:val="ro-RO"/>
        </w:rPr>
        <w:t>termenu</w:t>
      </w:r>
      <w:r w:rsidRPr="001E06B8">
        <w:rPr>
          <w:rFonts w:ascii="Cambria" w:eastAsia="Trebuchet MS" w:hAnsi="Cambria" w:cs="Trebuchet MS"/>
          <w:sz w:val="24"/>
          <w:szCs w:val="24"/>
          <w:lang w:val="ro-RO"/>
        </w:rPr>
        <w:t>l  stabilit</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3"/>
          <w:sz w:val="24"/>
          <w:szCs w:val="24"/>
          <w:lang w:val="ro-RO"/>
        </w:rPr>
        <w:t xml:space="preserve"> </w:t>
      </w:r>
      <w:r w:rsidR="00216B42" w:rsidRPr="001E06B8">
        <w:rPr>
          <w:rFonts w:ascii="Cambria" w:eastAsia="Trebuchet MS" w:hAnsi="Cambria" w:cs="Trebuchet MS"/>
          <w:spacing w:val="43"/>
          <w:sz w:val="24"/>
          <w:szCs w:val="24"/>
          <w:lang w:val="ro-RO"/>
        </w:rPr>
        <w:t>AMPIDS</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z w:val="24"/>
          <w:szCs w:val="24"/>
          <w:lang w:val="ro-RO"/>
        </w:rPr>
        <w:t>notificarea</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respinge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w w:val="103"/>
          <w:sz w:val="24"/>
          <w:szCs w:val="24"/>
          <w:lang w:val="ro-RO"/>
        </w:rPr>
        <w:t>drept.</w:t>
      </w:r>
    </w:p>
    <w:p w14:paraId="2C68D8D1" w14:textId="7D8CFDF4"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2"/>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8"/>
          <w:sz w:val="24"/>
          <w:szCs w:val="24"/>
          <w:lang w:val="ro-RO"/>
        </w:rPr>
        <w:t xml:space="preserve"> </w:t>
      </w:r>
      <w:r w:rsidR="003D6835" w:rsidRPr="001E06B8">
        <w:rPr>
          <w:rFonts w:ascii="Cambria" w:eastAsia="Trebuchet MS" w:hAnsi="Cambria" w:cs="Trebuchet MS"/>
          <w:spacing w:val="-1"/>
          <w:sz w:val="24"/>
          <w:szCs w:val="24"/>
          <w:lang w:val="ro-RO"/>
        </w:rPr>
        <w:t>AM</w:t>
      </w:r>
      <w:r w:rsidR="00694B6B" w:rsidRPr="001E06B8">
        <w:rPr>
          <w:rFonts w:ascii="Cambria" w:eastAsia="Trebuchet MS" w:hAnsi="Cambria" w:cs="Trebuchet MS"/>
          <w:spacing w:val="-1"/>
          <w:sz w:val="24"/>
          <w:szCs w:val="24"/>
          <w:lang w:val="ro-RO"/>
        </w:rPr>
        <w:t>PIDS</w:t>
      </w:r>
      <w:r w:rsidRPr="001E06B8">
        <w:rPr>
          <w:rFonts w:ascii="Cambria" w:eastAsia="Trebuchet MS" w:hAnsi="Cambria" w:cs="Trebuchet MS"/>
          <w:sz w:val="24"/>
          <w:szCs w:val="24"/>
          <w:lang w:val="ro-RO"/>
        </w:rPr>
        <w:t xml:space="preserve"> responsabil</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resping</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contractual</w:t>
      </w:r>
      <w:r w:rsidRPr="001E06B8">
        <w:rPr>
          <w:rFonts w:ascii="Cambria" w:eastAsia="Trebuchet MS" w:hAnsi="Cambria" w:cs="Trebuchet MS"/>
          <w:sz w:val="24"/>
          <w:szCs w:val="24"/>
          <w:lang w:val="ro-RO"/>
        </w:rPr>
        <w:t>e</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pacing w:val="-1"/>
          <w:w w:val="103"/>
          <w:sz w:val="24"/>
          <w:szCs w:val="24"/>
          <w:lang w:val="ro-RO"/>
        </w:rPr>
        <w:t xml:space="preserve">solicitate </w:t>
      </w:r>
      <w:r w:rsidRPr="001E06B8">
        <w:rPr>
          <w:rFonts w:ascii="Cambria" w:eastAsia="Trebuchet MS" w:hAnsi="Cambria" w:cs="Trebuchet MS"/>
          <w:spacing w:val="-2"/>
          <w:sz w:val="24"/>
          <w:szCs w:val="24"/>
          <w:lang w:val="ro-RO"/>
        </w:rPr>
        <w:t>pr</w:t>
      </w:r>
      <w:r w:rsidRPr="001E06B8">
        <w:rPr>
          <w:rFonts w:ascii="Cambria" w:eastAsia="Trebuchet MS" w:hAnsi="Cambria" w:cs="Trebuchet MS"/>
          <w:spacing w:val="3"/>
          <w:sz w:val="24"/>
          <w:szCs w:val="24"/>
          <w:lang w:val="ro-RO"/>
        </w:rPr>
        <w:t>i</w:t>
      </w:r>
      <w:r w:rsidRPr="001E06B8">
        <w:rPr>
          <w:rFonts w:ascii="Cambria" w:eastAsia="Trebuchet MS" w:hAnsi="Cambria" w:cs="Trebuchet MS"/>
          <w:sz w:val="24"/>
          <w:szCs w:val="24"/>
          <w:lang w:val="ro-RO"/>
        </w:rPr>
        <w:t>n</w:t>
      </w:r>
      <w:r w:rsidRPr="001E06B8">
        <w:rPr>
          <w:rFonts w:ascii="Cambria" w:eastAsia="Trebuchet MS" w:hAnsi="Cambria" w:cs="Trebuchet MS"/>
          <w:spacing w:val="48"/>
          <w:sz w:val="24"/>
          <w:szCs w:val="24"/>
          <w:lang w:val="ro-RO"/>
        </w:rPr>
        <w:t xml:space="preserve"> </w:t>
      </w:r>
      <w:r w:rsidRPr="001E06B8">
        <w:rPr>
          <w:rFonts w:ascii="Cambria" w:eastAsia="Trebuchet MS" w:hAnsi="Cambria" w:cs="Trebuchet MS"/>
          <w:sz w:val="24"/>
          <w:szCs w:val="24"/>
          <w:lang w:val="ro-RO"/>
        </w:rPr>
        <w:t xml:space="preserve">notificare,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beneficiaru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z w:val="24"/>
          <w:szCs w:val="24"/>
          <w:lang w:val="ro-RO"/>
        </w:rPr>
        <w:t>va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informat  prin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adres</w:t>
      </w:r>
      <w:r w:rsidRPr="001E06B8">
        <w:rPr>
          <w:rFonts w:ascii="Cambria" w:eastAsia="Trebuchet MS" w:hAnsi="Cambria" w:cs="Trebuchet MS"/>
          <w:sz w:val="24"/>
          <w:szCs w:val="24"/>
          <w:lang w:val="ro-RO"/>
        </w:rPr>
        <w:t>ă</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oficială</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privire</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respingerea </w:t>
      </w:r>
      <w:r w:rsidRPr="001E06B8">
        <w:rPr>
          <w:rFonts w:ascii="Cambria" w:eastAsia="Trebuchet MS" w:hAnsi="Cambria" w:cs="Trebuchet MS"/>
          <w:sz w:val="24"/>
          <w:szCs w:val="24"/>
          <w:lang w:val="ro-RO"/>
        </w:rPr>
        <w:t xml:space="preserve">acesteia,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respectân</w:t>
      </w:r>
      <w:r w:rsidRPr="001E06B8">
        <w:rPr>
          <w:rFonts w:ascii="Cambria" w:eastAsia="Trebuchet MS" w:hAnsi="Cambria" w:cs="Trebuchet MS"/>
          <w:sz w:val="24"/>
          <w:szCs w:val="24"/>
          <w:lang w:val="ro-RO"/>
        </w:rPr>
        <w:t xml:space="preserve">d  </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termenel</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m</w:t>
      </w:r>
      <w:r w:rsidRPr="001E06B8">
        <w:rPr>
          <w:rFonts w:ascii="Cambria" w:eastAsia="Trebuchet MS" w:hAnsi="Cambria" w:cs="Trebuchet MS"/>
          <w:sz w:val="24"/>
          <w:szCs w:val="24"/>
          <w:lang w:val="ro-RO"/>
        </w:rPr>
        <w:t xml:space="preserve">puse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 xml:space="preserve">n </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pacing w:val="-1"/>
          <w:sz w:val="24"/>
          <w:szCs w:val="24"/>
          <w:lang w:val="ro-RO"/>
        </w:rPr>
        <w:t>prezentu</w:t>
      </w:r>
      <w:r w:rsidRPr="001E06B8">
        <w:rPr>
          <w:rFonts w:ascii="Cambria" w:eastAsia="Trebuchet MS" w:hAnsi="Cambria" w:cs="Trebuchet MS"/>
          <w:sz w:val="24"/>
          <w:szCs w:val="24"/>
          <w:lang w:val="ro-RO"/>
        </w:rPr>
        <w:t xml:space="preserve">l  </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45"/>
          <w:sz w:val="24"/>
          <w:szCs w:val="24"/>
          <w:lang w:val="ro-RO"/>
        </w:rPr>
        <w:t xml:space="preserve"> </w:t>
      </w:r>
      <w:proofErr w:type="spellStart"/>
      <w:r w:rsidRPr="001E06B8">
        <w:rPr>
          <w:rFonts w:ascii="Cambria" w:eastAsia="Trebuchet MS" w:hAnsi="Cambria" w:cs="Trebuchet MS"/>
          <w:spacing w:val="-2"/>
          <w:sz w:val="24"/>
          <w:szCs w:val="24"/>
          <w:lang w:val="ro-RO"/>
        </w:rPr>
        <w:t>f</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nanţar</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pacing w:val="-1"/>
          <w:w w:val="103"/>
          <w:sz w:val="24"/>
          <w:szCs w:val="24"/>
          <w:lang w:val="ro-RO"/>
        </w:rPr>
        <w:t xml:space="preserve">în </w:t>
      </w:r>
      <w:r w:rsidRPr="001E06B8">
        <w:rPr>
          <w:rFonts w:ascii="Cambria" w:eastAsia="Trebuchet MS" w:hAnsi="Cambria" w:cs="Trebuchet MS"/>
          <w:spacing w:val="-1"/>
          <w:sz w:val="24"/>
          <w:szCs w:val="24"/>
          <w:lang w:val="ro-RO"/>
        </w:rPr>
        <w:t>conformitat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53"/>
          <w:sz w:val="24"/>
          <w:szCs w:val="24"/>
          <w:lang w:val="ro-RO"/>
        </w:rPr>
        <w:t xml:space="preserve"> </w:t>
      </w:r>
      <w:r w:rsidRPr="001E06B8">
        <w:rPr>
          <w:rFonts w:ascii="Cambria" w:eastAsia="Trebuchet MS" w:hAnsi="Cambria" w:cs="Trebuchet MS"/>
          <w:spacing w:val="-1"/>
          <w:sz w:val="24"/>
          <w:szCs w:val="24"/>
          <w:lang w:val="ro-RO"/>
        </w:rPr>
        <w:t>documen</w:t>
      </w:r>
      <w:r w:rsidRPr="001E06B8">
        <w:rPr>
          <w:rFonts w:ascii="Cambria" w:eastAsia="Trebuchet MS" w:hAnsi="Cambria" w:cs="Trebuchet MS"/>
          <w:spacing w:val="-3"/>
          <w:sz w:val="24"/>
          <w:szCs w:val="24"/>
          <w:lang w:val="ro-RO"/>
        </w:rPr>
        <w:t>t</w:t>
      </w:r>
      <w:r w:rsidRPr="001E06B8">
        <w:rPr>
          <w:rFonts w:ascii="Cambria" w:eastAsia="Trebuchet MS" w:hAnsi="Cambria" w:cs="Trebuchet MS"/>
          <w:sz w:val="24"/>
          <w:szCs w:val="24"/>
          <w:lang w:val="ro-RO"/>
        </w:rPr>
        <w:t xml:space="preserve">ele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 xml:space="preserve">subsecvente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pacing w:val="-1"/>
          <w:sz w:val="24"/>
          <w:szCs w:val="24"/>
          <w:lang w:val="ro-RO"/>
        </w:rPr>
        <w:t>emis</w:t>
      </w:r>
      <w:r w:rsidRPr="001E06B8">
        <w:rPr>
          <w:rFonts w:ascii="Cambria" w:eastAsia="Trebuchet MS" w:hAnsi="Cambria" w:cs="Trebuchet MS"/>
          <w:sz w:val="24"/>
          <w:szCs w:val="24"/>
          <w:lang w:val="ro-RO"/>
        </w:rPr>
        <w:t>e  de</w:t>
      </w:r>
      <w:r w:rsidRPr="001E06B8">
        <w:rPr>
          <w:rFonts w:ascii="Cambria" w:eastAsia="Trebuchet MS" w:hAnsi="Cambria" w:cs="Trebuchet MS"/>
          <w:spacing w:val="52"/>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51"/>
          <w:sz w:val="24"/>
          <w:szCs w:val="24"/>
          <w:lang w:val="ro-RO"/>
        </w:rPr>
        <w:t xml:space="preserve"> </w:t>
      </w:r>
      <w:r w:rsidRPr="001E06B8">
        <w:rPr>
          <w:rFonts w:ascii="Cambria" w:eastAsia="Trebuchet MS" w:hAnsi="Cambria" w:cs="Trebuchet MS"/>
          <w:spacing w:val="-1"/>
          <w:sz w:val="24"/>
          <w:szCs w:val="24"/>
          <w:lang w:val="ro-RO"/>
        </w:rPr>
        <w:t>vedere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w w:val="103"/>
          <w:sz w:val="24"/>
          <w:szCs w:val="24"/>
          <w:lang w:val="ro-RO"/>
        </w:rPr>
        <w:t xml:space="preserve">implementării </w:t>
      </w:r>
      <w:r w:rsidRPr="001E06B8">
        <w:rPr>
          <w:rFonts w:ascii="Cambria" w:eastAsia="Trebuchet MS" w:hAnsi="Cambria" w:cs="Trebuchet MS"/>
          <w:spacing w:val="-2"/>
          <w:w w:val="103"/>
          <w:sz w:val="24"/>
          <w:szCs w:val="24"/>
          <w:lang w:val="ro-RO"/>
        </w:rPr>
        <w:t>pro</w:t>
      </w:r>
      <w:r w:rsidRPr="001E06B8">
        <w:rPr>
          <w:rFonts w:ascii="Cambria" w:eastAsia="Trebuchet MS" w:hAnsi="Cambria" w:cs="Trebuchet MS"/>
          <w:spacing w:val="3"/>
          <w:w w:val="103"/>
          <w:sz w:val="24"/>
          <w:szCs w:val="24"/>
          <w:lang w:val="ro-RO"/>
        </w:rPr>
        <w:t>i</w:t>
      </w:r>
      <w:r w:rsidRPr="001E06B8">
        <w:rPr>
          <w:rFonts w:ascii="Cambria" w:eastAsia="Trebuchet MS" w:hAnsi="Cambria" w:cs="Trebuchet MS"/>
          <w:w w:val="103"/>
          <w:sz w:val="24"/>
          <w:szCs w:val="24"/>
          <w:lang w:val="ro-RO"/>
        </w:rPr>
        <w:t>ectului.</w:t>
      </w:r>
    </w:p>
    <w:p w14:paraId="752815F8" w14:textId="705909A7" w:rsidR="000B3971" w:rsidRPr="001E06B8" w:rsidRDefault="0099349E"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Notificarea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pacing w:val="-1"/>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caracte</w:t>
      </w:r>
      <w:r w:rsidRPr="001E06B8">
        <w:rPr>
          <w:rFonts w:ascii="Cambria" w:eastAsia="Trebuchet MS" w:hAnsi="Cambria" w:cs="Trebuchet MS"/>
          <w:sz w:val="24"/>
          <w:szCs w:val="24"/>
          <w:lang w:val="ro-RO"/>
        </w:rPr>
        <w:t>r</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retroactiv</w:t>
      </w:r>
      <w:r w:rsidRPr="001E06B8">
        <w:rPr>
          <w:rFonts w:ascii="Cambria" w:eastAsia="Trebuchet MS" w:hAnsi="Cambria" w:cs="Trebuchet MS"/>
          <w:spacing w:val="23"/>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n</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poat</w:t>
      </w:r>
      <w:r w:rsidRPr="001E06B8">
        <w:rPr>
          <w:rFonts w:ascii="Cambria" w:eastAsia="Trebuchet MS" w:hAnsi="Cambria" w:cs="Trebuchet MS"/>
          <w:sz w:val="24"/>
          <w:szCs w:val="24"/>
          <w:lang w:val="ro-RO"/>
        </w:rPr>
        <w:t>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ave</w:t>
      </w:r>
      <w:r w:rsidRPr="001E06B8">
        <w:rPr>
          <w:rFonts w:ascii="Cambria" w:eastAsia="Trebuchet MS" w:hAnsi="Cambria" w:cs="Trebuchet MS"/>
          <w:sz w:val="24"/>
          <w:szCs w:val="24"/>
          <w:lang w:val="ro-RO"/>
        </w:rPr>
        <w:t>a</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scopu</w:t>
      </w:r>
      <w:r w:rsidRPr="001E06B8">
        <w:rPr>
          <w:rFonts w:ascii="Cambria" w:eastAsia="Trebuchet MS" w:hAnsi="Cambria" w:cs="Trebuchet MS"/>
          <w:sz w:val="24"/>
          <w:szCs w:val="24"/>
          <w:lang w:val="ro-RO"/>
        </w:rPr>
        <w:t>l</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efectu</w:t>
      </w:r>
      <w:r w:rsidRPr="001E06B8">
        <w:rPr>
          <w:rFonts w:ascii="Cambria" w:eastAsia="Trebuchet MS" w:hAnsi="Cambria" w:cs="Trebuchet MS"/>
          <w:sz w:val="24"/>
          <w:szCs w:val="24"/>
          <w:lang w:val="ro-RO"/>
        </w:rPr>
        <w:t>l</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2"/>
          <w:sz w:val="24"/>
          <w:szCs w:val="24"/>
          <w:lang w:val="ro-RO"/>
        </w:rPr>
        <w:t>d</w:t>
      </w:r>
      <w:r w:rsidRPr="001E06B8">
        <w:rPr>
          <w:rFonts w:ascii="Cambria" w:eastAsia="Trebuchet MS" w:hAnsi="Cambria" w:cs="Trebuchet MS"/>
          <w:sz w:val="24"/>
          <w:szCs w:val="24"/>
          <w:lang w:val="ro-RO"/>
        </w:rPr>
        <w:t>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a </w:t>
      </w:r>
      <w:r w:rsidRPr="001E06B8">
        <w:rPr>
          <w:rFonts w:ascii="Cambria" w:eastAsia="Trebuchet MS" w:hAnsi="Cambria" w:cs="Trebuchet MS"/>
          <w:spacing w:val="-1"/>
          <w:sz w:val="24"/>
          <w:szCs w:val="24"/>
          <w:lang w:val="ro-RO"/>
        </w:rPr>
        <w:t>produc</w:t>
      </w:r>
      <w:r w:rsidRPr="001E06B8">
        <w:rPr>
          <w:rFonts w:ascii="Cambria" w:eastAsia="Trebuchet MS" w:hAnsi="Cambria" w:cs="Trebuchet MS"/>
          <w:sz w:val="24"/>
          <w:szCs w:val="24"/>
          <w:lang w:val="ro-RO"/>
        </w:rPr>
        <w:t xml:space="preserve">e  schimbări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car</w:t>
      </w:r>
      <w:r w:rsidRPr="001E06B8">
        <w:rPr>
          <w:rFonts w:ascii="Cambria" w:eastAsia="Trebuchet MS" w:hAnsi="Cambria" w:cs="Trebuchet MS"/>
          <w:sz w:val="24"/>
          <w:szCs w:val="24"/>
          <w:lang w:val="ro-RO"/>
        </w:rPr>
        <w:t>e</w:t>
      </w:r>
      <w:r w:rsidRPr="001E06B8">
        <w:rPr>
          <w:rFonts w:ascii="Cambria" w:eastAsia="Trebuchet MS" w:hAnsi="Cambria" w:cs="Trebuchet MS"/>
          <w:spacing w:val="50"/>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pun</w:t>
      </w:r>
      <w:r w:rsidRPr="001E06B8">
        <w:rPr>
          <w:rFonts w:ascii="Cambria" w:eastAsia="Trebuchet MS" w:hAnsi="Cambria" w:cs="Trebuchet MS"/>
          <w:sz w:val="24"/>
          <w:szCs w:val="24"/>
          <w:lang w:val="ro-RO"/>
        </w:rPr>
        <w:t>e</w:t>
      </w:r>
      <w:r w:rsidRPr="001E06B8">
        <w:rPr>
          <w:rFonts w:ascii="Cambria" w:eastAsia="Trebuchet MS" w:hAnsi="Cambria" w:cs="Trebuchet MS"/>
          <w:spacing w:val="5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6"/>
          <w:sz w:val="24"/>
          <w:szCs w:val="24"/>
          <w:lang w:val="ro-RO"/>
        </w:rPr>
        <w:t xml:space="preserve"> </w:t>
      </w:r>
      <w:proofErr w:type="spellStart"/>
      <w:r w:rsidRPr="001E06B8">
        <w:rPr>
          <w:rFonts w:ascii="Cambria" w:eastAsia="Trebuchet MS" w:hAnsi="Cambria" w:cs="Trebuchet MS"/>
          <w:sz w:val="24"/>
          <w:szCs w:val="24"/>
          <w:lang w:val="ro-RO"/>
        </w:rPr>
        <w:t>discuţie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decizi</w:t>
      </w:r>
      <w:r w:rsidRPr="001E06B8">
        <w:rPr>
          <w:rFonts w:ascii="Cambria" w:eastAsia="Trebuchet MS" w:hAnsi="Cambria" w:cs="Trebuchet MS"/>
          <w:sz w:val="24"/>
          <w:szCs w:val="24"/>
          <w:lang w:val="ro-RO"/>
        </w:rPr>
        <w:t>a</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pacing w:val="-1"/>
          <w:sz w:val="24"/>
          <w:szCs w:val="24"/>
          <w:lang w:val="ro-RO"/>
        </w:rPr>
        <w:t>acordar</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w w:val="103"/>
          <w:sz w:val="24"/>
          <w:szCs w:val="24"/>
          <w:lang w:val="ro-RO"/>
        </w:rPr>
        <w:t>finanţării</w:t>
      </w:r>
      <w:proofErr w:type="spellEnd"/>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neram</w:t>
      </w:r>
      <w:r w:rsidRPr="001E06B8">
        <w:rPr>
          <w:rFonts w:ascii="Cambria" w:eastAsia="Trebuchet MS" w:hAnsi="Cambria" w:cs="Trebuchet MS"/>
          <w:sz w:val="24"/>
          <w:szCs w:val="24"/>
          <w:lang w:val="ro-RO"/>
        </w:rPr>
        <w:t>bursabile</w:t>
      </w:r>
      <w:r w:rsidRPr="001E06B8">
        <w:rPr>
          <w:rFonts w:ascii="Cambria" w:eastAsia="Trebuchet MS" w:hAnsi="Cambria" w:cs="Trebuchet MS"/>
          <w:spacing w:val="44"/>
          <w:sz w:val="24"/>
          <w:szCs w:val="24"/>
          <w:lang w:val="ro-RO"/>
        </w:rPr>
        <w:t xml:space="preserve"> </w:t>
      </w:r>
      <w:r w:rsidRPr="001E06B8">
        <w:rPr>
          <w:rFonts w:ascii="Cambria" w:eastAsia="Trebuchet MS" w:hAnsi="Cambria" w:cs="Trebuchet MS"/>
          <w:sz w:val="24"/>
          <w:szCs w:val="24"/>
          <w:lang w:val="ro-RO"/>
        </w:rPr>
        <w:t>sau</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care</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ar</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fi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contrare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z w:val="24"/>
          <w:szCs w:val="24"/>
          <w:lang w:val="ro-RO"/>
        </w:rPr>
        <w:t>principiului</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tratamentului</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egal</w:t>
      </w:r>
      <w:r w:rsidRPr="001E06B8">
        <w:rPr>
          <w:rFonts w:ascii="Cambria" w:eastAsia="Trebuchet MS" w:hAnsi="Cambria" w:cs="Trebuchet MS"/>
          <w:spacing w:val="13"/>
          <w:sz w:val="24"/>
          <w:szCs w:val="24"/>
          <w:lang w:val="ro-RO"/>
        </w:rPr>
        <w:t xml:space="preserve"> </w:t>
      </w:r>
      <w:r w:rsidRPr="001E06B8">
        <w:rPr>
          <w:rFonts w:ascii="Cambria" w:eastAsia="Trebuchet MS" w:hAnsi="Cambria" w:cs="Trebuchet MS"/>
          <w:sz w:val="24"/>
          <w:szCs w:val="24"/>
          <w:lang w:val="ro-RO"/>
        </w:rPr>
        <w:t>al</w:t>
      </w:r>
      <w:r w:rsidRPr="001E06B8">
        <w:rPr>
          <w:rFonts w:ascii="Cambria" w:eastAsia="Trebuchet MS" w:hAnsi="Cambria" w:cs="Trebuchet MS"/>
          <w:spacing w:val="7"/>
          <w:sz w:val="24"/>
          <w:szCs w:val="24"/>
          <w:lang w:val="ro-RO"/>
        </w:rPr>
        <w:t xml:space="preserve"> </w:t>
      </w:r>
      <w:proofErr w:type="spellStart"/>
      <w:r w:rsidRPr="001E06B8">
        <w:rPr>
          <w:rFonts w:ascii="Cambria" w:eastAsia="Trebuchet MS" w:hAnsi="Cambria" w:cs="Trebuchet MS"/>
          <w:w w:val="103"/>
          <w:sz w:val="24"/>
          <w:szCs w:val="24"/>
          <w:lang w:val="ro-RO"/>
        </w:rPr>
        <w:t>solicitanţilor</w:t>
      </w:r>
      <w:proofErr w:type="spellEnd"/>
      <w:r w:rsidRPr="001E06B8">
        <w:rPr>
          <w:rFonts w:ascii="Cambria" w:eastAsia="Trebuchet MS" w:hAnsi="Cambria" w:cs="Trebuchet MS"/>
          <w:w w:val="103"/>
          <w:sz w:val="24"/>
          <w:szCs w:val="24"/>
          <w:lang w:val="ro-RO"/>
        </w:rPr>
        <w:t>.</w:t>
      </w:r>
    </w:p>
    <w:p w14:paraId="2BC96854" w14:textId="4CF97F19" w:rsidR="000B3971" w:rsidRDefault="003D6835" w:rsidP="003D66C7">
      <w:pPr>
        <w:pStyle w:val="ListParagraph"/>
        <w:numPr>
          <w:ilvl w:val="0"/>
          <w:numId w:val="27"/>
        </w:numPr>
        <w:spacing w:line="250" w:lineRule="auto"/>
        <w:ind w:right="-20" w:hanging="54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lastRenderedPageBreak/>
        <w:t>AM</w:t>
      </w:r>
      <w:r w:rsidR="00694B6B" w:rsidRPr="001E06B8">
        <w:rPr>
          <w:rFonts w:ascii="Cambria" w:eastAsia="Trebuchet MS" w:hAnsi="Cambria" w:cs="Trebuchet MS"/>
          <w:spacing w:val="-1"/>
          <w:sz w:val="24"/>
          <w:szCs w:val="24"/>
          <w:lang w:val="ro-RO"/>
        </w:rPr>
        <w:t>PIDS</w:t>
      </w:r>
      <w:r w:rsidR="00216B42" w:rsidRPr="001E06B8">
        <w:rPr>
          <w:rFonts w:ascii="Cambria" w:eastAsia="Trebuchet MS" w:hAnsi="Cambria" w:cs="Trebuchet MS"/>
          <w:spacing w:val="27"/>
          <w:sz w:val="24"/>
          <w:szCs w:val="24"/>
          <w:lang w:val="ro-RO"/>
        </w:rPr>
        <w:t xml:space="preserve"> </w:t>
      </w:r>
      <w:proofErr w:type="spellStart"/>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2"/>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sz w:val="24"/>
          <w:szCs w:val="24"/>
          <w:lang w:val="ro-RO"/>
        </w:rPr>
        <w:t>rezerv</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declar</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z w:val="24"/>
          <w:szCs w:val="24"/>
          <w:lang w:val="ro-RO"/>
        </w:rPr>
        <w:t xml:space="preserve">neeligibile </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 xml:space="preserve">cheltuielile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z w:val="24"/>
          <w:szCs w:val="24"/>
          <w:lang w:val="ro-RO"/>
        </w:rPr>
        <w:t>cu</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1"/>
          <w:sz w:val="24"/>
          <w:szCs w:val="24"/>
          <w:lang w:val="ro-RO"/>
        </w:rPr>
        <w:t>nerespectare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6"/>
          <w:sz w:val="24"/>
          <w:szCs w:val="24"/>
          <w:lang w:val="ro-RO"/>
        </w:rPr>
        <w:t xml:space="preserve"> </w:t>
      </w:r>
      <w:r w:rsidR="0099349E" w:rsidRPr="001E06B8">
        <w:rPr>
          <w:rFonts w:ascii="Cambria" w:eastAsia="Trebuchet MS" w:hAnsi="Cambria" w:cs="Trebuchet MS"/>
          <w:spacing w:val="-1"/>
          <w:sz w:val="24"/>
          <w:szCs w:val="24"/>
          <w:lang w:val="ro-RO"/>
        </w:rPr>
        <w:t>prevederilo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t>legale</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z w:val="24"/>
          <w:szCs w:val="24"/>
          <w:lang w:val="ro-RO"/>
        </w:rPr>
        <w:t>în</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vigoare</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aplica</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w w:val="103"/>
          <w:sz w:val="24"/>
          <w:szCs w:val="24"/>
          <w:lang w:val="ro-RO"/>
        </w:rPr>
        <w:t>corec</w:t>
      </w:r>
      <w:r w:rsidR="0099349E" w:rsidRPr="001E06B8">
        <w:rPr>
          <w:rFonts w:ascii="Cambria" w:eastAsia="Trebuchet MS" w:hAnsi="Cambria" w:cs="Trebuchet MS"/>
          <w:spacing w:val="-1"/>
          <w:w w:val="103"/>
          <w:sz w:val="24"/>
          <w:szCs w:val="24"/>
          <w:lang w:val="ro-RO"/>
        </w:rPr>
        <w:t>ţ</w:t>
      </w:r>
      <w:r w:rsidR="0099349E" w:rsidRPr="001E06B8">
        <w:rPr>
          <w:rFonts w:ascii="Cambria" w:eastAsia="Trebuchet MS" w:hAnsi="Cambria" w:cs="Trebuchet MS"/>
          <w:spacing w:val="-2"/>
          <w:w w:val="103"/>
          <w:sz w:val="24"/>
          <w:szCs w:val="24"/>
          <w:lang w:val="ro-RO"/>
        </w:rPr>
        <w:t>ii</w:t>
      </w:r>
      <w:proofErr w:type="spellEnd"/>
      <w:r w:rsidR="0099349E" w:rsidRPr="001E06B8">
        <w:rPr>
          <w:rFonts w:ascii="Cambria" w:eastAsia="Trebuchet MS" w:hAnsi="Cambria" w:cs="Trebuchet MS"/>
          <w:spacing w:val="-2"/>
          <w:w w:val="103"/>
          <w:sz w:val="24"/>
          <w:szCs w:val="24"/>
          <w:lang w:val="ro-RO"/>
        </w:rPr>
        <w:t xml:space="preserve"> </w:t>
      </w:r>
      <w:r w:rsidR="0099349E" w:rsidRPr="001E06B8">
        <w:rPr>
          <w:rFonts w:ascii="Cambria" w:eastAsia="Trebuchet MS" w:hAnsi="Cambria" w:cs="Trebuchet MS"/>
          <w:sz w:val="24"/>
          <w:szCs w:val="24"/>
          <w:lang w:val="ro-RO"/>
        </w:rPr>
        <w:t xml:space="preserve">financiare/reduceri </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 xml:space="preserve">procentuale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49"/>
          <w:sz w:val="24"/>
          <w:szCs w:val="24"/>
          <w:lang w:val="ro-RO"/>
        </w:rPr>
        <w:t xml:space="preserve"> </w:t>
      </w:r>
      <w:r w:rsidR="0099349E" w:rsidRPr="001E06B8">
        <w:rPr>
          <w:rFonts w:ascii="Cambria" w:eastAsia="Trebuchet MS" w:hAnsi="Cambria" w:cs="Trebuchet MS"/>
          <w:spacing w:val="-1"/>
          <w:sz w:val="24"/>
          <w:szCs w:val="24"/>
          <w:lang w:val="ro-RO"/>
        </w:rPr>
        <w:t>ur</w:t>
      </w:r>
      <w:r w:rsidR="0099349E" w:rsidRPr="001E06B8">
        <w:rPr>
          <w:rFonts w:ascii="Cambria" w:eastAsia="Trebuchet MS" w:hAnsi="Cambria" w:cs="Trebuchet MS"/>
          <w:spacing w:val="-2"/>
          <w:sz w:val="24"/>
          <w:szCs w:val="24"/>
          <w:lang w:val="ro-RO"/>
        </w:rPr>
        <w:t>m</w:t>
      </w:r>
      <w:r w:rsidR="0099349E" w:rsidRPr="001E06B8">
        <w:rPr>
          <w:rFonts w:ascii="Cambria" w:eastAsia="Trebuchet MS" w:hAnsi="Cambria" w:cs="Trebuchet MS"/>
          <w:spacing w:val="-1"/>
          <w:sz w:val="24"/>
          <w:szCs w:val="24"/>
          <w:lang w:val="ro-RO"/>
        </w:rPr>
        <w:t>ar</w:t>
      </w:r>
      <w:r w:rsidR="0099349E" w:rsidRPr="001E06B8">
        <w:rPr>
          <w:rFonts w:ascii="Cambria" w:eastAsia="Trebuchet MS" w:hAnsi="Cambria" w:cs="Trebuchet MS"/>
          <w:sz w:val="24"/>
          <w:szCs w:val="24"/>
          <w:lang w:val="ro-RO"/>
        </w:rPr>
        <w:t>e  a</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z w:val="24"/>
          <w:szCs w:val="24"/>
          <w:lang w:val="ro-RO"/>
        </w:rPr>
        <w:t>verific</w:t>
      </w:r>
      <w:r w:rsidR="0099349E" w:rsidRPr="001E06B8">
        <w:rPr>
          <w:rFonts w:ascii="Cambria" w:eastAsia="Trebuchet MS" w:hAnsi="Cambria" w:cs="Trebuchet MS"/>
          <w:spacing w:val="-1"/>
          <w:sz w:val="24"/>
          <w:szCs w:val="24"/>
          <w:lang w:val="ro-RO"/>
        </w:rPr>
        <w:t>ări</w:t>
      </w:r>
      <w:r w:rsidR="0099349E" w:rsidRPr="001E06B8">
        <w:rPr>
          <w:rFonts w:ascii="Cambria" w:eastAsia="Trebuchet MS" w:hAnsi="Cambria" w:cs="Trebuchet MS"/>
          <w:sz w:val="24"/>
          <w:szCs w:val="24"/>
          <w:lang w:val="ro-RO"/>
        </w:rPr>
        <w:t xml:space="preserve">i </w:t>
      </w:r>
      <w:r w:rsidR="0099349E" w:rsidRPr="001E06B8">
        <w:rPr>
          <w:rFonts w:ascii="Cambria" w:eastAsia="Trebuchet MS" w:hAnsi="Cambria" w:cs="Trebuchet MS"/>
          <w:spacing w:val="7"/>
          <w:sz w:val="24"/>
          <w:szCs w:val="24"/>
          <w:lang w:val="ro-RO"/>
        </w:rPr>
        <w:t xml:space="preserve"> </w:t>
      </w:r>
      <w:r w:rsidR="0099349E" w:rsidRPr="001E06B8">
        <w:rPr>
          <w:rFonts w:ascii="Cambria" w:eastAsia="Trebuchet MS" w:hAnsi="Cambria" w:cs="Trebuchet MS"/>
          <w:sz w:val="24"/>
          <w:szCs w:val="24"/>
          <w:lang w:val="ro-RO"/>
        </w:rPr>
        <w:t xml:space="preserve">cererilor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pacing w:val="-2"/>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44"/>
          <w:sz w:val="24"/>
          <w:szCs w:val="24"/>
          <w:lang w:val="ro-RO"/>
        </w:rPr>
        <w:t xml:space="preserve"> </w:t>
      </w:r>
      <w:r w:rsidR="0099349E" w:rsidRPr="001E06B8">
        <w:rPr>
          <w:rFonts w:ascii="Cambria" w:eastAsia="Trebuchet MS" w:hAnsi="Cambria" w:cs="Trebuchet MS"/>
          <w:spacing w:val="-1"/>
          <w:sz w:val="24"/>
          <w:szCs w:val="24"/>
          <w:lang w:val="ro-RO"/>
        </w:rPr>
        <w:t>rambursare</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14"/>
          <w:sz w:val="24"/>
          <w:szCs w:val="24"/>
          <w:lang w:val="ro-RO"/>
        </w:rPr>
        <w:t xml:space="preserve"> </w:t>
      </w:r>
      <w:r w:rsidR="0099349E" w:rsidRPr="001E06B8">
        <w:rPr>
          <w:rFonts w:ascii="Cambria" w:eastAsia="Trebuchet MS" w:hAnsi="Cambria" w:cs="Trebuchet MS"/>
          <w:w w:val="103"/>
          <w:sz w:val="24"/>
          <w:szCs w:val="24"/>
          <w:lang w:val="ro-RO"/>
        </w:rPr>
        <w:t>plat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w w:val="103"/>
          <w:sz w:val="24"/>
          <w:szCs w:val="24"/>
          <w:lang w:val="ro-RO"/>
        </w:rPr>
        <w:t xml:space="preserve">/ </w:t>
      </w:r>
      <w:proofErr w:type="spellStart"/>
      <w:r w:rsidR="0099349E" w:rsidRPr="001E06B8">
        <w:rPr>
          <w:rFonts w:ascii="Cambria" w:eastAsia="Trebuchet MS" w:hAnsi="Cambria" w:cs="Trebuchet MS"/>
          <w:sz w:val="24"/>
          <w:szCs w:val="24"/>
          <w:lang w:val="ro-RO"/>
        </w:rPr>
        <w:t>prefina</w:t>
      </w:r>
      <w:r w:rsidR="0099349E" w:rsidRPr="001E06B8">
        <w:rPr>
          <w:rFonts w:ascii="Cambria" w:eastAsia="Trebuchet MS" w:hAnsi="Cambria" w:cs="Trebuchet MS"/>
          <w:spacing w:val="-1"/>
          <w:sz w:val="24"/>
          <w:szCs w:val="24"/>
          <w:lang w:val="ro-RO"/>
        </w:rPr>
        <w:t>nțare</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 xml:space="preserve"> </w:t>
      </w:r>
      <w:proofErr w:type="spellStart"/>
      <w:r w:rsidR="0099349E" w:rsidRPr="001E06B8">
        <w:rPr>
          <w:rFonts w:ascii="Cambria" w:eastAsia="Trebuchet MS" w:hAnsi="Cambria" w:cs="Trebuchet MS"/>
          <w:sz w:val="24"/>
          <w:szCs w:val="24"/>
          <w:lang w:val="ro-RO"/>
        </w:rPr>
        <w:t>situaţia</w:t>
      </w:r>
      <w:proofErr w:type="spellEnd"/>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identificării</w:t>
      </w:r>
      <w:r w:rsidR="0099349E" w:rsidRPr="001E06B8">
        <w:rPr>
          <w:rFonts w:ascii="Cambria" w:eastAsia="Trebuchet MS" w:hAnsi="Cambria" w:cs="Trebuchet MS"/>
          <w:spacing w:val="27"/>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ătr</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6"/>
          <w:sz w:val="24"/>
          <w:szCs w:val="24"/>
          <w:lang w:val="ro-RO"/>
        </w:rPr>
        <w:t xml:space="preserve"> </w:t>
      </w:r>
      <w:r w:rsidR="00216B42" w:rsidRPr="001E06B8">
        <w:rPr>
          <w:rFonts w:ascii="Cambria" w:eastAsia="Trebuchet MS" w:hAnsi="Cambria" w:cs="Trebuchet MS"/>
          <w:spacing w:val="6"/>
          <w:sz w:val="24"/>
          <w:szCs w:val="24"/>
          <w:lang w:val="ro-RO"/>
        </w:rPr>
        <w:t>AMPIDS</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1"/>
          <w:sz w:val="24"/>
          <w:szCs w:val="24"/>
          <w:lang w:val="ro-RO"/>
        </w:rPr>
        <w:t>uno</w:t>
      </w:r>
      <w:r w:rsidR="0099349E" w:rsidRPr="001E06B8">
        <w:rPr>
          <w:rFonts w:ascii="Cambria" w:eastAsia="Trebuchet MS" w:hAnsi="Cambria" w:cs="Trebuchet MS"/>
          <w:sz w:val="24"/>
          <w:szCs w:val="24"/>
          <w:lang w:val="ro-RO"/>
        </w:rPr>
        <w:t>r</w:t>
      </w:r>
      <w:r w:rsidR="0099349E" w:rsidRPr="001E06B8">
        <w:rPr>
          <w:rFonts w:ascii="Cambria" w:eastAsia="Trebuchet MS" w:hAnsi="Cambria" w:cs="Trebuchet MS"/>
          <w:spacing w:val="6"/>
          <w:sz w:val="24"/>
          <w:szCs w:val="24"/>
          <w:lang w:val="ro-RO"/>
        </w:rPr>
        <w:t xml:space="preserve"> </w:t>
      </w:r>
      <w:r w:rsidR="0099349E" w:rsidRPr="001E06B8">
        <w:rPr>
          <w:rFonts w:ascii="Cambria" w:eastAsia="Trebuchet MS" w:hAnsi="Cambria" w:cs="Trebuchet MS"/>
          <w:spacing w:val="-1"/>
          <w:w w:val="103"/>
          <w:sz w:val="24"/>
          <w:szCs w:val="24"/>
          <w:lang w:val="ro-RO"/>
        </w:rPr>
        <w:t>neconformit</w:t>
      </w:r>
      <w:r w:rsidR="0099349E" w:rsidRPr="001E06B8">
        <w:rPr>
          <w:rFonts w:ascii="Cambria" w:eastAsia="Trebuchet MS" w:hAnsi="Cambria" w:cs="Trebuchet MS"/>
          <w:spacing w:val="1"/>
          <w:w w:val="103"/>
          <w:sz w:val="24"/>
          <w:szCs w:val="24"/>
          <w:lang w:val="ro-RO"/>
        </w:rPr>
        <w:t>ă</w:t>
      </w:r>
      <w:r w:rsidR="0099349E" w:rsidRPr="001E06B8">
        <w:rPr>
          <w:rFonts w:ascii="Cambria" w:eastAsia="Trebuchet MS" w:hAnsi="Cambria" w:cs="Trebuchet MS"/>
          <w:spacing w:val="-3"/>
          <w:w w:val="103"/>
          <w:sz w:val="24"/>
          <w:szCs w:val="24"/>
          <w:lang w:val="ro-RO"/>
        </w:rPr>
        <w:t>ț</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spacing w:val="-1"/>
          <w:w w:val="103"/>
          <w:sz w:val="24"/>
          <w:szCs w:val="24"/>
          <w:lang w:val="ro-RO"/>
        </w:rPr>
        <w:t>/neregul</w:t>
      </w:r>
      <w:r w:rsidR="0099349E" w:rsidRPr="001E06B8">
        <w:rPr>
          <w:rFonts w:ascii="Cambria" w:eastAsia="Trebuchet MS" w:hAnsi="Cambria" w:cs="Trebuchet MS"/>
          <w:spacing w:val="3"/>
          <w:w w:val="103"/>
          <w:sz w:val="24"/>
          <w:szCs w:val="24"/>
          <w:lang w:val="ro-RO"/>
        </w:rPr>
        <w:t>i</w:t>
      </w:r>
      <w:r w:rsidR="0099349E" w:rsidRPr="001E06B8">
        <w:rPr>
          <w:rFonts w:ascii="Cambria" w:eastAsia="Trebuchet MS" w:hAnsi="Cambria" w:cs="Trebuchet MS"/>
          <w:w w:val="103"/>
          <w:sz w:val="24"/>
          <w:szCs w:val="24"/>
          <w:lang w:val="ro-RO"/>
        </w:rPr>
        <w:t xml:space="preserve">, </w:t>
      </w:r>
      <w:r w:rsidR="0099349E" w:rsidRPr="001E06B8">
        <w:rPr>
          <w:rFonts w:ascii="Cambria" w:eastAsia="Trebuchet MS" w:hAnsi="Cambria" w:cs="Trebuchet MS"/>
          <w:sz w:val="24"/>
          <w:szCs w:val="24"/>
          <w:lang w:val="ro-RO"/>
        </w:rPr>
        <w:t>ulterior</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avizării</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z w:val="24"/>
          <w:szCs w:val="24"/>
          <w:lang w:val="ro-RO"/>
        </w:rPr>
        <w:t>notificărilor</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efectuate</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c</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tre</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w w:val="103"/>
          <w:sz w:val="24"/>
          <w:szCs w:val="24"/>
          <w:lang w:val="ro-RO"/>
        </w:rPr>
        <w:t>Beneficiar.</w:t>
      </w:r>
    </w:p>
    <w:p w14:paraId="29E73421" w14:textId="77777777" w:rsidR="000B3971" w:rsidRPr="001E06B8" w:rsidRDefault="000B3971" w:rsidP="005D7CD2">
      <w:pPr>
        <w:spacing w:before="3" w:line="140" w:lineRule="exact"/>
        <w:ind w:left="720" w:right="-10" w:hanging="360"/>
        <w:rPr>
          <w:rFonts w:ascii="Cambria" w:hAnsi="Cambria"/>
          <w:sz w:val="24"/>
          <w:szCs w:val="24"/>
          <w:lang w:val="ro-RO"/>
        </w:rPr>
      </w:pPr>
    </w:p>
    <w:p w14:paraId="203FF49A" w14:textId="5097765C" w:rsidR="00D92050" w:rsidRPr="001E06B8" w:rsidRDefault="00D92050">
      <w:pPr>
        <w:spacing w:line="200" w:lineRule="exact"/>
        <w:rPr>
          <w:rFonts w:ascii="Cambria" w:hAnsi="Cambria"/>
          <w:sz w:val="24"/>
          <w:szCs w:val="24"/>
          <w:lang w:val="ro-RO"/>
        </w:rPr>
      </w:pPr>
    </w:p>
    <w:p w14:paraId="30987251" w14:textId="77777777" w:rsidR="00D92050" w:rsidRPr="001E06B8" w:rsidRDefault="00D92050">
      <w:pPr>
        <w:spacing w:line="200" w:lineRule="exact"/>
        <w:rPr>
          <w:rFonts w:ascii="Cambria" w:hAnsi="Cambria"/>
          <w:sz w:val="24"/>
          <w:szCs w:val="24"/>
          <w:lang w:val="ro-RO"/>
        </w:rPr>
      </w:pPr>
    </w:p>
    <w:p w14:paraId="752A924B" w14:textId="04FEDA26"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8</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Dezangajare</w:t>
      </w:r>
    </w:p>
    <w:p w14:paraId="7D3B3CA8" w14:textId="77777777" w:rsidR="000B3971" w:rsidRPr="001E06B8" w:rsidRDefault="000B3971">
      <w:pPr>
        <w:spacing w:before="8" w:line="240" w:lineRule="exact"/>
        <w:rPr>
          <w:rFonts w:ascii="Cambria" w:hAnsi="Cambria"/>
          <w:sz w:val="24"/>
          <w:szCs w:val="24"/>
          <w:lang w:val="ro-RO"/>
        </w:rPr>
      </w:pPr>
    </w:p>
    <w:p w14:paraId="33748421" w14:textId="325FD5A0" w:rsidR="00D92050"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În cazul în care, pe perioada de implementare a Proiectului, se înregistrează economii constând în  diferențe  între  valoarea  estimată  a cheltuielilor și valoarea </w:t>
      </w:r>
      <w:r w:rsidR="00C50706" w:rsidRPr="001E06B8">
        <w:rPr>
          <w:rFonts w:ascii="Cambria" w:eastAsia="Trebuchet MS" w:hAnsi="Cambria" w:cs="Trebuchet MS"/>
          <w:sz w:val="24"/>
          <w:szCs w:val="24"/>
          <w:lang w:val="ro-RO"/>
        </w:rPr>
        <w:t xml:space="preserve"> autorizată</w:t>
      </w:r>
      <w:r w:rsidRPr="001E06B8">
        <w:rPr>
          <w:rFonts w:ascii="Cambria" w:eastAsia="Trebuchet MS" w:hAnsi="Cambria" w:cs="Trebuchet MS"/>
          <w:sz w:val="24"/>
          <w:szCs w:val="24"/>
          <w:lang w:val="ro-RO"/>
        </w:rPr>
        <w:t xml:space="preserve"> , aceste economii se pot utiliza în scopul implementării Proiectului, cu condiția încheierii unui act adițional/notificare la contractul de finanțare, fără a afecta obiectivele Proiectului.</w:t>
      </w:r>
    </w:p>
    <w:p w14:paraId="7353DCDB" w14:textId="4963CA6F" w:rsidR="00BE5AAF" w:rsidRPr="001E06B8" w:rsidRDefault="00BE5AAF" w:rsidP="00D92050">
      <w:pPr>
        <w:pStyle w:val="ListParagraph"/>
        <w:numPr>
          <w:ilvl w:val="2"/>
          <w:numId w:val="16"/>
        </w:numPr>
        <w:tabs>
          <w:tab w:val="left" w:pos="360"/>
          <w:tab w:val="left" w:pos="2070"/>
        </w:tabs>
        <w:spacing w:line="247" w:lineRule="auto"/>
        <w:ind w:left="360" w:right="-1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Beneficiarul poate notifica </w:t>
      </w:r>
      <w:r w:rsidR="00AE4820" w:rsidRPr="001E06B8">
        <w:rPr>
          <w:rFonts w:ascii="Cambria" w:eastAsia="Trebuchet MS" w:hAnsi="Cambria" w:cs="Trebuchet MS"/>
          <w:sz w:val="24"/>
          <w:szCs w:val="24"/>
          <w:lang w:val="ro-RO"/>
        </w:rPr>
        <w:t>AMPIDS</w:t>
      </w:r>
      <w:r w:rsidRPr="001E06B8">
        <w:rPr>
          <w:rFonts w:ascii="Cambria" w:eastAsia="Trebuchet MS" w:hAnsi="Cambria" w:cs="Trebuchet MS"/>
          <w:sz w:val="24"/>
          <w:szCs w:val="24"/>
          <w:lang w:val="ro-RO"/>
        </w:rPr>
        <w:t>, în termen de maximum 10 zile lucrătoare de la finalizarea  contractului/contractelor de achiziție, cu privire la suma cu care s-a finalizat implementarea contractului/contractelor de achiziție</w:t>
      </w:r>
      <w:r w:rsidR="00AE4820"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în vederea dezangajării fondurilor.</w:t>
      </w:r>
    </w:p>
    <w:p w14:paraId="734CA568" w14:textId="77777777" w:rsidR="000B3971" w:rsidRPr="001E06B8" w:rsidRDefault="000B3971">
      <w:pPr>
        <w:spacing w:before="3" w:line="140" w:lineRule="exact"/>
        <w:rPr>
          <w:rFonts w:ascii="Cambria" w:hAnsi="Cambria"/>
          <w:sz w:val="24"/>
          <w:szCs w:val="24"/>
          <w:lang w:val="ro-RO"/>
        </w:rPr>
      </w:pPr>
    </w:p>
    <w:p w14:paraId="5E727DB1" w14:textId="77777777" w:rsidR="000B3971" w:rsidRPr="001E06B8" w:rsidRDefault="000B3971">
      <w:pPr>
        <w:spacing w:line="200" w:lineRule="exact"/>
        <w:rPr>
          <w:rFonts w:ascii="Cambria" w:hAnsi="Cambria"/>
          <w:sz w:val="24"/>
          <w:szCs w:val="24"/>
          <w:lang w:val="ro-RO"/>
        </w:rPr>
      </w:pPr>
    </w:p>
    <w:p w14:paraId="694CD354" w14:textId="61E41873" w:rsidR="000B3971" w:rsidRPr="001E06B8" w:rsidRDefault="0099349E" w:rsidP="00D92050">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9621C5">
        <w:rPr>
          <w:rFonts w:ascii="Cambria" w:eastAsia="Trebuchet MS" w:hAnsi="Cambria" w:cs="Trebuchet MS"/>
          <w:b/>
          <w:sz w:val="24"/>
          <w:szCs w:val="24"/>
          <w:lang w:val="ro-RO"/>
        </w:rPr>
        <w:t>9</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Încetarea contractului de finanțare</w:t>
      </w:r>
    </w:p>
    <w:p w14:paraId="43542A29" w14:textId="77777777" w:rsidR="000B3971" w:rsidRPr="001E06B8" w:rsidRDefault="000B3971">
      <w:pPr>
        <w:spacing w:before="8" w:line="240" w:lineRule="exact"/>
        <w:rPr>
          <w:rFonts w:ascii="Cambria" w:hAnsi="Cambria"/>
          <w:sz w:val="24"/>
          <w:szCs w:val="24"/>
          <w:lang w:val="ro-RO"/>
        </w:rPr>
      </w:pPr>
    </w:p>
    <w:p w14:paraId="75464ED9" w14:textId="40904508" w:rsidR="000B3971" w:rsidRPr="001E06B8" w:rsidRDefault="000B3971">
      <w:pPr>
        <w:spacing w:before="6" w:line="140" w:lineRule="exact"/>
        <w:rPr>
          <w:rFonts w:ascii="Cambria" w:hAnsi="Cambria"/>
          <w:sz w:val="24"/>
          <w:szCs w:val="24"/>
          <w:lang w:val="ro-RO"/>
        </w:rPr>
      </w:pPr>
    </w:p>
    <w:p w14:paraId="17C4ACBB" w14:textId="77777777" w:rsidR="00070671" w:rsidRPr="001E06B8" w:rsidRDefault="00070671" w:rsidP="00070671">
      <w:pPr>
        <w:spacing w:before="8" w:line="240" w:lineRule="exact"/>
        <w:jc w:val="both"/>
        <w:rPr>
          <w:rFonts w:ascii="Trebuchet MS" w:hAnsi="Trebuchet MS" w:cs="Arial"/>
          <w:sz w:val="22"/>
          <w:szCs w:val="22"/>
          <w:lang w:val="ro-RO"/>
        </w:rPr>
      </w:pPr>
    </w:p>
    <w:p w14:paraId="56EA5204" w14:textId="1459DD58" w:rsidR="00F52D59" w:rsidRPr="001E06B8" w:rsidRDefault="00146286" w:rsidP="00FB5DB2">
      <w:pPr>
        <w:pStyle w:val="ListParagraph"/>
        <w:numPr>
          <w:ilvl w:val="3"/>
          <w:numId w:val="31"/>
        </w:numPr>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Suplimentar prevederilor art. 15 alin (2) din Contractul de finanțare condiții generale </w:t>
      </w:r>
      <w:r w:rsidR="00070671"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070671" w:rsidRPr="001E06B8">
        <w:rPr>
          <w:rFonts w:ascii="Cambria" w:eastAsia="Trebuchet MS" w:hAnsi="Cambria" w:cs="Trebuchet MS"/>
          <w:sz w:val="24"/>
          <w:szCs w:val="24"/>
          <w:lang w:val="ro-RO"/>
        </w:rPr>
        <w:t xml:space="preserve"> își rezervă dreptul de a decide rezilierea prezentului contract, cu  recuperarea  integrală  a  sumelor  plătite,  fără  îndeplinirea  altor  </w:t>
      </w:r>
      <w:proofErr w:type="spellStart"/>
      <w:r w:rsidR="00070671" w:rsidRPr="001E06B8">
        <w:rPr>
          <w:rFonts w:ascii="Cambria" w:eastAsia="Trebuchet MS" w:hAnsi="Cambria" w:cs="Trebuchet MS"/>
          <w:sz w:val="24"/>
          <w:szCs w:val="24"/>
          <w:lang w:val="ro-RO"/>
        </w:rPr>
        <w:t>formalităţi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fără </w:t>
      </w:r>
      <w:proofErr w:type="spellStart"/>
      <w:r w:rsidR="00070671" w:rsidRPr="001E06B8">
        <w:rPr>
          <w:rFonts w:ascii="Cambria" w:eastAsia="Trebuchet MS" w:hAnsi="Cambria" w:cs="Trebuchet MS"/>
          <w:sz w:val="24"/>
          <w:szCs w:val="24"/>
          <w:lang w:val="ro-RO"/>
        </w:rPr>
        <w:t>intervenţia</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instanţei</w:t>
      </w:r>
      <w:proofErr w:type="spellEnd"/>
      <w:r w:rsidR="00070671" w:rsidRPr="001E06B8">
        <w:rPr>
          <w:rFonts w:ascii="Cambria" w:eastAsia="Trebuchet MS" w:hAnsi="Cambria" w:cs="Trebuchet MS"/>
          <w:sz w:val="24"/>
          <w:szCs w:val="24"/>
          <w:lang w:val="ro-RO"/>
        </w:rPr>
        <w:t xml:space="preserve"> </w:t>
      </w:r>
      <w:proofErr w:type="spellStart"/>
      <w:r w:rsidR="00070671" w:rsidRPr="001E06B8">
        <w:rPr>
          <w:rFonts w:ascii="Cambria" w:eastAsia="Trebuchet MS" w:hAnsi="Cambria" w:cs="Trebuchet MS"/>
          <w:sz w:val="24"/>
          <w:szCs w:val="24"/>
          <w:lang w:val="ro-RO"/>
        </w:rPr>
        <w:t>judecătoreşti</w:t>
      </w:r>
      <w:proofErr w:type="spellEnd"/>
      <w:r w:rsidR="00070671" w:rsidRPr="001E06B8">
        <w:rPr>
          <w:rFonts w:ascii="Cambria" w:eastAsia="Trebuchet MS" w:hAnsi="Cambria" w:cs="Trebuchet MS"/>
          <w:sz w:val="24"/>
          <w:szCs w:val="24"/>
          <w:lang w:val="ro-RO"/>
        </w:rPr>
        <w:t xml:space="preserve">, cu </w:t>
      </w:r>
      <w:proofErr w:type="spellStart"/>
      <w:r w:rsidR="00070671" w:rsidRPr="001E06B8">
        <w:rPr>
          <w:rFonts w:ascii="Cambria" w:eastAsia="Trebuchet MS" w:hAnsi="Cambria" w:cs="Trebuchet MS"/>
          <w:sz w:val="24"/>
          <w:szCs w:val="24"/>
          <w:lang w:val="ro-RO"/>
        </w:rPr>
        <w:t>excepţia</w:t>
      </w:r>
      <w:proofErr w:type="spellEnd"/>
      <w:r w:rsidR="00070671" w:rsidRPr="001E06B8">
        <w:rPr>
          <w:rFonts w:ascii="Cambria" w:eastAsia="Trebuchet MS" w:hAnsi="Cambria" w:cs="Trebuchet MS"/>
          <w:sz w:val="24"/>
          <w:szCs w:val="24"/>
          <w:lang w:val="ro-RO"/>
        </w:rPr>
        <w:t xml:space="preserve"> unei simple notificări de informare a Beneficiarului, în următoarele cazuri:</w:t>
      </w:r>
    </w:p>
    <w:p w14:paraId="49FBDE2B" w14:textId="41DF79CA" w:rsidR="00D25F73" w:rsidRPr="001E06B8" w:rsidRDefault="00070671" w:rsidP="007257F0">
      <w:pPr>
        <w:ind w:left="432"/>
        <w:jc w:val="both"/>
        <w:rPr>
          <w:rFonts w:ascii="Cambria" w:eastAsia="Trebuchet MS" w:hAnsi="Cambria" w:cs="Trebuchet MS"/>
          <w:sz w:val="24"/>
          <w:szCs w:val="24"/>
        </w:rPr>
      </w:pPr>
      <w:r w:rsidRPr="001E06B8">
        <w:rPr>
          <w:rFonts w:ascii="Cambria" w:eastAsia="Trebuchet MS" w:hAnsi="Cambria" w:cs="Trebuchet MS"/>
          <w:sz w:val="24"/>
          <w:szCs w:val="24"/>
          <w:lang w:val="ro-RO"/>
        </w:rPr>
        <w:t>a)</w:t>
      </w:r>
      <w:r w:rsidR="00993530"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 xml:space="preserve">Se constată o cauză de neeligibilitate a proiectului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/sau a </w:t>
      </w:r>
      <w:proofErr w:type="spellStart"/>
      <w:r w:rsidRPr="001E06B8">
        <w:rPr>
          <w:rFonts w:ascii="Cambria" w:eastAsia="Trebuchet MS" w:hAnsi="Cambria" w:cs="Trebuchet MS"/>
          <w:sz w:val="24"/>
          <w:szCs w:val="24"/>
          <w:lang w:val="ro-RO"/>
        </w:rPr>
        <w:t>beneficiaruluideterminată</w:t>
      </w:r>
      <w:proofErr w:type="spellEnd"/>
      <w:r w:rsidRPr="001E06B8">
        <w:rPr>
          <w:rFonts w:ascii="Cambria" w:eastAsia="Trebuchet MS" w:hAnsi="Cambria" w:cs="Trebuchet MS"/>
          <w:sz w:val="24"/>
          <w:szCs w:val="24"/>
          <w:lang w:val="ro-RO"/>
        </w:rPr>
        <w:t xml:space="preserve">  de o </w:t>
      </w:r>
      <w:proofErr w:type="spellStart"/>
      <w:r w:rsidRPr="001E06B8">
        <w:rPr>
          <w:rFonts w:ascii="Cambria" w:eastAsia="Trebuchet MS" w:hAnsi="Cambria" w:cs="Trebuchet MS"/>
          <w:sz w:val="24"/>
          <w:szCs w:val="24"/>
          <w:lang w:val="ro-RO"/>
        </w:rPr>
        <w:t>acţiune</w:t>
      </w:r>
      <w:proofErr w:type="spellEnd"/>
      <w:r w:rsidRPr="001E06B8">
        <w:rPr>
          <w:rFonts w:ascii="Cambria" w:eastAsia="Trebuchet MS" w:hAnsi="Cambria" w:cs="Trebuchet MS"/>
          <w:sz w:val="24"/>
          <w:szCs w:val="24"/>
          <w:lang w:val="ro-RO"/>
        </w:rPr>
        <w:t xml:space="preserve"> sau omisiune a acestora, chiar dacă respectiva cauză de neeligibilitate a fost identificată ulterior încheierii prezentului contract</w:t>
      </w:r>
      <w:r w:rsidR="004B61A4" w:rsidRPr="001E06B8">
        <w:rPr>
          <w:rFonts w:ascii="Cambria" w:eastAsia="Trebuchet MS" w:hAnsi="Cambria" w:cs="Trebuchet MS"/>
          <w:sz w:val="24"/>
          <w:szCs w:val="24"/>
        </w:rPr>
        <w:t>;</w:t>
      </w:r>
    </w:p>
    <w:p w14:paraId="3F052764" w14:textId="3D2B38DC" w:rsidR="00070671" w:rsidRDefault="00070671" w:rsidP="009F3629">
      <w:pPr>
        <w:pStyle w:val="ListParagraph"/>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b)</w:t>
      </w:r>
      <w:r w:rsidR="00993530" w:rsidRPr="001E06B8">
        <w:rPr>
          <w:rFonts w:ascii="Cambria" w:eastAsia="Trebuchet MS" w:hAnsi="Cambria" w:cs="Trebuchet MS"/>
          <w:sz w:val="24"/>
          <w:szCs w:val="24"/>
          <w:lang w:val="ro-RO"/>
        </w:rPr>
        <w:t xml:space="preserve"> </w:t>
      </w:r>
      <w:r w:rsidR="007257F0" w:rsidRPr="007257F0">
        <w:rPr>
          <w:rFonts w:ascii="Cambria" w:eastAsia="Trebuchet MS" w:hAnsi="Cambria" w:cs="Trebuchet MS"/>
          <w:sz w:val="24"/>
          <w:szCs w:val="24"/>
          <w:lang w:val="pt-BR"/>
        </w:rPr>
        <w:t xml:space="preserve">Pe perioada de implementare a proiectului se constată că </w:t>
      </w:r>
      <w:r w:rsidR="007257F0" w:rsidRPr="007257F0">
        <w:rPr>
          <w:rFonts w:ascii="Cambria" w:eastAsia="Trebuchet MS" w:hAnsi="Cambria" w:cs="Trebuchet MS"/>
          <w:sz w:val="24"/>
          <w:szCs w:val="24"/>
          <w:lang w:val="ro-RO"/>
        </w:rPr>
        <w:t>beneficiarul</w:t>
      </w:r>
      <w:r w:rsidR="003127C9" w:rsidRPr="001E06B8">
        <w:rPr>
          <w:rFonts w:ascii="Cambria" w:eastAsia="Trebuchet MS" w:hAnsi="Cambria" w:cs="Trebuchet MS"/>
          <w:spacing w:val="-1"/>
          <w:sz w:val="24"/>
          <w:szCs w:val="24"/>
          <w:lang w:val="ro-RO"/>
        </w:rPr>
        <w:t xml:space="preserve"> </w:t>
      </w:r>
      <w:r w:rsidR="007257F0" w:rsidRPr="007257F0">
        <w:rPr>
          <w:rFonts w:ascii="Cambria" w:eastAsia="Trebuchet MS" w:hAnsi="Cambria" w:cs="Trebuchet MS"/>
          <w:sz w:val="24"/>
          <w:szCs w:val="24"/>
          <w:lang w:val="ro-RO"/>
        </w:rPr>
        <w:t xml:space="preserve"> se află într-o situație de excludere prevăzută în declarația unică, așa cum este aceasta definită în Ordonanța de Urgență nr. 23/2023 </w:t>
      </w:r>
      <w:r w:rsidR="007257F0" w:rsidRPr="007257F0">
        <w:rPr>
          <w:rFonts w:ascii="Cambria" w:eastAsia="Trebuchet MS" w:hAnsi="Cambria" w:cs="Trebuchet MS"/>
          <w:sz w:val="24"/>
          <w:szCs w:val="24"/>
          <w:lang w:val="pt-BR"/>
        </w:rPr>
        <w:t>privind instituirea unor măsuri de simplificare şi digitalizare pentru gestionarea fondurilor europene aferente Politicii de coeziune 2021-2027</w:t>
      </w:r>
    </w:p>
    <w:p w14:paraId="7B794FC7" w14:textId="72C31FDB" w:rsidR="007257F0" w:rsidRPr="001E06B8" w:rsidRDefault="007257F0" w:rsidP="009F3629">
      <w:pPr>
        <w:pStyle w:val="ListParagraph"/>
        <w:ind w:left="450"/>
        <w:jc w:val="both"/>
        <w:rPr>
          <w:rFonts w:ascii="Cambria" w:eastAsia="Trebuchet MS" w:hAnsi="Cambria" w:cs="Trebuchet MS"/>
          <w:sz w:val="24"/>
          <w:szCs w:val="24"/>
          <w:lang w:val="ro-RO"/>
        </w:rPr>
      </w:pPr>
      <w:r>
        <w:rPr>
          <w:rFonts w:ascii="Cambria" w:eastAsia="Trebuchet MS" w:hAnsi="Cambria" w:cs="Trebuchet MS"/>
          <w:sz w:val="24"/>
          <w:szCs w:val="24"/>
          <w:lang w:val="ro-RO"/>
        </w:rPr>
        <w:t xml:space="preserve">c) </w:t>
      </w:r>
      <w:r w:rsidRPr="004B6186">
        <w:rPr>
          <w:rFonts w:ascii="Cambria" w:eastAsia="Trebuchet MS" w:hAnsi="Cambria" w:cs="Trebuchet MS"/>
          <w:sz w:val="24"/>
          <w:szCs w:val="24"/>
          <w:lang w:val="pt-BR"/>
        </w:rPr>
        <w:t xml:space="preserve">În toate cazurile </w:t>
      </w:r>
      <w:r w:rsidR="00C23BDD">
        <w:rPr>
          <w:rFonts w:ascii="Cambria" w:eastAsia="Trebuchet MS" w:hAnsi="Cambria" w:cs="Trebuchet MS"/>
          <w:sz w:val="24"/>
          <w:szCs w:val="24"/>
          <w:lang w:val="pt-BR"/>
        </w:rPr>
        <w:t xml:space="preserve">de nerespectare a prevederilor </w:t>
      </w:r>
      <w:r w:rsidRPr="004B6186">
        <w:rPr>
          <w:rFonts w:ascii="Cambria" w:eastAsia="Trebuchet MS" w:hAnsi="Cambria" w:cs="Trebuchet MS"/>
          <w:sz w:val="24"/>
          <w:szCs w:val="24"/>
          <w:lang w:val="pt-BR"/>
        </w:rPr>
        <w:t>legislați</w:t>
      </w:r>
      <w:r w:rsidR="00C23BDD">
        <w:rPr>
          <w:rFonts w:ascii="Cambria" w:eastAsia="Trebuchet MS" w:hAnsi="Cambria" w:cs="Trebuchet MS"/>
          <w:sz w:val="24"/>
          <w:szCs w:val="24"/>
          <w:lang w:val="pt-BR"/>
        </w:rPr>
        <w:t>e</w:t>
      </w:r>
      <w:r w:rsidR="00AF3A6B">
        <w:rPr>
          <w:rFonts w:ascii="Cambria" w:eastAsia="Trebuchet MS" w:hAnsi="Cambria" w:cs="Trebuchet MS"/>
          <w:sz w:val="24"/>
          <w:szCs w:val="24"/>
          <w:lang w:val="pt-BR"/>
        </w:rPr>
        <w:t>i</w:t>
      </w:r>
      <w:r w:rsidRPr="004B6186">
        <w:rPr>
          <w:rFonts w:ascii="Cambria" w:eastAsia="Trebuchet MS" w:hAnsi="Cambria" w:cs="Trebuchet MS"/>
          <w:sz w:val="24"/>
          <w:szCs w:val="24"/>
          <w:lang w:val="pt-BR"/>
        </w:rPr>
        <w:t xml:space="preserve"> aplicabil</w:t>
      </w:r>
      <w:r w:rsidR="00AF3A6B">
        <w:rPr>
          <w:rFonts w:ascii="Cambria" w:eastAsia="Trebuchet MS" w:hAnsi="Cambria" w:cs="Trebuchet MS"/>
          <w:sz w:val="24"/>
          <w:szCs w:val="24"/>
          <w:lang w:val="pt-BR"/>
        </w:rPr>
        <w:t>e</w:t>
      </w:r>
      <w:r w:rsidRPr="004B6186">
        <w:rPr>
          <w:rFonts w:ascii="Cambria" w:eastAsia="Trebuchet MS" w:hAnsi="Cambria" w:cs="Trebuchet MS"/>
          <w:sz w:val="24"/>
          <w:szCs w:val="24"/>
          <w:lang w:val="pt-BR"/>
        </w:rPr>
        <w:t xml:space="preserve"> prezentului contract de finanțare;</w:t>
      </w:r>
    </w:p>
    <w:p w14:paraId="76635075" w14:textId="7ACC033A"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t>d</w:t>
      </w:r>
      <w:r w:rsidR="00070671" w:rsidRPr="001E06B8">
        <w:rPr>
          <w:rFonts w:ascii="Cambria" w:eastAsia="Trebuchet MS" w:hAnsi="Cambria" w:cs="Trebuchet MS"/>
          <w:sz w:val="24"/>
          <w:szCs w:val="24"/>
          <w:lang w:val="ro-RO"/>
        </w:rPr>
        <w:t>)</w:t>
      </w:r>
      <w:r w:rsidR="006D2114">
        <w:rPr>
          <w:rFonts w:ascii="Cambria" w:eastAsia="Trebuchet MS" w:hAnsi="Cambria" w:cs="Trebuchet MS"/>
          <w:sz w:val="24"/>
          <w:szCs w:val="24"/>
          <w:lang w:val="ro-RO"/>
        </w:rPr>
        <w:t xml:space="preserve"> </w:t>
      </w:r>
      <w:proofErr w:type="spellStart"/>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eneficiarulsăi</w:t>
      </w:r>
      <w:proofErr w:type="spellEnd"/>
      <w:r w:rsidR="00070671" w:rsidRPr="001E06B8">
        <w:rPr>
          <w:rFonts w:ascii="Cambria" w:eastAsia="Trebuchet MS" w:hAnsi="Cambria" w:cs="Trebuchet MS"/>
          <w:sz w:val="24"/>
          <w:szCs w:val="24"/>
          <w:lang w:val="ro-RO"/>
        </w:rPr>
        <w:t xml:space="preserve"> nu respectă regulile privind conflictul de interese, nu ia măsurile necesare pentru înlăturarea lui </w:t>
      </w:r>
      <w:proofErr w:type="spellStart"/>
      <w:r w:rsidR="00070671" w:rsidRPr="001E06B8">
        <w:rPr>
          <w:rFonts w:ascii="Cambria" w:eastAsia="Trebuchet MS" w:hAnsi="Cambria" w:cs="Trebuchet MS"/>
          <w:sz w:val="24"/>
          <w:szCs w:val="24"/>
          <w:lang w:val="ro-RO"/>
        </w:rPr>
        <w:t>şi</w:t>
      </w:r>
      <w:proofErr w:type="spellEnd"/>
      <w:r w:rsidR="00070671" w:rsidRPr="001E06B8">
        <w:rPr>
          <w:rFonts w:ascii="Cambria" w:eastAsia="Trebuchet MS" w:hAnsi="Cambria" w:cs="Trebuchet MS"/>
          <w:sz w:val="24"/>
          <w:szCs w:val="24"/>
          <w:lang w:val="ro-RO"/>
        </w:rPr>
        <w:t xml:space="preserve"> nu respectă termenele pentru </w:t>
      </w:r>
      <w:proofErr w:type="spellStart"/>
      <w:r w:rsidR="00070671" w:rsidRPr="001E06B8">
        <w:rPr>
          <w:rFonts w:ascii="Cambria" w:eastAsia="Trebuchet MS" w:hAnsi="Cambria" w:cs="Trebuchet MS"/>
          <w:sz w:val="24"/>
          <w:szCs w:val="24"/>
          <w:lang w:val="ro-RO"/>
        </w:rPr>
        <w:t>anunţarea</w:t>
      </w:r>
      <w:proofErr w:type="spellEnd"/>
      <w:r w:rsidR="00070671" w:rsidRPr="001E06B8">
        <w:rPr>
          <w:rFonts w:ascii="Cambria" w:eastAsia="Trebuchet MS" w:hAnsi="Cambria" w:cs="Trebuchet MS"/>
          <w:sz w:val="24"/>
          <w:szCs w:val="24"/>
          <w:lang w:val="ro-RO"/>
        </w:rPr>
        <w:t xml:space="preserve"> AM privind </w:t>
      </w:r>
      <w:proofErr w:type="spellStart"/>
      <w:r w:rsidR="00070671" w:rsidRPr="001E06B8">
        <w:rPr>
          <w:rFonts w:ascii="Cambria" w:eastAsia="Trebuchet MS" w:hAnsi="Cambria" w:cs="Trebuchet MS"/>
          <w:sz w:val="24"/>
          <w:szCs w:val="24"/>
          <w:lang w:val="ro-RO"/>
        </w:rPr>
        <w:t>existenţa</w:t>
      </w:r>
      <w:proofErr w:type="spellEnd"/>
      <w:r w:rsidR="00070671" w:rsidRPr="001E06B8">
        <w:rPr>
          <w:rFonts w:ascii="Cambria" w:eastAsia="Trebuchet MS" w:hAnsi="Cambria" w:cs="Trebuchet MS"/>
          <w:sz w:val="24"/>
          <w:szCs w:val="24"/>
          <w:lang w:val="ro-RO"/>
        </w:rPr>
        <w:t xml:space="preserve"> conflictului de interese</w:t>
      </w:r>
      <w:r w:rsidR="004B61A4" w:rsidRPr="001E06B8">
        <w:rPr>
          <w:rFonts w:ascii="Cambria" w:eastAsia="Trebuchet MS" w:hAnsi="Cambria" w:cs="Trebuchet MS"/>
          <w:sz w:val="24"/>
          <w:szCs w:val="24"/>
          <w:lang w:val="ro-RO"/>
        </w:rPr>
        <w:t>;</w:t>
      </w:r>
    </w:p>
    <w:p w14:paraId="701DB017" w14:textId="0390028D" w:rsidR="00070671" w:rsidRPr="001E06B8" w:rsidRDefault="007257F0" w:rsidP="00FB5DB2">
      <w:pPr>
        <w:ind w:left="432"/>
        <w:jc w:val="both"/>
        <w:rPr>
          <w:rFonts w:ascii="Cambria" w:eastAsia="Trebuchet MS" w:hAnsi="Cambria" w:cs="Trebuchet MS"/>
          <w:sz w:val="24"/>
          <w:szCs w:val="24"/>
          <w:lang w:val="ro-RO"/>
        </w:rPr>
      </w:pPr>
      <w:r>
        <w:rPr>
          <w:rFonts w:ascii="Cambria" w:eastAsia="Trebuchet MS" w:hAnsi="Cambria" w:cs="Trebuchet MS"/>
          <w:sz w:val="24"/>
          <w:szCs w:val="24"/>
          <w:lang w:val="ro-RO"/>
        </w:rPr>
        <w:t>e</w:t>
      </w:r>
      <w:r w:rsidR="00070671" w:rsidRPr="001E06B8">
        <w:rPr>
          <w:rFonts w:ascii="Cambria" w:eastAsia="Trebuchet MS" w:hAnsi="Cambria" w:cs="Trebuchet MS"/>
          <w:sz w:val="24"/>
          <w:szCs w:val="24"/>
          <w:lang w:val="ro-RO"/>
        </w:rPr>
        <w:t xml:space="preserve">) </w:t>
      </w:r>
      <w:proofErr w:type="spellStart"/>
      <w:r w:rsidR="00993530" w:rsidRPr="001E06B8">
        <w:rPr>
          <w:rFonts w:ascii="Cambria" w:eastAsia="Trebuchet MS" w:hAnsi="Cambria" w:cs="Trebuchet MS"/>
          <w:sz w:val="24"/>
          <w:szCs w:val="24"/>
          <w:lang w:val="ro-RO"/>
        </w:rPr>
        <w:t>B</w:t>
      </w:r>
      <w:r w:rsidR="00070671" w:rsidRPr="001E06B8">
        <w:rPr>
          <w:rFonts w:ascii="Cambria" w:eastAsia="Trebuchet MS" w:hAnsi="Cambria" w:cs="Trebuchet MS"/>
          <w:sz w:val="24"/>
          <w:szCs w:val="24"/>
          <w:lang w:val="ro-RO"/>
        </w:rPr>
        <w:t>eneficiarulnu-şi</w:t>
      </w:r>
      <w:proofErr w:type="spellEnd"/>
      <w:r w:rsidR="00070671" w:rsidRPr="001E06B8">
        <w:rPr>
          <w:rFonts w:ascii="Cambria" w:eastAsia="Trebuchet MS" w:hAnsi="Cambria" w:cs="Trebuchet MS"/>
          <w:sz w:val="24"/>
          <w:szCs w:val="24"/>
          <w:lang w:val="ro-RO"/>
        </w:rPr>
        <w:t xml:space="preserve">  îndeplinește/îndeplinesc  obligațiile asumate prin contractul de finanțare inclusiv prin anexele sale</w:t>
      </w:r>
      <w:r w:rsidR="004B61A4" w:rsidRPr="001E06B8">
        <w:rPr>
          <w:rFonts w:ascii="Cambria" w:eastAsia="Trebuchet MS" w:hAnsi="Cambria" w:cs="Trebuchet MS"/>
          <w:sz w:val="24"/>
          <w:szCs w:val="24"/>
          <w:lang w:val="ro-RO"/>
        </w:rPr>
        <w:t>.</w:t>
      </w:r>
    </w:p>
    <w:p w14:paraId="67E306A4" w14:textId="0D64E2A2" w:rsidR="00993530" w:rsidRPr="002971DA" w:rsidRDefault="00070671" w:rsidP="00E91602">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91602">
        <w:rPr>
          <w:rFonts w:ascii="Cambria" w:eastAsia="Trebuchet MS" w:hAnsi="Cambria" w:cs="Trebuchet MS"/>
          <w:sz w:val="24"/>
          <w:szCs w:val="24"/>
          <w:lang w:val="ro-RO"/>
        </w:rPr>
        <w:t xml:space="preserve">Prin </w:t>
      </w:r>
      <w:proofErr w:type="spellStart"/>
      <w:r w:rsidRPr="00E91602">
        <w:rPr>
          <w:rFonts w:ascii="Cambria" w:eastAsia="Trebuchet MS" w:hAnsi="Cambria" w:cs="Trebuchet MS"/>
          <w:sz w:val="24"/>
          <w:szCs w:val="24"/>
          <w:lang w:val="ro-RO"/>
        </w:rPr>
        <w:t>excepţie</w:t>
      </w:r>
      <w:proofErr w:type="spellEnd"/>
      <w:r w:rsidRPr="00E91602">
        <w:rPr>
          <w:rFonts w:ascii="Cambria" w:eastAsia="Trebuchet MS" w:hAnsi="Cambria" w:cs="Trebuchet MS"/>
          <w:sz w:val="24"/>
          <w:szCs w:val="24"/>
          <w:lang w:val="ro-RO"/>
        </w:rPr>
        <w:t xml:space="preserve"> de la prevederile art. 15 alin. (1) din Contractul de </w:t>
      </w:r>
      <w:proofErr w:type="spellStart"/>
      <w:r w:rsidRPr="00E91602">
        <w:rPr>
          <w:rFonts w:ascii="Cambria" w:eastAsia="Trebuchet MS" w:hAnsi="Cambria" w:cs="Trebuchet MS"/>
          <w:sz w:val="24"/>
          <w:szCs w:val="24"/>
          <w:lang w:val="ro-RO"/>
        </w:rPr>
        <w:t>finantare</w:t>
      </w:r>
      <w:proofErr w:type="spellEnd"/>
      <w:r w:rsidRPr="00E91602">
        <w:rPr>
          <w:rFonts w:ascii="Cambria" w:eastAsia="Trebuchet MS" w:hAnsi="Cambria" w:cs="Trebuchet MS"/>
          <w:sz w:val="24"/>
          <w:szCs w:val="24"/>
          <w:lang w:val="ro-RO"/>
        </w:rPr>
        <w:t xml:space="preserve"> - Condiții Generale,  se prevede că Beneficiarul</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are</w:t>
      </w:r>
      <w:r w:rsidR="003127C9">
        <w:rPr>
          <w:rFonts w:ascii="Cambria" w:eastAsia="Trebuchet MS" w:hAnsi="Cambria" w:cs="Trebuchet MS"/>
          <w:sz w:val="24"/>
          <w:szCs w:val="24"/>
          <w:lang w:val="ro-RO"/>
        </w:rPr>
        <w:t xml:space="preserve"> </w:t>
      </w:r>
      <w:r w:rsidRPr="00E91602">
        <w:rPr>
          <w:rFonts w:ascii="Cambria" w:eastAsia="Trebuchet MS" w:hAnsi="Cambria" w:cs="Trebuchet MS"/>
          <w:sz w:val="24"/>
          <w:szCs w:val="24"/>
          <w:lang w:val="ro-RO"/>
        </w:rPr>
        <w:t xml:space="preserve">dreptul de a </w:t>
      </w:r>
      <w:r w:rsidR="002F559F">
        <w:rPr>
          <w:rFonts w:ascii="Cambria" w:eastAsia="Trebuchet MS" w:hAnsi="Cambria" w:cs="Trebuchet MS"/>
          <w:sz w:val="24"/>
          <w:szCs w:val="24"/>
          <w:lang w:val="ro-RO"/>
        </w:rPr>
        <w:t>solicita încetarea</w:t>
      </w:r>
      <w:r w:rsidRPr="00E91602">
        <w:rPr>
          <w:rFonts w:ascii="Cambria" w:eastAsia="Trebuchet MS" w:hAnsi="Cambria" w:cs="Trebuchet MS"/>
          <w:sz w:val="24"/>
          <w:szCs w:val="24"/>
          <w:lang w:val="ro-RO"/>
        </w:rPr>
        <w:t xml:space="preserve"> contractului, </w:t>
      </w:r>
      <w:r w:rsidR="00E91602" w:rsidRPr="004B6186">
        <w:rPr>
          <w:rFonts w:ascii="Cambria" w:eastAsia="Trebuchet MS" w:hAnsi="Cambria" w:cs="Trebuchet MS"/>
          <w:sz w:val="24"/>
          <w:szCs w:val="24"/>
          <w:lang w:val="pt-BR"/>
        </w:rPr>
        <w:t>iar decizia de reziliere va fi emisă de AMP</w:t>
      </w:r>
      <w:r w:rsidR="00304082">
        <w:rPr>
          <w:rFonts w:ascii="Cambria" w:eastAsia="Trebuchet MS" w:hAnsi="Cambria" w:cs="Trebuchet MS"/>
          <w:sz w:val="24"/>
          <w:szCs w:val="24"/>
          <w:lang w:val="pt-BR"/>
        </w:rPr>
        <w:t>IDS</w:t>
      </w:r>
      <w:r w:rsidRPr="004B6186">
        <w:rPr>
          <w:rFonts w:ascii="Cambria" w:eastAsia="Trebuchet MS" w:hAnsi="Cambria" w:cs="Trebuchet MS"/>
          <w:sz w:val="24"/>
          <w:szCs w:val="24"/>
          <w:lang w:val="pt-BR"/>
        </w:rPr>
        <w:t>.</w:t>
      </w:r>
    </w:p>
    <w:p w14:paraId="63A887D0" w14:textId="44040B40" w:rsidR="001B6E64" w:rsidRPr="001E06B8" w:rsidRDefault="00993530"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w:t>
      </w:r>
      <w:r w:rsidR="00070671" w:rsidRPr="001E06B8">
        <w:rPr>
          <w:rFonts w:ascii="Cambria" w:eastAsia="Trebuchet MS" w:hAnsi="Cambria" w:cs="Trebuchet MS"/>
          <w:sz w:val="24"/>
          <w:szCs w:val="24"/>
          <w:lang w:val="ro-RO"/>
        </w:rPr>
        <w:t xml:space="preserve">situația în care prezentul Contract de finanțare va fi reziliat din culpa </w:t>
      </w:r>
      <w:proofErr w:type="spellStart"/>
      <w:r w:rsidR="00070671" w:rsidRPr="001E06B8">
        <w:rPr>
          <w:rFonts w:ascii="Cambria" w:eastAsia="Trebuchet MS" w:hAnsi="Cambria" w:cs="Trebuchet MS"/>
          <w:sz w:val="24"/>
          <w:szCs w:val="24"/>
          <w:lang w:val="ro-RO"/>
        </w:rPr>
        <w:t>Beneficiaruluiacestapoate</w:t>
      </w:r>
      <w:proofErr w:type="spellEnd"/>
      <w:r w:rsidR="00070671" w:rsidRPr="001E06B8">
        <w:rPr>
          <w:rFonts w:ascii="Cambria" w:eastAsia="Trebuchet MS" w:hAnsi="Cambria" w:cs="Trebuchet MS"/>
          <w:sz w:val="24"/>
          <w:szCs w:val="24"/>
          <w:lang w:val="ro-RO"/>
        </w:rPr>
        <w:t xml:space="preserve"> fi exclus de la participarea la selecția publică de proiecte și de la acordarea finanțării nerambursabile pentru o perioadă de 2 (doi) ani.</w:t>
      </w:r>
    </w:p>
    <w:p w14:paraId="3BBDE6D1" w14:textId="6A307B67"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emite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și </w:t>
      </w:r>
      <w:r w:rsidR="00C348D6">
        <w:rPr>
          <w:rFonts w:ascii="Cambria" w:eastAsia="Trebuchet MS" w:hAnsi="Cambria" w:cs="Trebuchet MS"/>
          <w:sz w:val="24"/>
          <w:szCs w:val="24"/>
          <w:lang w:val="ro-RO"/>
        </w:rPr>
        <w:t>o</w:t>
      </w:r>
      <w:r w:rsidR="00C348D6" w:rsidRPr="001E06B8">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comunică prin sistemul informatic</w:t>
      </w:r>
      <w:r w:rsidR="00EE3E11" w:rsidRPr="001E06B8">
        <w:rPr>
          <w:rFonts w:ascii="Cambria" w:eastAsia="Trebuchet MS" w:hAnsi="Cambria" w:cs="Trebuchet MS"/>
          <w:sz w:val="24"/>
          <w:szCs w:val="24"/>
          <w:lang w:val="ro-RO"/>
        </w:rPr>
        <w:t xml:space="preserve"> MySMIS2021</w:t>
      </w:r>
      <w:r w:rsidRPr="001E06B8">
        <w:rPr>
          <w:rFonts w:ascii="Cambria" w:eastAsia="Trebuchet MS" w:hAnsi="Cambria" w:cs="Trebuchet MS"/>
          <w:sz w:val="24"/>
          <w:szCs w:val="24"/>
          <w:lang w:val="ro-RO"/>
        </w:rPr>
        <w:t>.</w:t>
      </w:r>
    </w:p>
    <w:p w14:paraId="02966E23" w14:textId="7978152B"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lastRenderedPageBreak/>
        <w:t xml:space="preserve">Pentru sumele de restituit, exprimate în moneda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z w:val="24"/>
          <w:szCs w:val="24"/>
          <w:lang w:val="ro-RO"/>
        </w:rPr>
        <w:t xml:space="preserve">, stabilite în sarcina Beneficiarului, decizia de reziliere a contractului de </w:t>
      </w:r>
      <w:proofErr w:type="spellStart"/>
      <w:r w:rsidRPr="001E06B8">
        <w:rPr>
          <w:rFonts w:ascii="Cambria" w:eastAsia="Trebuchet MS" w:hAnsi="Cambria" w:cs="Trebuchet MS"/>
          <w:sz w:val="24"/>
          <w:szCs w:val="24"/>
          <w:lang w:val="ro-RO"/>
        </w:rPr>
        <w:t>finanţare</w:t>
      </w:r>
      <w:proofErr w:type="spellEnd"/>
      <w:r w:rsidRPr="001E06B8">
        <w:rPr>
          <w:rFonts w:ascii="Cambria" w:eastAsia="Trebuchet MS" w:hAnsi="Cambria" w:cs="Trebuchet MS"/>
          <w:sz w:val="24"/>
          <w:szCs w:val="24"/>
          <w:lang w:val="ro-RO"/>
        </w:rPr>
        <w:t xml:space="preserv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emis în </w:t>
      </w:r>
      <w:proofErr w:type="spellStart"/>
      <w:r w:rsidRPr="001E06B8">
        <w:rPr>
          <w:rFonts w:ascii="Cambria" w:eastAsia="Trebuchet MS" w:hAnsi="Cambria" w:cs="Trebuchet MS"/>
          <w:sz w:val="24"/>
          <w:szCs w:val="24"/>
          <w:lang w:val="ro-RO"/>
        </w:rPr>
        <w:t>condiţiile</w:t>
      </w:r>
      <w:proofErr w:type="spellEnd"/>
      <w:r w:rsidRPr="001E06B8">
        <w:rPr>
          <w:rFonts w:ascii="Cambria" w:eastAsia="Trebuchet MS" w:hAnsi="Cambria" w:cs="Trebuchet MS"/>
          <w:sz w:val="24"/>
          <w:szCs w:val="24"/>
          <w:lang w:val="ro-RO"/>
        </w:rPr>
        <w:t xml:space="preserve"> legii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cuprinde elementele care se regăsesc la art. 46 alin. (2) din Legea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 În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se indică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contul în care beneficiarul trebuie să efectueze plata.</w:t>
      </w:r>
    </w:p>
    <w:p w14:paraId="7B5AE4F3" w14:textId="0A69F92C"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 Decizia de reziliere va fi comunicată</w:t>
      </w:r>
      <w:r w:rsidR="00295A33" w:rsidRPr="001E06B8">
        <w:rPr>
          <w:rFonts w:ascii="Cambria" w:eastAsia="Trebuchet MS" w:hAnsi="Cambria" w:cs="Trebuchet MS"/>
          <w:sz w:val="24"/>
          <w:szCs w:val="24"/>
          <w:lang w:val="ro-RO"/>
        </w:rPr>
        <w:t xml:space="preserve"> beneficiarului </w:t>
      </w:r>
      <w:r w:rsidR="00EE3E11" w:rsidRPr="001E06B8">
        <w:rPr>
          <w:rFonts w:ascii="Cambria" w:eastAsia="Trebuchet MS" w:hAnsi="Cambria" w:cs="Trebuchet MS"/>
          <w:sz w:val="24"/>
          <w:szCs w:val="24"/>
          <w:lang w:val="ro-RO"/>
        </w:rPr>
        <w:t xml:space="preserve">în conformitate cu prevederile  art. 20 alin. (3) din OUG nr. 133/2021 si poate fi contestată de </w:t>
      </w:r>
      <w:proofErr w:type="spellStart"/>
      <w:r w:rsidR="00EE3E11" w:rsidRPr="001E06B8">
        <w:rPr>
          <w:rFonts w:ascii="Cambria" w:eastAsia="Trebuchet MS" w:hAnsi="Cambria" w:cs="Trebuchet MS"/>
          <w:sz w:val="24"/>
          <w:szCs w:val="24"/>
          <w:lang w:val="ro-RO"/>
        </w:rPr>
        <w:t>catre</w:t>
      </w:r>
      <w:proofErr w:type="spellEnd"/>
      <w:r w:rsidR="00EE3E11" w:rsidRPr="001E06B8">
        <w:rPr>
          <w:rFonts w:ascii="Cambria" w:eastAsia="Trebuchet MS" w:hAnsi="Cambria" w:cs="Trebuchet MS"/>
          <w:sz w:val="24"/>
          <w:szCs w:val="24"/>
          <w:lang w:val="ro-RO"/>
        </w:rPr>
        <w:t xml:space="preserve"> debitor, în conformitate cu prevederile  art. 20 alin. (4) si (5) din OUG nr. 133/2021</w:t>
      </w:r>
      <w:r w:rsidR="00295A33" w:rsidRPr="001E06B8">
        <w:rPr>
          <w:rFonts w:ascii="Cambria" w:eastAsia="Trebuchet MS" w:hAnsi="Cambria" w:cs="Trebuchet MS"/>
          <w:sz w:val="24"/>
          <w:szCs w:val="24"/>
          <w:lang w:val="ro-RO"/>
        </w:rPr>
        <w:t>.</w:t>
      </w:r>
    </w:p>
    <w:p w14:paraId="2627B59E" w14:textId="23288020"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în care beneficiarii</w:t>
      </w:r>
      <w:r w:rsidR="00FA6E0B"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 xml:space="preserve">nu achită debitul stabilit in decizia de reziliere în termen de 30 de zile de la comunicarea acesteia, </w:t>
      </w:r>
      <w:r w:rsidR="00EE3E11" w:rsidRPr="001E06B8">
        <w:rPr>
          <w:rFonts w:ascii="Cambria" w:eastAsia="Trebuchet MS" w:hAnsi="Cambria" w:cs="Trebuchet MS"/>
          <w:sz w:val="24"/>
          <w:szCs w:val="24"/>
          <w:lang w:val="ro-RO"/>
        </w:rPr>
        <w:t>Decizia de reziliere devine titlu executoriu</w:t>
      </w:r>
      <w:r w:rsidRPr="001E06B8">
        <w:rPr>
          <w:rFonts w:ascii="Cambria" w:eastAsia="Trebuchet MS" w:hAnsi="Cambria" w:cs="Trebuchet MS"/>
          <w:sz w:val="24"/>
          <w:szCs w:val="24"/>
          <w:lang w:val="ro-RO"/>
        </w:rPr>
        <w:t xml:space="preserve">. </w:t>
      </w:r>
    </w:p>
    <w:p w14:paraId="0AFB23EE" w14:textId="0CC5D7C7" w:rsidR="00EE3E11" w:rsidRPr="001E06B8" w:rsidRDefault="00EE3E1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Pentru neachitarea la termen a </w:t>
      </w:r>
      <w:proofErr w:type="spellStart"/>
      <w:r w:rsidRPr="001E06B8">
        <w:rPr>
          <w:rFonts w:ascii="Cambria" w:eastAsia="Trebuchet MS" w:hAnsi="Cambria" w:cs="Trebuchet MS"/>
          <w:sz w:val="24"/>
          <w:szCs w:val="24"/>
          <w:lang w:val="ro-RO"/>
        </w:rPr>
        <w:t>obligaţiilor</w:t>
      </w:r>
      <w:proofErr w:type="spellEnd"/>
      <w:r w:rsidRPr="001E06B8">
        <w:rPr>
          <w:rFonts w:ascii="Cambria" w:eastAsia="Trebuchet MS" w:hAnsi="Cambria" w:cs="Trebuchet MS"/>
          <w:sz w:val="24"/>
          <w:szCs w:val="24"/>
          <w:lang w:val="ro-RO"/>
        </w:rPr>
        <w:t xml:space="preserve"> stabilite prin titlul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beneficiarul</w:t>
      </w:r>
      <w:r w:rsidR="00FA6E0B" w:rsidRPr="001E06B8">
        <w:rPr>
          <w:rFonts w:ascii="Cambria" w:eastAsia="Trebuchet MS" w:hAnsi="Cambria" w:cs="Trebuchet MS"/>
          <w:spacing w:val="-1"/>
          <w:sz w:val="24"/>
          <w:szCs w:val="24"/>
          <w:lang w:val="ro-RO"/>
        </w:rPr>
        <w:t xml:space="preserve"> </w:t>
      </w:r>
      <w:proofErr w:type="spellStart"/>
      <w:r w:rsidRPr="001E06B8">
        <w:rPr>
          <w:rFonts w:ascii="Cambria" w:eastAsia="Trebuchet MS" w:hAnsi="Cambria" w:cs="Trebuchet MS"/>
          <w:sz w:val="24"/>
          <w:szCs w:val="24"/>
          <w:lang w:val="ro-RO"/>
        </w:rPr>
        <w:t>datoreaza</w:t>
      </w:r>
      <w:proofErr w:type="spellEnd"/>
      <w:r w:rsidRPr="001E06B8">
        <w:rPr>
          <w:rFonts w:ascii="Cambria" w:eastAsia="Trebuchet MS" w:hAnsi="Cambria" w:cs="Trebuchet MS"/>
          <w:sz w:val="24"/>
          <w:szCs w:val="24"/>
          <w:lang w:val="ro-RO"/>
        </w:rPr>
        <w:t xml:space="preserve"> o dobândă care se calculează prin aplicarea ratei dobânzii datorate la soldul rămas de plată din suma stabilita in titlul de </w:t>
      </w:r>
      <w:proofErr w:type="spellStart"/>
      <w:r w:rsidRPr="001E06B8">
        <w:rPr>
          <w:rFonts w:ascii="Cambria" w:eastAsia="Trebuchet MS" w:hAnsi="Cambria" w:cs="Trebuchet MS"/>
          <w:sz w:val="24"/>
          <w:szCs w:val="24"/>
          <w:lang w:val="ro-RO"/>
        </w:rPr>
        <w:t>creanta</w:t>
      </w:r>
      <w:proofErr w:type="spellEnd"/>
      <w:r w:rsidRPr="001E06B8">
        <w:rPr>
          <w:rFonts w:ascii="Cambria" w:eastAsia="Trebuchet MS" w:hAnsi="Cambria" w:cs="Trebuchet MS"/>
          <w:sz w:val="24"/>
          <w:szCs w:val="24"/>
          <w:lang w:val="ro-RO"/>
        </w:rPr>
        <w:t xml:space="preserve">, din prima zi de după expirarea termenului de plată si până la data stingerii </w:t>
      </w:r>
      <w:proofErr w:type="spellStart"/>
      <w:r w:rsidRPr="001E06B8">
        <w:rPr>
          <w:rFonts w:ascii="Cambria" w:eastAsia="Trebuchet MS" w:hAnsi="Cambria" w:cs="Trebuchet MS"/>
          <w:sz w:val="24"/>
          <w:szCs w:val="24"/>
          <w:lang w:val="ro-RO"/>
        </w:rPr>
        <w:t>creantei</w:t>
      </w:r>
      <w:proofErr w:type="spellEnd"/>
      <w:r w:rsidRPr="001E06B8">
        <w:rPr>
          <w:rFonts w:ascii="Cambria" w:eastAsia="Trebuchet MS" w:hAnsi="Cambria" w:cs="Trebuchet MS"/>
          <w:sz w:val="24"/>
          <w:szCs w:val="24"/>
          <w:lang w:val="ro-RO"/>
        </w:rPr>
        <w:t xml:space="preserve">. </w:t>
      </w:r>
    </w:p>
    <w:p w14:paraId="2215EA37" w14:textId="1CF39528" w:rsidR="001B6E64" w:rsidRPr="001E06B8" w:rsidRDefault="00EE3E11" w:rsidP="001E06B8">
      <w:pPr>
        <w:pStyle w:val="ListParagraph"/>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 xml:space="preserve">In vederea încasării de la debitor a dobânzii datorate, AMPIDS emite decizia de stabilire a dobânzii, care constituie titlu de </w:t>
      </w:r>
      <w:proofErr w:type="spellStart"/>
      <w:r w:rsidRPr="001E06B8">
        <w:rPr>
          <w:rFonts w:ascii="Cambria" w:eastAsia="Trebuchet MS" w:hAnsi="Cambria" w:cs="Trebuchet MS"/>
          <w:sz w:val="24"/>
          <w:szCs w:val="24"/>
          <w:lang w:val="ro-RO"/>
        </w:rPr>
        <w:t>creanţă</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se comunică debitorului. </w:t>
      </w: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z w:val="24"/>
          <w:szCs w:val="24"/>
          <w:lang w:val="ro-RO"/>
        </w:rPr>
        <w:t xml:space="preserve"> alin. (6) si (7) sunt aplicabile în mod corespunzător.</w:t>
      </w:r>
    </w:p>
    <w:p w14:paraId="085CC546" w14:textId="4FA33067" w:rsidR="001B6E64" w:rsidRPr="001E06B8" w:rsidRDefault="00070671" w:rsidP="001B6E64">
      <w:pPr>
        <w:pStyle w:val="ListParagraph"/>
        <w:numPr>
          <w:ilvl w:val="3"/>
          <w:numId w:val="31"/>
        </w:numPr>
        <w:spacing w:after="160" w:line="256" w:lineRule="auto"/>
        <w:ind w:left="450"/>
        <w:jc w:val="both"/>
        <w:rPr>
          <w:rFonts w:ascii="Cambria" w:eastAsia="Trebuchet MS" w:hAnsi="Cambria" w:cs="Trebuchet MS"/>
          <w:sz w:val="24"/>
          <w:szCs w:val="24"/>
          <w:lang w:val="ro-RO"/>
        </w:rPr>
      </w:pPr>
      <w:r w:rsidRPr="001E06B8">
        <w:rPr>
          <w:rFonts w:ascii="Cambria" w:eastAsia="Trebuchet MS" w:hAnsi="Cambria" w:cs="Trebuchet MS"/>
          <w:sz w:val="24"/>
          <w:szCs w:val="24"/>
          <w:lang w:val="ro-RO"/>
        </w:rPr>
        <w:t>În cazul nerecuperării sumelor datorate din decizia de reziliere/ din decizia de stabilire a dobânzii, la expirarea termenului de 30 de zile de la data comunicării, AM</w:t>
      </w:r>
      <w:r w:rsidR="00694B6B" w:rsidRPr="001E06B8">
        <w:rPr>
          <w:rFonts w:ascii="Cambria" w:eastAsia="Trebuchet MS" w:hAnsi="Cambria" w:cs="Trebuchet MS"/>
          <w:sz w:val="24"/>
          <w:szCs w:val="24"/>
          <w:lang w:val="ro-RO"/>
        </w:rPr>
        <w:t>PIDS</w:t>
      </w:r>
      <w:r w:rsidRPr="001E06B8">
        <w:rPr>
          <w:rFonts w:ascii="Cambria" w:eastAsia="Trebuchet MS" w:hAnsi="Cambria" w:cs="Trebuchet MS"/>
          <w:sz w:val="24"/>
          <w:szCs w:val="24"/>
          <w:lang w:val="ro-RO"/>
        </w:rPr>
        <w:t xml:space="preserve"> comunică titlurile executorii împreună cu dovada comunicării acestora organelor fiscale competente din subordinea </w:t>
      </w:r>
      <w:proofErr w:type="spellStart"/>
      <w:r w:rsidRPr="001E06B8">
        <w:rPr>
          <w:rFonts w:ascii="Cambria" w:eastAsia="Trebuchet MS" w:hAnsi="Cambria" w:cs="Trebuchet MS"/>
          <w:sz w:val="24"/>
          <w:szCs w:val="24"/>
          <w:lang w:val="ro-RO"/>
        </w:rPr>
        <w:t>Agenţiei</w:t>
      </w:r>
      <w:proofErr w:type="spellEnd"/>
      <w:r w:rsidRPr="001E06B8">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z w:val="24"/>
          <w:szCs w:val="24"/>
          <w:lang w:val="ro-RO"/>
        </w:rPr>
        <w:t xml:space="preserve"> de Administrare Fiscală, în vederea recuperării sumelor individualizate prin acestea potrivit prevederilor Legii nr. 207/2015 privind Codul de procedură fiscală, cu modificările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completările ulterioare.</w:t>
      </w:r>
    </w:p>
    <w:p w14:paraId="79B511FA" w14:textId="4925BF8E" w:rsidR="00070671" w:rsidRPr="002A5FE5" w:rsidRDefault="00B869C2" w:rsidP="002A5FE5">
      <w:pPr>
        <w:pStyle w:val="ListParagraph"/>
        <w:numPr>
          <w:ilvl w:val="3"/>
          <w:numId w:val="31"/>
        </w:numPr>
        <w:spacing w:after="160" w:line="256" w:lineRule="auto"/>
        <w:ind w:left="450"/>
        <w:jc w:val="both"/>
        <w:rPr>
          <w:rFonts w:ascii="Cambria" w:eastAsia="Trebuchet MS" w:hAnsi="Cambria" w:cs="Trebuchet MS"/>
          <w:sz w:val="24"/>
          <w:szCs w:val="24"/>
          <w:lang w:val="ro-RO"/>
        </w:rPr>
      </w:pPr>
      <w:proofErr w:type="spellStart"/>
      <w:r w:rsidRPr="001E06B8">
        <w:rPr>
          <w:rFonts w:ascii="Cambria" w:eastAsia="Trebuchet MS" w:hAnsi="Cambria" w:cs="Trebuchet MS"/>
          <w:sz w:val="24"/>
          <w:szCs w:val="24"/>
          <w:lang w:val="ro-RO"/>
        </w:rPr>
        <w:t>Incetarea</w:t>
      </w:r>
      <w:proofErr w:type="spellEnd"/>
      <w:r w:rsidRPr="001E06B8">
        <w:rPr>
          <w:rFonts w:ascii="Cambria" w:eastAsia="Trebuchet MS" w:hAnsi="Cambria" w:cs="Trebuchet MS"/>
          <w:sz w:val="24"/>
          <w:szCs w:val="24"/>
          <w:lang w:val="ro-RO"/>
        </w:rPr>
        <w:t xml:space="preserve"> contractului de finanțare solicitată în condițiile art. 15 alin (4) din Contractul de finanțare – Condiții generale, va fi convenită printr-un acord, prin care părțile înțeleg să renunțe la orice pretenții</w:t>
      </w:r>
      <w:r w:rsidR="00F66A7E" w:rsidRPr="001E06B8">
        <w:rPr>
          <w:rFonts w:ascii="Cambria" w:eastAsia="Trebuchet MS" w:hAnsi="Cambria" w:cs="Trebuchet MS"/>
          <w:sz w:val="24"/>
          <w:szCs w:val="24"/>
          <w:lang w:val="ro-RO"/>
        </w:rPr>
        <w:t>.</w:t>
      </w:r>
      <w:r w:rsidRPr="001E06B8">
        <w:rPr>
          <w:rFonts w:ascii="Cambria" w:eastAsia="Trebuchet MS" w:hAnsi="Cambria" w:cs="Trebuchet MS"/>
          <w:sz w:val="24"/>
          <w:szCs w:val="24"/>
          <w:lang w:val="ro-RO"/>
        </w:rPr>
        <w:t xml:space="preserve"> </w:t>
      </w:r>
    </w:p>
    <w:p w14:paraId="254BD98A" w14:textId="77777777" w:rsidR="000B3971" w:rsidRPr="001E06B8" w:rsidRDefault="000B3971">
      <w:pPr>
        <w:spacing w:line="200" w:lineRule="exact"/>
        <w:rPr>
          <w:rFonts w:ascii="Cambria" w:hAnsi="Cambria"/>
          <w:sz w:val="24"/>
          <w:szCs w:val="24"/>
          <w:lang w:val="ro-RO"/>
        </w:rPr>
      </w:pPr>
    </w:p>
    <w:p w14:paraId="14869E38" w14:textId="77777777" w:rsidR="00090357" w:rsidRPr="001E06B8" w:rsidRDefault="00090357" w:rsidP="002A1EE7">
      <w:pPr>
        <w:tabs>
          <w:tab w:val="left" w:pos="8370"/>
        </w:tabs>
        <w:ind w:right="-8"/>
        <w:jc w:val="both"/>
        <w:rPr>
          <w:rFonts w:ascii="Cambria" w:eastAsia="Trebuchet MS" w:hAnsi="Cambria" w:cs="Trebuchet MS"/>
          <w:b/>
          <w:sz w:val="24"/>
          <w:szCs w:val="24"/>
          <w:lang w:val="ro-RO"/>
        </w:rPr>
      </w:pPr>
    </w:p>
    <w:p w14:paraId="6EE129C6" w14:textId="25FF2E4F"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1</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 xml:space="preserve">Conflictul de interese </w:t>
      </w:r>
      <w:proofErr w:type="spellStart"/>
      <w:r w:rsidRPr="001E06B8">
        <w:rPr>
          <w:rFonts w:ascii="Cambria" w:eastAsia="Trebuchet MS" w:hAnsi="Cambria" w:cs="Trebuchet MS"/>
          <w:b/>
          <w:sz w:val="24"/>
          <w:szCs w:val="24"/>
          <w:lang w:val="ro-RO"/>
        </w:rPr>
        <w:t>şi</w:t>
      </w:r>
      <w:proofErr w:type="spellEnd"/>
      <w:r w:rsidRPr="001E06B8">
        <w:rPr>
          <w:rFonts w:ascii="Cambria" w:eastAsia="Trebuchet MS" w:hAnsi="Cambria" w:cs="Trebuchet MS"/>
          <w:b/>
          <w:sz w:val="24"/>
          <w:szCs w:val="24"/>
          <w:lang w:val="ro-RO"/>
        </w:rPr>
        <w:t xml:space="preserve"> regimul </w:t>
      </w:r>
      <w:proofErr w:type="spellStart"/>
      <w:r w:rsidRPr="001E06B8">
        <w:rPr>
          <w:rFonts w:ascii="Cambria" w:eastAsia="Trebuchet MS" w:hAnsi="Cambria" w:cs="Trebuchet MS"/>
          <w:b/>
          <w:sz w:val="24"/>
          <w:szCs w:val="24"/>
          <w:lang w:val="ro-RO"/>
        </w:rPr>
        <w:t>incompatibilităţilor</w:t>
      </w:r>
      <w:proofErr w:type="spellEnd"/>
    </w:p>
    <w:p w14:paraId="4F0C93D4" w14:textId="77777777" w:rsidR="000B3971" w:rsidRPr="001E06B8" w:rsidRDefault="000B3971">
      <w:pPr>
        <w:spacing w:before="8" w:line="240" w:lineRule="exact"/>
        <w:rPr>
          <w:rFonts w:ascii="Cambria" w:hAnsi="Cambria"/>
          <w:sz w:val="24"/>
          <w:szCs w:val="24"/>
          <w:lang w:val="ro-RO"/>
        </w:rPr>
      </w:pPr>
    </w:p>
    <w:p w14:paraId="5AEA5F46" w14:textId="446B269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pacing w:val="-1"/>
          <w:sz w:val="24"/>
          <w:szCs w:val="24"/>
          <w:lang w:val="ro-RO"/>
        </w:rPr>
        <w:t>Reprezint</w:t>
      </w:r>
      <w:r w:rsidRPr="001E06B8">
        <w:rPr>
          <w:rFonts w:ascii="Cambria" w:eastAsia="Trebuchet MS" w:hAnsi="Cambria" w:cs="Trebuchet MS"/>
          <w:sz w:val="24"/>
          <w:szCs w:val="24"/>
          <w:lang w:val="ro-RO"/>
        </w:rPr>
        <w:t>ă</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t</w:t>
      </w:r>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incompat</w:t>
      </w:r>
      <w:r w:rsidRPr="001E06B8">
        <w:rPr>
          <w:rFonts w:ascii="Cambria" w:eastAsia="Trebuchet MS" w:hAnsi="Cambria" w:cs="Trebuchet MS"/>
          <w:spacing w:val="1"/>
          <w:sz w:val="24"/>
          <w:szCs w:val="24"/>
          <w:lang w:val="ro-RO"/>
        </w:rPr>
        <w:t>ibi</w:t>
      </w:r>
      <w:r w:rsidRPr="001E06B8">
        <w:rPr>
          <w:rFonts w:ascii="Cambria" w:eastAsia="Trebuchet MS" w:hAnsi="Cambria" w:cs="Trebuchet MS"/>
          <w:spacing w:val="-4"/>
          <w:sz w:val="24"/>
          <w:szCs w:val="24"/>
          <w:lang w:val="ro-RO"/>
        </w:rPr>
        <w:t>l</w:t>
      </w:r>
      <w:r w:rsidRPr="001E06B8">
        <w:rPr>
          <w:rFonts w:ascii="Cambria" w:eastAsia="Trebuchet MS" w:hAnsi="Cambria" w:cs="Trebuchet MS"/>
          <w:sz w:val="24"/>
          <w:szCs w:val="24"/>
          <w:lang w:val="ro-RO"/>
        </w:rPr>
        <w:t xml:space="preserve">itate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e</w:t>
      </w:r>
      <w:r w:rsidRPr="001E06B8">
        <w:rPr>
          <w:rFonts w:ascii="Cambria" w:eastAsia="Trebuchet MS" w:hAnsi="Cambria" w:cs="Trebuchet MS"/>
          <w:spacing w:val="27"/>
          <w:sz w:val="24"/>
          <w:szCs w:val="24"/>
          <w:lang w:val="ro-RO"/>
        </w:rPr>
        <w:t xml:space="preserve"> </w:t>
      </w:r>
      <w:proofErr w:type="spellStart"/>
      <w:r w:rsidRPr="001E06B8">
        <w:rPr>
          <w:rFonts w:ascii="Cambria" w:eastAsia="Trebuchet MS" w:hAnsi="Cambria" w:cs="Trebuchet MS"/>
          <w:spacing w:val="-1"/>
          <w:sz w:val="24"/>
          <w:szCs w:val="24"/>
          <w:lang w:val="ro-RO"/>
        </w:rPr>
        <w:t>situaţi</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33"/>
          <w:sz w:val="24"/>
          <w:szCs w:val="24"/>
          <w:lang w:val="ro-RO"/>
        </w:rPr>
        <w:t xml:space="preserve"> </w:t>
      </w:r>
      <w:r w:rsidRPr="001E06B8">
        <w:rPr>
          <w:rFonts w:ascii="Cambria" w:eastAsia="Trebuchet MS" w:hAnsi="Cambria" w:cs="Trebuchet MS"/>
          <w:sz w:val="24"/>
          <w:szCs w:val="24"/>
          <w:lang w:val="ro-RO"/>
        </w:rPr>
        <w:t>ca</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sz w:val="24"/>
          <w:szCs w:val="24"/>
          <w:lang w:val="ro-RO"/>
        </w:rPr>
        <w:t>atar</w:t>
      </w:r>
      <w:r w:rsidRPr="001E06B8">
        <w:rPr>
          <w:rFonts w:ascii="Cambria" w:eastAsia="Trebuchet MS" w:hAnsi="Cambria" w:cs="Trebuchet MS"/>
          <w:sz w:val="24"/>
          <w:szCs w:val="24"/>
          <w:lang w:val="ro-RO"/>
        </w:rPr>
        <w:t>e</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3"/>
          <w:w w:val="103"/>
          <w:sz w:val="24"/>
          <w:szCs w:val="24"/>
          <w:lang w:val="ro-RO"/>
        </w:rPr>
        <w:t>î</w:t>
      </w:r>
      <w:r w:rsidRPr="001E06B8">
        <w:rPr>
          <w:rFonts w:ascii="Cambria" w:eastAsia="Trebuchet MS" w:hAnsi="Cambria" w:cs="Trebuchet MS"/>
          <w:w w:val="103"/>
          <w:sz w:val="24"/>
          <w:szCs w:val="24"/>
          <w:lang w:val="ro-RO"/>
        </w:rPr>
        <w:t xml:space="preserve">n </w:t>
      </w:r>
      <w:proofErr w:type="spellStart"/>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ţia</w:t>
      </w:r>
      <w:proofErr w:type="spellEnd"/>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comunitară</w:t>
      </w:r>
      <w:r w:rsidR="0053169C">
        <w:rPr>
          <w:rFonts w:ascii="Cambria" w:eastAsia="Trebuchet MS" w:hAnsi="Cambria" w:cs="Trebuchet MS"/>
          <w:sz w:val="24"/>
          <w:szCs w:val="24"/>
          <w:lang w:val="ro-RO"/>
        </w:rPr>
        <w:t xml:space="preserve">, </w:t>
      </w:r>
      <w:r w:rsidR="0053169C" w:rsidRPr="00E258EF">
        <w:rPr>
          <w:rFonts w:ascii="Trebuchet MS" w:eastAsia="Trebuchet MS" w:hAnsi="Trebuchet MS" w:cs="Trebuchet MS"/>
          <w:sz w:val="22"/>
          <w:szCs w:val="22"/>
          <w:lang w:val="ro-RO"/>
        </w:rPr>
        <w:t>națională precum și în Ghidul Solicitantului – Condiții Generale și în Ghidul Solicitantului – Condiții Specifice</w:t>
      </w:r>
      <w:r w:rsidRPr="001E06B8">
        <w:rPr>
          <w:rFonts w:ascii="Cambria" w:eastAsia="Trebuchet MS" w:hAnsi="Cambria" w:cs="Trebuchet MS"/>
          <w:sz w:val="24"/>
          <w:szCs w:val="24"/>
          <w:lang w:val="ro-RO"/>
        </w:rPr>
        <w:t>.</w:t>
      </w:r>
      <w:r w:rsidRPr="001E06B8">
        <w:rPr>
          <w:rFonts w:ascii="Cambria" w:eastAsia="Trebuchet MS" w:hAnsi="Cambria" w:cs="Trebuchet MS"/>
          <w:spacing w:val="29"/>
          <w:sz w:val="24"/>
          <w:szCs w:val="24"/>
          <w:lang w:val="ro-RO"/>
        </w:rPr>
        <w:t xml:space="preserve"> </w:t>
      </w:r>
      <w:proofErr w:type="spellStart"/>
      <w:r w:rsidRPr="001E06B8">
        <w:rPr>
          <w:rFonts w:ascii="Cambria" w:eastAsia="Trebuchet MS" w:hAnsi="Cambria" w:cs="Trebuchet MS"/>
          <w:sz w:val="24"/>
          <w:szCs w:val="24"/>
          <w:lang w:val="ro-RO"/>
        </w:rPr>
        <w:t>Părţile</w:t>
      </w:r>
      <w:proofErr w:type="spellEnd"/>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3"/>
          <w:sz w:val="24"/>
          <w:szCs w:val="24"/>
          <w:lang w:val="ro-RO"/>
        </w:rPr>
        <w:t>o</w:t>
      </w:r>
      <w:r w:rsidRPr="001E06B8">
        <w:rPr>
          <w:rFonts w:ascii="Cambria" w:eastAsia="Trebuchet MS" w:hAnsi="Cambria" w:cs="Trebuchet MS"/>
          <w:sz w:val="24"/>
          <w:szCs w:val="24"/>
          <w:lang w:val="ro-RO"/>
        </w:rPr>
        <w:t>ntractante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3"/>
          <w:sz w:val="24"/>
          <w:szCs w:val="24"/>
          <w:lang w:val="ro-RO"/>
        </w:rPr>
        <w:t xml:space="preserve"> </w:t>
      </w:r>
      <w:r w:rsidRPr="001E06B8">
        <w:rPr>
          <w:rFonts w:ascii="Cambria" w:eastAsia="Trebuchet MS" w:hAnsi="Cambria" w:cs="Trebuchet MS"/>
          <w:sz w:val="24"/>
          <w:szCs w:val="24"/>
          <w:lang w:val="ro-RO"/>
        </w:rPr>
        <w:t>obligă</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întreprind</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w w:val="103"/>
          <w:sz w:val="24"/>
          <w:szCs w:val="24"/>
          <w:lang w:val="ro-RO"/>
        </w:rPr>
        <w:t xml:space="preserve">toate </w:t>
      </w:r>
      <w:proofErr w:type="spellStart"/>
      <w:r w:rsidRPr="001E06B8">
        <w:rPr>
          <w:rFonts w:ascii="Cambria" w:eastAsia="Trebuchet MS" w:hAnsi="Cambria" w:cs="Trebuchet MS"/>
          <w:sz w:val="24"/>
          <w:szCs w:val="24"/>
          <w:lang w:val="ro-RO"/>
        </w:rPr>
        <w:t>diligenţele</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 xml:space="preserve">necesare  </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pentr</w:t>
      </w:r>
      <w:r w:rsidRPr="001E06B8">
        <w:rPr>
          <w:rFonts w:ascii="Cambria" w:eastAsia="Trebuchet MS" w:hAnsi="Cambria" w:cs="Trebuchet MS"/>
          <w:sz w:val="24"/>
          <w:szCs w:val="24"/>
          <w:lang w:val="ro-RO"/>
        </w:rPr>
        <w:t xml:space="preserve">u  </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 xml:space="preserve">a   identifica  </w:t>
      </w:r>
      <w:r w:rsidRPr="001E06B8">
        <w:rPr>
          <w:rFonts w:ascii="Cambria" w:eastAsia="Trebuchet MS" w:hAnsi="Cambria" w:cs="Trebuchet MS"/>
          <w:spacing w:val="25"/>
          <w:sz w:val="24"/>
          <w:szCs w:val="24"/>
          <w:lang w:val="ro-RO"/>
        </w:rPr>
        <w:t xml:space="preserve"> </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 xml:space="preserve">i   evita  </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pacing w:val="-1"/>
          <w:sz w:val="24"/>
          <w:szCs w:val="24"/>
          <w:lang w:val="ro-RO"/>
        </w:rPr>
        <w:t>oric</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sz w:val="24"/>
          <w:szCs w:val="24"/>
          <w:lang w:val="ro-RO"/>
        </w:rPr>
        <w:t>conflic</w:t>
      </w:r>
      <w:r w:rsidRPr="001E06B8">
        <w:rPr>
          <w:rFonts w:ascii="Cambria" w:eastAsia="Trebuchet MS" w:hAnsi="Cambria" w:cs="Trebuchet MS"/>
          <w:sz w:val="24"/>
          <w:szCs w:val="24"/>
          <w:lang w:val="ro-RO"/>
        </w:rPr>
        <w:t xml:space="preserve">t  </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 xml:space="preserve">de  </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1"/>
          <w:w w:val="103"/>
          <w:sz w:val="24"/>
          <w:szCs w:val="24"/>
          <w:lang w:val="ro-RO"/>
        </w:rPr>
        <w:t xml:space="preserve">sau </w:t>
      </w:r>
      <w:r w:rsidRPr="001E06B8">
        <w:rPr>
          <w:rFonts w:ascii="Cambria" w:eastAsia="Trebuchet MS" w:hAnsi="Cambria" w:cs="Trebuchet MS"/>
          <w:sz w:val="24"/>
          <w:szCs w:val="24"/>
          <w:lang w:val="ro-RO"/>
        </w:rPr>
        <w:t>incompatibilitate</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definită</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proofErr w:type="spellStart"/>
      <w:r w:rsidRPr="001E06B8">
        <w:rPr>
          <w:rFonts w:ascii="Cambria" w:eastAsia="Trebuchet MS" w:hAnsi="Cambria" w:cs="Trebuchet MS"/>
          <w:sz w:val="24"/>
          <w:szCs w:val="24"/>
          <w:lang w:val="ro-RO"/>
        </w:rPr>
        <w:t>le</w:t>
      </w:r>
      <w:r w:rsidRPr="001E06B8">
        <w:rPr>
          <w:rFonts w:ascii="Cambria" w:eastAsia="Trebuchet MS" w:hAnsi="Cambria" w:cs="Trebuchet MS"/>
          <w:spacing w:val="-1"/>
          <w:sz w:val="24"/>
          <w:szCs w:val="24"/>
          <w:lang w:val="ro-RO"/>
        </w:rPr>
        <w:t>g</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2"/>
          <w:sz w:val="24"/>
          <w:szCs w:val="24"/>
          <w:lang w:val="ro-RO"/>
        </w:rPr>
        <w:t>s</w:t>
      </w:r>
      <w:r w:rsidRPr="001E06B8">
        <w:rPr>
          <w:rFonts w:ascii="Cambria" w:eastAsia="Trebuchet MS" w:hAnsi="Cambria" w:cs="Trebuchet MS"/>
          <w:sz w:val="24"/>
          <w:szCs w:val="24"/>
          <w:lang w:val="ro-RO"/>
        </w:rPr>
        <w:t>laţia</w:t>
      </w:r>
      <w:proofErr w:type="spellEnd"/>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z w:val="24"/>
          <w:szCs w:val="24"/>
          <w:lang w:val="ro-RO"/>
        </w:rPr>
        <w:t>comunitara</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 xml:space="preserve">si </w:t>
      </w:r>
      <w:proofErr w:type="spellStart"/>
      <w:r w:rsidRPr="001E06B8">
        <w:rPr>
          <w:rFonts w:ascii="Cambria" w:eastAsia="Trebuchet MS" w:hAnsi="Cambria" w:cs="Trebuchet MS"/>
          <w:sz w:val="24"/>
          <w:szCs w:val="24"/>
          <w:lang w:val="ro-RO"/>
        </w:rPr>
        <w:t>naţională</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vigoare</w:t>
      </w:r>
      <w:r w:rsidRPr="001E06B8">
        <w:rPr>
          <w:rFonts w:ascii="Cambria" w:eastAsia="Trebuchet MS" w:hAnsi="Cambria" w:cs="Trebuchet MS"/>
          <w:spacing w:val="15"/>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 xml:space="preserve"> să</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w w:val="103"/>
          <w:sz w:val="24"/>
          <w:szCs w:val="24"/>
          <w:lang w:val="ro-RO"/>
        </w:rPr>
        <w:t xml:space="preserve">informeze </w:t>
      </w:r>
      <w:r w:rsidRPr="001E06B8">
        <w:rPr>
          <w:rFonts w:ascii="Cambria" w:eastAsia="Trebuchet MS" w:hAnsi="Cambria" w:cs="Trebuchet MS"/>
          <w:spacing w:val="-2"/>
          <w:sz w:val="24"/>
          <w:szCs w:val="24"/>
          <w:lang w:val="ro-RO"/>
        </w:rPr>
        <w:t>re</w:t>
      </w:r>
      <w:r w:rsidRPr="001E06B8">
        <w:rPr>
          <w:rFonts w:ascii="Cambria" w:eastAsia="Trebuchet MS" w:hAnsi="Cambria" w:cs="Trebuchet MS"/>
          <w:spacing w:val="3"/>
          <w:sz w:val="24"/>
          <w:szCs w:val="24"/>
          <w:lang w:val="ro-RO"/>
        </w:rPr>
        <w:t>c</w:t>
      </w:r>
      <w:r w:rsidRPr="001E06B8">
        <w:rPr>
          <w:rFonts w:ascii="Cambria" w:eastAsia="Trebuchet MS" w:hAnsi="Cambria" w:cs="Trebuchet MS"/>
          <w:spacing w:val="-1"/>
          <w:sz w:val="24"/>
          <w:szCs w:val="24"/>
          <w:lang w:val="ro-RO"/>
        </w:rPr>
        <w:t>iproc</w:t>
      </w:r>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39"/>
          <w:sz w:val="24"/>
          <w:szCs w:val="24"/>
          <w:lang w:val="ro-RO"/>
        </w:rPr>
        <w:t xml:space="preserve"> </w:t>
      </w:r>
      <w:r w:rsidRPr="001E06B8">
        <w:rPr>
          <w:rFonts w:ascii="Cambria" w:eastAsia="Trebuchet MS" w:hAnsi="Cambria" w:cs="Trebuchet MS"/>
          <w:sz w:val="24"/>
          <w:szCs w:val="24"/>
          <w:lang w:val="ro-RO"/>
        </w:rPr>
        <w:t xml:space="preserve">celeritate, </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43"/>
          <w:sz w:val="24"/>
          <w:szCs w:val="24"/>
          <w:lang w:val="ro-RO"/>
        </w:rPr>
        <w:t xml:space="preserve"> </w:t>
      </w:r>
      <w:r w:rsidRPr="001E06B8">
        <w:rPr>
          <w:rFonts w:ascii="Cambria" w:eastAsia="Trebuchet MS" w:hAnsi="Cambria" w:cs="Trebuchet MS"/>
          <w:spacing w:val="-1"/>
          <w:sz w:val="24"/>
          <w:szCs w:val="24"/>
          <w:lang w:val="ro-RO"/>
        </w:rPr>
        <w:t>respectare</w:t>
      </w:r>
      <w:r w:rsidRPr="001E06B8">
        <w:rPr>
          <w:rFonts w:ascii="Cambria" w:eastAsia="Trebuchet MS" w:hAnsi="Cambria" w:cs="Trebuchet MS"/>
          <w:sz w:val="24"/>
          <w:szCs w:val="24"/>
          <w:lang w:val="ro-RO"/>
        </w:rPr>
        <w:t xml:space="preserve">a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eventualelo</w:t>
      </w:r>
      <w:r w:rsidRPr="001E06B8">
        <w:rPr>
          <w:rFonts w:ascii="Cambria" w:eastAsia="Trebuchet MS" w:hAnsi="Cambria" w:cs="Trebuchet MS"/>
          <w:sz w:val="24"/>
          <w:szCs w:val="24"/>
          <w:lang w:val="ro-RO"/>
        </w:rPr>
        <w:t xml:space="preserve">r </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2"/>
          <w:sz w:val="24"/>
          <w:szCs w:val="24"/>
          <w:lang w:val="ro-RO"/>
        </w:rPr>
        <w:t>e</w:t>
      </w:r>
      <w:r w:rsidRPr="001E06B8">
        <w:rPr>
          <w:rFonts w:ascii="Cambria" w:eastAsia="Trebuchet MS" w:hAnsi="Cambria" w:cs="Trebuchet MS"/>
          <w:sz w:val="24"/>
          <w:szCs w:val="24"/>
          <w:lang w:val="ro-RO"/>
        </w:rPr>
        <w:t>rmene</w:t>
      </w:r>
      <w:r w:rsidRPr="001E06B8">
        <w:rPr>
          <w:rFonts w:ascii="Cambria" w:eastAsia="Trebuchet MS" w:hAnsi="Cambria" w:cs="Trebuchet MS"/>
          <w:spacing w:val="57"/>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59"/>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40"/>
          <w:sz w:val="24"/>
          <w:szCs w:val="24"/>
          <w:lang w:val="ro-RO"/>
        </w:rPr>
        <w:t xml:space="preserve"> </w:t>
      </w:r>
      <w:r w:rsidRPr="001E06B8">
        <w:rPr>
          <w:rFonts w:ascii="Cambria" w:eastAsia="Trebuchet MS" w:hAnsi="Cambria" w:cs="Trebuchet MS"/>
          <w:spacing w:val="-1"/>
          <w:sz w:val="24"/>
          <w:szCs w:val="24"/>
          <w:lang w:val="ro-RO"/>
        </w:rPr>
        <w:t>contrac</w:t>
      </w:r>
      <w:r w:rsidRPr="001E06B8">
        <w:rPr>
          <w:rFonts w:ascii="Cambria" w:eastAsia="Trebuchet MS" w:hAnsi="Cambria" w:cs="Trebuchet MS"/>
          <w:sz w:val="24"/>
          <w:szCs w:val="24"/>
          <w:lang w:val="ro-RO"/>
        </w:rPr>
        <w:t>t</w:t>
      </w:r>
      <w:r w:rsidRPr="001E06B8">
        <w:rPr>
          <w:rFonts w:ascii="Cambria" w:eastAsia="Trebuchet MS" w:hAnsi="Cambria" w:cs="Trebuchet MS"/>
          <w:spacing w:val="59"/>
          <w:sz w:val="24"/>
          <w:szCs w:val="24"/>
          <w:lang w:val="ro-RO"/>
        </w:rPr>
        <w:t xml:space="preserve"> </w:t>
      </w:r>
      <w:proofErr w:type="spellStart"/>
      <w:r w:rsidRPr="001E06B8">
        <w:rPr>
          <w:rFonts w:ascii="Cambria" w:eastAsia="Trebuchet MS" w:hAnsi="Cambria" w:cs="Trebuchet MS"/>
          <w:spacing w:val="-1"/>
          <w:w w:val="103"/>
          <w:sz w:val="24"/>
          <w:szCs w:val="24"/>
          <w:lang w:val="ro-RO"/>
        </w:rPr>
        <w:t>şi</w:t>
      </w:r>
      <w:proofErr w:type="spellEnd"/>
      <w:r w:rsidRPr="001E06B8">
        <w:rPr>
          <w:rFonts w:ascii="Cambria" w:eastAsia="Trebuchet MS" w:hAnsi="Cambria" w:cs="Trebuchet MS"/>
          <w:spacing w:val="-1"/>
          <w:w w:val="103"/>
          <w:sz w:val="24"/>
          <w:szCs w:val="24"/>
          <w:lang w:val="ro-RO"/>
        </w:rPr>
        <w:t xml:space="preserve"> </w:t>
      </w:r>
      <w:r w:rsidRPr="001E06B8">
        <w:rPr>
          <w:rFonts w:ascii="Cambria" w:eastAsia="Trebuchet MS" w:hAnsi="Cambria" w:cs="Trebuchet MS"/>
          <w:spacing w:val="-1"/>
          <w:sz w:val="24"/>
          <w:szCs w:val="24"/>
          <w:lang w:val="ro-RO"/>
        </w:rPr>
        <w:t>anexel</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sale,</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 xml:space="preserve">în </w:t>
      </w:r>
      <w:r w:rsidRPr="001E06B8">
        <w:rPr>
          <w:rFonts w:ascii="Cambria" w:eastAsia="Trebuchet MS" w:hAnsi="Cambria" w:cs="Trebuchet MS"/>
          <w:spacing w:val="-1"/>
          <w:sz w:val="24"/>
          <w:szCs w:val="24"/>
          <w:lang w:val="ro-RO"/>
        </w:rPr>
        <w:t>legătur</w:t>
      </w:r>
      <w:r w:rsidRPr="001E06B8">
        <w:rPr>
          <w:rFonts w:ascii="Cambria" w:eastAsia="Trebuchet MS" w:hAnsi="Cambria" w:cs="Trebuchet MS"/>
          <w:sz w:val="24"/>
          <w:szCs w:val="24"/>
          <w:lang w:val="ro-RO"/>
        </w:rPr>
        <w:t>ă</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orice</w:t>
      </w:r>
      <w:r w:rsidRPr="001E06B8">
        <w:rPr>
          <w:rFonts w:ascii="Cambria" w:eastAsia="Trebuchet MS" w:hAnsi="Cambria" w:cs="Trebuchet MS"/>
          <w:spacing w:val="8"/>
          <w:sz w:val="24"/>
          <w:szCs w:val="24"/>
          <w:lang w:val="ro-RO"/>
        </w:rPr>
        <w:t xml:space="preserve"> </w:t>
      </w:r>
      <w:proofErr w:type="spellStart"/>
      <w:r w:rsidRPr="001E06B8">
        <w:rPr>
          <w:rFonts w:ascii="Cambria" w:eastAsia="Trebuchet MS" w:hAnsi="Cambria" w:cs="Trebuchet MS"/>
          <w:sz w:val="24"/>
          <w:szCs w:val="24"/>
          <w:lang w:val="ro-RO"/>
        </w:rPr>
        <w:t>situaţie</w:t>
      </w:r>
      <w:proofErr w:type="spellEnd"/>
      <w:r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conflict</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interese</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w w:val="103"/>
          <w:sz w:val="24"/>
          <w:szCs w:val="24"/>
          <w:lang w:val="ro-RO"/>
        </w:rPr>
        <w:t xml:space="preserve">incompatibilitate, </w:t>
      </w:r>
      <w:proofErr w:type="spellStart"/>
      <w:r w:rsidRPr="001E06B8">
        <w:rPr>
          <w:rFonts w:ascii="Cambria" w:eastAsia="Trebuchet MS" w:hAnsi="Cambria" w:cs="Trebuchet MS"/>
          <w:spacing w:val="-1"/>
          <w:sz w:val="24"/>
          <w:szCs w:val="24"/>
          <w:lang w:val="ro-RO"/>
        </w:rPr>
        <w:t>potenţiala</w:t>
      </w:r>
      <w:proofErr w:type="spellEnd"/>
      <w:r w:rsidRPr="001E06B8">
        <w:rPr>
          <w:rFonts w:ascii="Cambria" w:eastAsia="Trebuchet MS" w:hAnsi="Cambria" w:cs="Trebuchet MS"/>
          <w:sz w:val="24"/>
          <w:szCs w:val="24"/>
          <w:lang w:val="ro-RO"/>
        </w:rPr>
        <w:t>,</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actual</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sa</w:t>
      </w:r>
      <w:r w:rsidRPr="001E06B8">
        <w:rPr>
          <w:rFonts w:ascii="Cambria" w:eastAsia="Trebuchet MS" w:hAnsi="Cambria" w:cs="Trebuchet MS"/>
          <w:sz w:val="24"/>
          <w:szCs w:val="24"/>
          <w:lang w:val="ro-RO"/>
        </w:rPr>
        <w:t>u</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pacing w:val="-1"/>
          <w:w w:val="103"/>
          <w:sz w:val="24"/>
          <w:szCs w:val="24"/>
          <w:lang w:val="ro-RO"/>
        </w:rPr>
        <w:t>consumat</w:t>
      </w:r>
      <w:r w:rsidRPr="001E06B8">
        <w:rPr>
          <w:rFonts w:ascii="Cambria" w:eastAsia="Trebuchet MS" w:hAnsi="Cambria" w:cs="Trebuchet MS"/>
          <w:spacing w:val="2"/>
          <w:w w:val="103"/>
          <w:sz w:val="24"/>
          <w:szCs w:val="24"/>
          <w:lang w:val="ro-RO"/>
        </w:rPr>
        <w:t>ă</w:t>
      </w:r>
      <w:r w:rsidRPr="001E06B8">
        <w:rPr>
          <w:rFonts w:ascii="Cambria" w:eastAsia="Trebuchet MS" w:hAnsi="Cambria" w:cs="Trebuchet MS"/>
          <w:w w:val="103"/>
          <w:sz w:val="24"/>
          <w:szCs w:val="24"/>
          <w:lang w:val="ro-RO"/>
        </w:rPr>
        <w:t>.</w:t>
      </w:r>
    </w:p>
    <w:p w14:paraId="22205E81" w14:textId="2B6607CD"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Dispoziţiile</w:t>
      </w:r>
      <w:proofErr w:type="spellEnd"/>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z w:val="24"/>
          <w:szCs w:val="24"/>
          <w:lang w:val="ro-RO"/>
        </w:rPr>
        <w:t>menţionate</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a</w:t>
      </w:r>
      <w:r w:rsidRPr="001E06B8">
        <w:rPr>
          <w:rFonts w:ascii="Cambria" w:eastAsia="Trebuchet MS" w:hAnsi="Cambria" w:cs="Trebuchet MS"/>
          <w:spacing w:val="11"/>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aplică</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subcontractorilor,</w:t>
      </w:r>
      <w:r w:rsidRPr="001E06B8">
        <w:rPr>
          <w:rFonts w:ascii="Cambria" w:eastAsia="Trebuchet MS" w:hAnsi="Cambria" w:cs="Trebuchet MS"/>
          <w:spacing w:val="58"/>
          <w:sz w:val="24"/>
          <w:szCs w:val="24"/>
          <w:lang w:val="ro-RO"/>
        </w:rPr>
        <w:t xml:space="preserve"> </w:t>
      </w:r>
      <w:r w:rsidRPr="001E06B8">
        <w:rPr>
          <w:rFonts w:ascii="Cambria" w:eastAsia="Trebuchet MS" w:hAnsi="Cambria" w:cs="Trebuchet MS"/>
          <w:w w:val="103"/>
          <w:sz w:val="24"/>
          <w:szCs w:val="24"/>
          <w:lang w:val="ro-RO"/>
        </w:rPr>
        <w:t xml:space="preserve">furnizorilor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37"/>
          <w:sz w:val="24"/>
          <w:szCs w:val="24"/>
          <w:lang w:val="ro-RO"/>
        </w:rPr>
        <w:t xml:space="preserve"> </w:t>
      </w:r>
      <w:proofErr w:type="spellStart"/>
      <w:r w:rsidRPr="001E06B8">
        <w:rPr>
          <w:rFonts w:ascii="Cambria" w:eastAsia="Trebuchet MS" w:hAnsi="Cambria" w:cs="Trebuchet MS"/>
          <w:spacing w:val="-1"/>
          <w:sz w:val="24"/>
          <w:szCs w:val="24"/>
          <w:lang w:val="ro-RO"/>
        </w:rPr>
        <w:t>angajaţilo</w:t>
      </w:r>
      <w:r w:rsidRPr="001E06B8">
        <w:rPr>
          <w:rFonts w:ascii="Cambria" w:eastAsia="Trebuchet MS" w:hAnsi="Cambria" w:cs="Trebuchet MS"/>
          <w:sz w:val="24"/>
          <w:szCs w:val="24"/>
          <w:lang w:val="ro-RO"/>
        </w:rPr>
        <w:t>r</w:t>
      </w:r>
      <w:proofErr w:type="spellEnd"/>
      <w:r w:rsidRPr="001E06B8">
        <w:rPr>
          <w:rFonts w:ascii="Cambria" w:eastAsia="Trebuchet MS" w:hAnsi="Cambria" w:cs="Trebuchet MS"/>
          <w:sz w:val="24"/>
          <w:szCs w:val="24"/>
          <w:lang w:val="ro-RO"/>
        </w:rPr>
        <w:t xml:space="preserve">  Benefici</w:t>
      </w:r>
      <w:r w:rsidRPr="001E06B8">
        <w:rPr>
          <w:rFonts w:ascii="Cambria" w:eastAsia="Trebuchet MS" w:hAnsi="Cambria" w:cs="Trebuchet MS"/>
          <w:spacing w:val="-1"/>
          <w:sz w:val="24"/>
          <w:szCs w:val="24"/>
          <w:lang w:val="ro-RO"/>
        </w:rPr>
        <w:t>a</w:t>
      </w:r>
      <w:r w:rsidRPr="001E06B8">
        <w:rPr>
          <w:rFonts w:ascii="Cambria" w:eastAsia="Trebuchet MS" w:hAnsi="Cambria" w:cs="Trebuchet MS"/>
          <w:sz w:val="24"/>
          <w:szCs w:val="24"/>
          <w:lang w:val="ro-RO"/>
        </w:rPr>
        <w:t>rului</w:t>
      </w:r>
      <w:r w:rsidR="00D64A55">
        <w:rPr>
          <w:rFonts w:ascii="Cambria" w:eastAsia="Trebuchet MS" w:hAnsi="Cambria" w:cs="Trebuchet MS"/>
          <w:sz w:val="24"/>
          <w:szCs w:val="24"/>
          <w:lang w:val="ro-RO"/>
        </w:rPr>
        <w:t xml:space="preserve"> </w:t>
      </w:r>
      <w:r w:rsidR="003A3638" w:rsidRPr="00444C01">
        <w:rPr>
          <w:rFonts w:ascii="Cambria" w:eastAsia="Trebuchet MS" w:hAnsi="Cambria" w:cs="Trebuchet MS"/>
          <w:sz w:val="24"/>
          <w:szCs w:val="24"/>
          <w:lang w:val="ro-RO"/>
        </w:rPr>
        <w:t>angajați</w:t>
      </w:r>
      <w:r w:rsidRPr="001E06B8">
        <w:rPr>
          <w:rFonts w:ascii="Cambria" w:eastAsia="Trebuchet MS" w:hAnsi="Cambria" w:cs="Trebuchet MS"/>
          <w:sz w:val="24"/>
          <w:szCs w:val="24"/>
          <w:lang w:val="ro-RO"/>
        </w:rPr>
        <w:t xml:space="preserve">  </w:t>
      </w:r>
      <w:r w:rsidR="003D6835"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Pr="00444C01">
        <w:rPr>
          <w:rFonts w:ascii="Cambria" w:eastAsia="Trebuchet MS" w:hAnsi="Cambria" w:cs="Trebuchet MS"/>
          <w:sz w:val="24"/>
          <w:szCs w:val="24"/>
          <w:lang w:val="ro-RO"/>
        </w:rPr>
        <w:t xml:space="preserve"> </w:t>
      </w:r>
      <w:proofErr w:type="spellStart"/>
      <w:r w:rsidRPr="001E06B8">
        <w:rPr>
          <w:rFonts w:ascii="Cambria" w:eastAsia="Trebuchet MS" w:hAnsi="Cambria" w:cs="Trebuchet MS"/>
          <w:sz w:val="24"/>
          <w:szCs w:val="24"/>
          <w:lang w:val="ro-RO"/>
        </w:rPr>
        <w:t>implicaţi</w:t>
      </w:r>
      <w:proofErr w:type="spellEnd"/>
      <w:r w:rsidRPr="00444C01">
        <w:rPr>
          <w:rFonts w:ascii="Cambria" w:eastAsia="Trebuchet MS" w:hAnsi="Cambria" w:cs="Trebuchet MS"/>
          <w:sz w:val="24"/>
          <w:szCs w:val="24"/>
          <w:lang w:val="ro-RO"/>
        </w:rPr>
        <w:t xml:space="preserve"> în </w:t>
      </w:r>
      <w:r w:rsidRPr="001E06B8">
        <w:rPr>
          <w:rFonts w:ascii="Cambria" w:eastAsia="Trebuchet MS" w:hAnsi="Cambria" w:cs="Trebuchet MS"/>
          <w:sz w:val="24"/>
          <w:szCs w:val="24"/>
          <w:lang w:val="ro-RO"/>
        </w:rPr>
        <w:t>realizarea</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prevederilor</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prezentului</w:t>
      </w:r>
      <w:r w:rsidRPr="00444C01">
        <w:rPr>
          <w:rFonts w:ascii="Cambria" w:eastAsia="Trebuchet MS" w:hAnsi="Cambria" w:cs="Trebuchet MS"/>
          <w:sz w:val="24"/>
          <w:szCs w:val="24"/>
          <w:lang w:val="ro-RO"/>
        </w:rPr>
        <w:t xml:space="preserve"> </w:t>
      </w:r>
      <w:r w:rsidRPr="001E06B8">
        <w:rPr>
          <w:rFonts w:ascii="Cambria" w:eastAsia="Trebuchet MS" w:hAnsi="Cambria" w:cs="Trebuchet MS"/>
          <w:sz w:val="24"/>
          <w:szCs w:val="24"/>
          <w:lang w:val="ro-RO"/>
        </w:rPr>
        <w:t>contract</w:t>
      </w:r>
      <w:r w:rsidRPr="00444C01">
        <w:rPr>
          <w:rFonts w:ascii="Cambria" w:eastAsia="Trebuchet MS" w:hAnsi="Cambria" w:cs="Trebuchet MS"/>
          <w:sz w:val="24"/>
          <w:szCs w:val="24"/>
          <w:lang w:val="ro-RO"/>
        </w:rPr>
        <w:t xml:space="preserve"> d</w:t>
      </w:r>
      <w:r w:rsidRPr="001E06B8">
        <w:rPr>
          <w:rFonts w:ascii="Cambria" w:eastAsia="Trebuchet MS" w:hAnsi="Cambria" w:cs="Trebuchet MS"/>
          <w:sz w:val="24"/>
          <w:szCs w:val="24"/>
          <w:lang w:val="ro-RO"/>
        </w:rPr>
        <w:t>e</w:t>
      </w:r>
      <w:r w:rsidRPr="00444C01">
        <w:rPr>
          <w:rFonts w:ascii="Cambria" w:eastAsia="Trebuchet MS" w:hAnsi="Cambria" w:cs="Trebuchet MS"/>
          <w:sz w:val="24"/>
          <w:szCs w:val="24"/>
          <w:lang w:val="ro-RO"/>
        </w:rPr>
        <w:t xml:space="preserve"> </w:t>
      </w:r>
      <w:proofErr w:type="spellStart"/>
      <w:r w:rsidRPr="00444C01">
        <w:rPr>
          <w:rFonts w:ascii="Cambria" w:eastAsia="Trebuchet MS" w:hAnsi="Cambria" w:cs="Trebuchet MS"/>
          <w:sz w:val="24"/>
          <w:szCs w:val="24"/>
          <w:lang w:val="ro-RO"/>
        </w:rPr>
        <w:t>finanţare</w:t>
      </w:r>
      <w:proofErr w:type="spellEnd"/>
      <w:r w:rsidR="00F26E7D" w:rsidRPr="00444C01">
        <w:rPr>
          <w:rFonts w:ascii="Cambria" w:eastAsia="Trebuchet MS" w:hAnsi="Cambria" w:cs="Trebuchet MS"/>
          <w:sz w:val="24"/>
          <w:szCs w:val="24"/>
          <w:lang w:val="ro-RO"/>
        </w:rPr>
        <w:t>,</w:t>
      </w:r>
      <w:r w:rsidR="00D9160E" w:rsidRPr="00444C01">
        <w:rPr>
          <w:rFonts w:ascii="Cambria" w:eastAsia="Trebuchet MS" w:hAnsi="Cambria" w:cs="Trebuchet MS"/>
          <w:sz w:val="24"/>
          <w:szCs w:val="24"/>
          <w:lang w:val="ro-RO"/>
        </w:rPr>
        <w:t xml:space="preserve"> precum și persoanelor care au calitatea de </w:t>
      </w:r>
      <w:proofErr w:type="spellStart"/>
      <w:r w:rsidR="00D9160E" w:rsidRPr="00444C01">
        <w:rPr>
          <w:rFonts w:ascii="Cambria" w:eastAsia="Trebuchet MS" w:hAnsi="Cambria" w:cs="Trebuchet MS"/>
          <w:sz w:val="24"/>
          <w:szCs w:val="24"/>
          <w:lang w:val="ro-RO"/>
        </w:rPr>
        <w:t>soţ</w:t>
      </w:r>
      <w:proofErr w:type="spellEnd"/>
      <w:r w:rsidR="00D9160E" w:rsidRPr="00444C01">
        <w:rPr>
          <w:rFonts w:ascii="Cambria" w:eastAsia="Trebuchet MS" w:hAnsi="Cambria" w:cs="Trebuchet MS"/>
          <w:sz w:val="24"/>
          <w:szCs w:val="24"/>
          <w:lang w:val="ro-RO"/>
        </w:rPr>
        <w:t>/</w:t>
      </w:r>
      <w:proofErr w:type="spellStart"/>
      <w:r w:rsidR="00D9160E" w:rsidRPr="00444C01">
        <w:rPr>
          <w:rFonts w:ascii="Cambria" w:eastAsia="Trebuchet MS" w:hAnsi="Cambria" w:cs="Trebuchet MS"/>
          <w:sz w:val="24"/>
          <w:szCs w:val="24"/>
          <w:lang w:val="ro-RO"/>
        </w:rPr>
        <w:t>soţie</w:t>
      </w:r>
      <w:proofErr w:type="spellEnd"/>
      <w:r w:rsidR="00D9160E" w:rsidRPr="00444C01">
        <w:rPr>
          <w:rFonts w:ascii="Cambria" w:eastAsia="Trebuchet MS" w:hAnsi="Cambria" w:cs="Trebuchet MS"/>
          <w:sz w:val="24"/>
          <w:szCs w:val="24"/>
          <w:lang w:val="ro-RO"/>
        </w:rPr>
        <w:t xml:space="preserve">, rudă sau afin până la gradul al doilea cu </w:t>
      </w:r>
      <w:proofErr w:type="spellStart"/>
      <w:r w:rsidR="00D9160E" w:rsidRPr="00444C01">
        <w:rPr>
          <w:rFonts w:ascii="Cambria" w:eastAsia="Trebuchet MS" w:hAnsi="Cambria" w:cs="Trebuchet MS"/>
          <w:sz w:val="24"/>
          <w:szCs w:val="24"/>
          <w:lang w:val="ro-RO"/>
        </w:rPr>
        <w:t>angajaţi</w:t>
      </w:r>
      <w:proofErr w:type="spellEnd"/>
      <w:r w:rsidR="00D9160E" w:rsidRPr="00444C01">
        <w:rPr>
          <w:rFonts w:ascii="Cambria" w:eastAsia="Trebuchet MS" w:hAnsi="Cambria" w:cs="Trebuchet MS"/>
          <w:sz w:val="24"/>
          <w:szCs w:val="24"/>
          <w:lang w:val="ro-RO"/>
        </w:rPr>
        <w:t xml:space="preserve"> ai  AMP</w:t>
      </w:r>
      <w:r w:rsidR="000A1CF0" w:rsidRPr="00444C01">
        <w:rPr>
          <w:rFonts w:ascii="Cambria" w:eastAsia="Trebuchet MS" w:hAnsi="Cambria" w:cs="Trebuchet MS"/>
          <w:sz w:val="24"/>
          <w:szCs w:val="24"/>
          <w:lang w:val="ro-RO"/>
        </w:rPr>
        <w:t>IDS</w:t>
      </w:r>
      <w:r w:rsidRPr="00444C01">
        <w:rPr>
          <w:rFonts w:ascii="Cambria" w:eastAsia="Trebuchet MS" w:hAnsi="Cambria" w:cs="Trebuchet MS"/>
          <w:sz w:val="24"/>
          <w:szCs w:val="24"/>
          <w:lang w:val="ro-RO"/>
        </w:rPr>
        <w:t>.</w:t>
      </w:r>
    </w:p>
    <w:p w14:paraId="28F3A2CA" w14:textId="5D5374AC" w:rsidR="002A1EE7" w:rsidRPr="001E06B8" w:rsidRDefault="003D6835"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r w:rsidRPr="001E06B8">
        <w:rPr>
          <w:rFonts w:ascii="Cambria" w:eastAsia="Trebuchet MS" w:hAnsi="Cambria" w:cs="Trebuchet MS"/>
          <w:sz w:val="24"/>
          <w:szCs w:val="24"/>
          <w:lang w:val="ro-RO"/>
        </w:rPr>
        <w:t>AM</w:t>
      </w:r>
      <w:r w:rsidR="00694B6B" w:rsidRPr="001E06B8">
        <w:rPr>
          <w:rFonts w:ascii="Cambria" w:eastAsia="Trebuchet MS" w:hAnsi="Cambria" w:cs="Trebuchet MS"/>
          <w:sz w:val="24"/>
          <w:szCs w:val="24"/>
          <w:lang w:val="ro-RO"/>
        </w:rPr>
        <w:t>PIDS</w:t>
      </w:r>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24"/>
          <w:sz w:val="24"/>
          <w:szCs w:val="24"/>
          <w:lang w:val="ro-RO"/>
        </w:rPr>
        <w:t xml:space="preserve"> </w:t>
      </w:r>
      <w:proofErr w:type="spellStart"/>
      <w:r w:rsidR="0099349E" w:rsidRPr="001E06B8">
        <w:rPr>
          <w:rFonts w:ascii="Cambria" w:eastAsia="Trebuchet MS" w:hAnsi="Cambria" w:cs="Trebuchet MS"/>
          <w:spacing w:val="1"/>
          <w:sz w:val="24"/>
          <w:szCs w:val="24"/>
          <w:lang w:val="ro-RO"/>
        </w:rPr>
        <w:t>îş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 xml:space="preserve">rezervă </w:t>
      </w:r>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pacing w:val="-1"/>
          <w:sz w:val="24"/>
          <w:szCs w:val="24"/>
          <w:lang w:val="ro-RO"/>
        </w:rPr>
        <w:t>dreptu</w:t>
      </w:r>
      <w:r w:rsidR="0099349E" w:rsidRPr="001E06B8">
        <w:rPr>
          <w:rFonts w:ascii="Cambria" w:eastAsia="Trebuchet MS" w:hAnsi="Cambria" w:cs="Trebuchet MS"/>
          <w:sz w:val="24"/>
          <w:szCs w:val="24"/>
          <w:lang w:val="ro-RO"/>
        </w:rPr>
        <w:t xml:space="preserve">l </w:t>
      </w:r>
      <w:r w:rsidR="0099349E" w:rsidRPr="001E06B8">
        <w:rPr>
          <w:rFonts w:ascii="Cambria" w:eastAsia="Trebuchet MS" w:hAnsi="Cambria" w:cs="Trebuchet MS"/>
          <w:spacing w:val="15"/>
          <w:sz w:val="24"/>
          <w:szCs w:val="24"/>
          <w:lang w:val="ro-RO"/>
        </w:rPr>
        <w:t xml:space="preserve"> </w:t>
      </w:r>
      <w:r w:rsidR="0099349E" w:rsidRPr="001E06B8">
        <w:rPr>
          <w:rFonts w:ascii="Cambria" w:eastAsia="Trebuchet MS" w:hAnsi="Cambria" w:cs="Trebuchet MS"/>
          <w:sz w:val="24"/>
          <w:szCs w:val="24"/>
          <w:lang w:val="ro-RO"/>
        </w:rPr>
        <w:t xml:space="preserve">de </w:t>
      </w:r>
      <w:r w:rsidR="0099349E" w:rsidRPr="001E06B8">
        <w:rPr>
          <w:rFonts w:ascii="Cambria" w:eastAsia="Trebuchet MS" w:hAnsi="Cambria" w:cs="Trebuchet MS"/>
          <w:spacing w:val="4"/>
          <w:sz w:val="24"/>
          <w:szCs w:val="24"/>
          <w:lang w:val="ro-RO"/>
        </w:rPr>
        <w:t xml:space="preserve"> </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
          <w:sz w:val="24"/>
          <w:szCs w:val="24"/>
          <w:lang w:val="ro-RO"/>
        </w:rPr>
        <w:t>verific</w:t>
      </w:r>
      <w:r w:rsidR="0099349E" w:rsidRPr="001E06B8">
        <w:rPr>
          <w:rFonts w:ascii="Cambria" w:eastAsia="Trebuchet MS" w:hAnsi="Cambria" w:cs="Trebuchet MS"/>
          <w:sz w:val="24"/>
          <w:szCs w:val="24"/>
          <w:lang w:val="ro-RO"/>
        </w:rPr>
        <w:t xml:space="preserve">a </w:t>
      </w:r>
      <w:r w:rsidR="0099349E" w:rsidRPr="001E06B8">
        <w:rPr>
          <w:rFonts w:ascii="Cambria" w:eastAsia="Trebuchet MS" w:hAnsi="Cambria" w:cs="Trebuchet MS"/>
          <w:spacing w:val="17"/>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 xml:space="preserve">ă </w:t>
      </w:r>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z w:val="24"/>
          <w:szCs w:val="24"/>
          <w:lang w:val="ro-RO"/>
        </w:rPr>
        <w:t xml:space="preserve">măsurile </w:t>
      </w:r>
      <w:r w:rsidR="0099349E" w:rsidRPr="001E06B8">
        <w:rPr>
          <w:rFonts w:ascii="Cambria" w:eastAsia="Trebuchet MS" w:hAnsi="Cambria" w:cs="Trebuchet MS"/>
          <w:spacing w:val="21"/>
          <w:sz w:val="24"/>
          <w:szCs w:val="24"/>
          <w:lang w:val="ro-RO"/>
        </w:rPr>
        <w:t xml:space="preserve"> </w:t>
      </w:r>
      <w:r w:rsidR="0099349E" w:rsidRPr="001E06B8">
        <w:rPr>
          <w:rFonts w:ascii="Cambria" w:eastAsia="Trebuchet MS" w:hAnsi="Cambria" w:cs="Trebuchet MS"/>
          <w:spacing w:val="-1"/>
          <w:sz w:val="24"/>
          <w:szCs w:val="24"/>
          <w:lang w:val="ro-RO"/>
        </w:rPr>
        <w:t>luat</w:t>
      </w:r>
      <w:r w:rsidR="0099349E" w:rsidRPr="001E06B8">
        <w:rPr>
          <w:rFonts w:ascii="Cambria" w:eastAsia="Trebuchet MS" w:hAnsi="Cambria" w:cs="Trebuchet MS"/>
          <w:sz w:val="24"/>
          <w:szCs w:val="24"/>
          <w:lang w:val="ro-RO"/>
        </w:rPr>
        <w:t xml:space="preserve">e </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2"/>
          <w:w w:val="103"/>
          <w:sz w:val="24"/>
          <w:szCs w:val="24"/>
          <w:lang w:val="ro-RO"/>
        </w:rPr>
        <w:t xml:space="preserve">de </w:t>
      </w:r>
      <w:r w:rsidR="0099349E" w:rsidRPr="001E06B8">
        <w:rPr>
          <w:rFonts w:ascii="Cambria" w:eastAsia="Trebuchet MS" w:hAnsi="Cambria" w:cs="Trebuchet MS"/>
          <w:sz w:val="24"/>
          <w:szCs w:val="24"/>
          <w:lang w:val="ro-RO"/>
        </w:rPr>
        <w:t>Beneficiar</w:t>
      </w:r>
      <w:r w:rsidR="0099349E" w:rsidRPr="001E06B8">
        <w:rPr>
          <w:rFonts w:ascii="Cambria" w:eastAsia="Trebuchet MS" w:hAnsi="Cambria" w:cs="Trebuchet MS"/>
          <w:spacing w:val="28"/>
          <w:sz w:val="24"/>
          <w:szCs w:val="24"/>
          <w:lang w:val="ro-RO"/>
        </w:rPr>
        <w:t xml:space="preserve"> </w:t>
      </w:r>
      <w:r w:rsidR="0099349E" w:rsidRPr="001E06B8">
        <w:rPr>
          <w:rFonts w:ascii="Cambria" w:eastAsia="Trebuchet MS" w:hAnsi="Cambria" w:cs="Trebuchet MS"/>
          <w:spacing w:val="-1"/>
          <w:sz w:val="24"/>
          <w:szCs w:val="24"/>
          <w:lang w:val="ro-RO"/>
        </w:rPr>
        <w:t>sun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spacing w:val="-1"/>
          <w:sz w:val="24"/>
          <w:szCs w:val="24"/>
          <w:lang w:val="ro-RO"/>
        </w:rPr>
        <w:t>potrivit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23"/>
          <w:sz w:val="24"/>
          <w:szCs w:val="24"/>
          <w:lang w:val="ro-RO"/>
        </w:rPr>
        <w:t xml:space="preserve"> </w:t>
      </w:r>
      <w:proofErr w:type="spellStart"/>
      <w:r w:rsidR="0099349E" w:rsidRPr="001E06B8">
        <w:rPr>
          <w:rFonts w:ascii="Cambria" w:eastAsia="Trebuchet MS" w:hAnsi="Cambria" w:cs="Trebuchet MS"/>
          <w:sz w:val="24"/>
          <w:szCs w:val="24"/>
          <w:lang w:val="ro-RO"/>
        </w:rPr>
        <w:t>şi</w:t>
      </w:r>
      <w:proofErr w:type="spellEnd"/>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z w:val="24"/>
          <w:szCs w:val="24"/>
          <w:lang w:val="ro-RO"/>
        </w:rPr>
        <w:t>a solicita</w:t>
      </w:r>
      <w:r w:rsidR="0099349E" w:rsidRPr="001E06B8">
        <w:rPr>
          <w:rFonts w:ascii="Cambria" w:eastAsia="Trebuchet MS" w:hAnsi="Cambria" w:cs="Trebuchet MS"/>
          <w:spacing w:val="16"/>
          <w:sz w:val="24"/>
          <w:szCs w:val="24"/>
          <w:lang w:val="ro-RO"/>
        </w:rPr>
        <w:t xml:space="preserve"> </w:t>
      </w:r>
      <w:r w:rsidR="0099349E" w:rsidRPr="001E06B8">
        <w:rPr>
          <w:rFonts w:ascii="Cambria" w:eastAsia="Trebuchet MS" w:hAnsi="Cambria" w:cs="Trebuchet MS"/>
          <w:sz w:val="24"/>
          <w:szCs w:val="24"/>
          <w:lang w:val="ro-RO"/>
        </w:rPr>
        <w:t>Beneficiarului</w:t>
      </w:r>
      <w:r w:rsidR="0099349E" w:rsidRPr="001E06B8">
        <w:rPr>
          <w:rFonts w:ascii="Cambria" w:eastAsia="Trebuchet MS" w:hAnsi="Cambria" w:cs="Trebuchet MS"/>
          <w:spacing w:val="34"/>
          <w:sz w:val="24"/>
          <w:szCs w:val="24"/>
          <w:lang w:val="ro-RO"/>
        </w:rPr>
        <w:t xml:space="preserve"> </w:t>
      </w:r>
      <w:r w:rsidR="0099349E" w:rsidRPr="001E06B8">
        <w:rPr>
          <w:rFonts w:ascii="Cambria" w:eastAsia="Trebuchet MS" w:hAnsi="Cambria" w:cs="Trebuchet MS"/>
          <w:sz w:val="24"/>
          <w:szCs w:val="24"/>
          <w:lang w:val="ro-RO"/>
        </w:rPr>
        <w:t>să</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ia</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măsuri</w:t>
      </w:r>
      <w:r w:rsidR="0099349E" w:rsidRPr="001E06B8">
        <w:rPr>
          <w:rFonts w:ascii="Cambria" w:eastAsia="Trebuchet MS" w:hAnsi="Cambria" w:cs="Trebuchet MS"/>
          <w:spacing w:val="23"/>
          <w:sz w:val="24"/>
          <w:szCs w:val="24"/>
          <w:lang w:val="ro-RO"/>
        </w:rPr>
        <w:t xml:space="preserve"> </w:t>
      </w:r>
      <w:r w:rsidR="00662B1A">
        <w:rPr>
          <w:rFonts w:ascii="Cambria" w:eastAsia="Trebuchet MS" w:hAnsi="Cambria" w:cs="Trebuchet MS"/>
          <w:spacing w:val="-1"/>
          <w:sz w:val="24"/>
          <w:szCs w:val="24"/>
          <w:lang w:val="ro-RO"/>
        </w:rPr>
        <w:t>necesare impuse de legislația aplicabilă</w:t>
      </w:r>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40"/>
          <w:sz w:val="24"/>
          <w:szCs w:val="24"/>
          <w:lang w:val="ro-RO"/>
        </w:rPr>
        <w:t xml:space="preserve"> </w:t>
      </w:r>
      <w:r w:rsidR="0099349E" w:rsidRPr="001E06B8">
        <w:rPr>
          <w:rFonts w:ascii="Cambria" w:eastAsia="Trebuchet MS" w:hAnsi="Cambria" w:cs="Trebuchet MS"/>
          <w:spacing w:val="-1"/>
          <w:sz w:val="24"/>
          <w:szCs w:val="24"/>
          <w:lang w:val="ro-RO"/>
        </w:rPr>
        <w:t>dac</w:t>
      </w:r>
      <w:r w:rsidR="0099349E" w:rsidRPr="001E06B8">
        <w:rPr>
          <w:rFonts w:ascii="Cambria" w:eastAsia="Trebuchet MS" w:hAnsi="Cambria" w:cs="Trebuchet MS"/>
          <w:sz w:val="24"/>
          <w:szCs w:val="24"/>
          <w:lang w:val="ro-RO"/>
        </w:rPr>
        <w:t>ă</w:t>
      </w:r>
      <w:r w:rsidR="0099349E" w:rsidRPr="001E06B8">
        <w:rPr>
          <w:rFonts w:ascii="Cambria" w:eastAsia="Trebuchet MS" w:hAnsi="Cambria" w:cs="Trebuchet MS"/>
          <w:spacing w:val="13"/>
          <w:sz w:val="24"/>
          <w:szCs w:val="24"/>
          <w:lang w:val="ro-RO"/>
        </w:rPr>
        <w:t xml:space="preserve"> </w:t>
      </w:r>
      <w:r w:rsidR="0099349E" w:rsidRPr="001E06B8">
        <w:rPr>
          <w:rFonts w:ascii="Cambria" w:eastAsia="Trebuchet MS" w:hAnsi="Cambria" w:cs="Trebuchet MS"/>
          <w:w w:val="103"/>
          <w:sz w:val="24"/>
          <w:szCs w:val="24"/>
          <w:lang w:val="ro-RO"/>
        </w:rPr>
        <w:t xml:space="preserve">este </w:t>
      </w:r>
      <w:r w:rsidR="0099349E" w:rsidRPr="001E06B8">
        <w:rPr>
          <w:rFonts w:ascii="Cambria" w:eastAsia="Trebuchet MS" w:hAnsi="Cambria" w:cs="Trebuchet MS"/>
          <w:sz w:val="24"/>
          <w:szCs w:val="24"/>
          <w:lang w:val="ro-RO"/>
        </w:rPr>
        <w:t xml:space="preserve">necesar,  </w:t>
      </w:r>
      <w:r w:rsidR="0099349E" w:rsidRPr="001E06B8">
        <w:rPr>
          <w:rFonts w:ascii="Cambria" w:eastAsia="Trebuchet MS" w:hAnsi="Cambria" w:cs="Trebuchet MS"/>
          <w:spacing w:val="-1"/>
          <w:sz w:val="24"/>
          <w:szCs w:val="24"/>
          <w:lang w:val="ro-RO"/>
        </w:rPr>
        <w:t>pentr</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55"/>
          <w:sz w:val="24"/>
          <w:szCs w:val="24"/>
          <w:lang w:val="ro-RO"/>
        </w:rPr>
        <w:t xml:space="preserve"> </w:t>
      </w:r>
      <w:r w:rsidR="0099349E" w:rsidRPr="001E06B8">
        <w:rPr>
          <w:rFonts w:ascii="Cambria" w:eastAsia="Trebuchet MS" w:hAnsi="Cambria" w:cs="Trebuchet MS"/>
          <w:sz w:val="24"/>
          <w:szCs w:val="24"/>
          <w:lang w:val="ro-RO"/>
        </w:rPr>
        <w:t xml:space="preserve">evitarea </w:t>
      </w:r>
      <w:r w:rsidR="0099349E" w:rsidRPr="001E06B8">
        <w:rPr>
          <w:rFonts w:ascii="Cambria" w:eastAsia="Trebuchet MS" w:hAnsi="Cambria" w:cs="Trebuchet MS"/>
          <w:spacing w:val="2"/>
          <w:sz w:val="24"/>
          <w:szCs w:val="24"/>
          <w:lang w:val="ro-RO"/>
        </w:rPr>
        <w:t xml:space="preserve"> </w:t>
      </w:r>
      <w:r w:rsidR="0099349E" w:rsidRPr="001E06B8">
        <w:rPr>
          <w:rFonts w:ascii="Cambria" w:eastAsia="Trebuchet MS" w:hAnsi="Cambria" w:cs="Trebuchet MS"/>
          <w:sz w:val="24"/>
          <w:szCs w:val="24"/>
          <w:lang w:val="ro-RO"/>
        </w:rPr>
        <w:t xml:space="preserve">conflictului </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sz w:val="24"/>
          <w:szCs w:val="24"/>
          <w:lang w:val="ro-RO"/>
        </w:rPr>
        <w:t>de</w:t>
      </w:r>
      <w:r w:rsidR="0099349E" w:rsidRPr="001E06B8">
        <w:rPr>
          <w:rFonts w:ascii="Cambria" w:eastAsia="Trebuchet MS" w:hAnsi="Cambria" w:cs="Trebuchet MS"/>
          <w:spacing w:val="42"/>
          <w:sz w:val="24"/>
          <w:szCs w:val="24"/>
          <w:lang w:val="ro-RO"/>
        </w:rPr>
        <w:t xml:space="preserve"> </w:t>
      </w:r>
      <w:r w:rsidR="0099349E" w:rsidRPr="001E06B8">
        <w:rPr>
          <w:rFonts w:ascii="Cambria" w:eastAsia="Trebuchet MS" w:hAnsi="Cambria" w:cs="Trebuchet MS"/>
          <w:sz w:val="24"/>
          <w:szCs w:val="24"/>
          <w:lang w:val="ro-RO"/>
        </w:rPr>
        <w:t xml:space="preserve">interese </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1"/>
          <w:sz w:val="24"/>
          <w:szCs w:val="24"/>
          <w:lang w:val="ro-RO"/>
        </w:rPr>
        <w:t>sa</w:t>
      </w:r>
      <w:r w:rsidR="0099349E" w:rsidRPr="001E06B8">
        <w:rPr>
          <w:rFonts w:ascii="Cambria" w:eastAsia="Trebuchet MS" w:hAnsi="Cambria" w:cs="Trebuchet MS"/>
          <w:sz w:val="24"/>
          <w:szCs w:val="24"/>
          <w:lang w:val="ro-RO"/>
        </w:rPr>
        <w:t>u</w:t>
      </w:r>
      <w:r w:rsidR="0099349E" w:rsidRPr="001E06B8">
        <w:rPr>
          <w:rFonts w:ascii="Cambria" w:eastAsia="Trebuchet MS" w:hAnsi="Cambria" w:cs="Trebuchet MS"/>
          <w:spacing w:val="47"/>
          <w:sz w:val="24"/>
          <w:szCs w:val="24"/>
          <w:lang w:val="ro-RO"/>
        </w:rPr>
        <w:t xml:space="preserve"> </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39"/>
          <w:sz w:val="24"/>
          <w:szCs w:val="24"/>
          <w:lang w:val="ro-RO"/>
        </w:rPr>
        <w:t xml:space="preserve"> </w:t>
      </w:r>
      <w:r w:rsidR="0099349E" w:rsidRPr="001E06B8">
        <w:rPr>
          <w:rFonts w:ascii="Cambria" w:eastAsia="Trebuchet MS" w:hAnsi="Cambria" w:cs="Trebuchet MS"/>
          <w:sz w:val="24"/>
          <w:szCs w:val="24"/>
          <w:lang w:val="ro-RO"/>
        </w:rPr>
        <w:t>unei</w:t>
      </w:r>
      <w:r w:rsidR="0099349E" w:rsidRPr="001E06B8">
        <w:rPr>
          <w:rFonts w:ascii="Cambria" w:eastAsia="Trebuchet MS" w:hAnsi="Cambria" w:cs="Trebuchet MS"/>
          <w:spacing w:val="48"/>
          <w:sz w:val="24"/>
          <w:szCs w:val="24"/>
          <w:lang w:val="ro-RO"/>
        </w:rPr>
        <w:t xml:space="preserve"> </w:t>
      </w:r>
      <w:proofErr w:type="spellStart"/>
      <w:r w:rsidR="0099349E" w:rsidRPr="001E06B8">
        <w:rPr>
          <w:rFonts w:ascii="Cambria" w:eastAsia="Trebuchet MS" w:hAnsi="Cambria" w:cs="Trebuchet MS"/>
          <w:spacing w:val="1"/>
          <w:sz w:val="24"/>
          <w:szCs w:val="24"/>
          <w:lang w:val="ro-RO"/>
        </w:rPr>
        <w:t>i</w:t>
      </w:r>
      <w:r w:rsidR="0099349E" w:rsidRPr="001E06B8">
        <w:rPr>
          <w:rFonts w:ascii="Cambria" w:eastAsia="Trebuchet MS" w:hAnsi="Cambria" w:cs="Trebuchet MS"/>
          <w:spacing w:val="-3"/>
          <w:sz w:val="24"/>
          <w:szCs w:val="24"/>
          <w:lang w:val="ro-RO"/>
        </w:rPr>
        <w:t>n</w:t>
      </w:r>
      <w:r w:rsidR="0099349E" w:rsidRPr="001E06B8">
        <w:rPr>
          <w:rFonts w:ascii="Cambria" w:eastAsia="Trebuchet MS" w:hAnsi="Cambria" w:cs="Trebuchet MS"/>
          <w:sz w:val="24"/>
          <w:szCs w:val="24"/>
          <w:lang w:val="ro-RO"/>
        </w:rPr>
        <w:t>compatibilităţi</w:t>
      </w:r>
      <w:proofErr w:type="spellEnd"/>
      <w:r w:rsidR="0099349E" w:rsidRPr="001E06B8">
        <w:rPr>
          <w:rFonts w:ascii="Cambria" w:eastAsia="Trebuchet MS" w:hAnsi="Cambria" w:cs="Trebuchet MS"/>
          <w:sz w:val="24"/>
          <w:szCs w:val="24"/>
          <w:lang w:val="ro-RO"/>
        </w:rPr>
        <w:t xml:space="preserve">. </w:t>
      </w:r>
      <w:r w:rsidR="0099349E" w:rsidRPr="001E06B8">
        <w:rPr>
          <w:rFonts w:ascii="Cambria" w:eastAsia="Trebuchet MS" w:hAnsi="Cambria" w:cs="Trebuchet MS"/>
          <w:spacing w:val="22"/>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43"/>
          <w:sz w:val="24"/>
          <w:szCs w:val="24"/>
          <w:lang w:val="ro-RO"/>
        </w:rPr>
        <w:t xml:space="preserve"> </w:t>
      </w:r>
      <w:r w:rsidR="0099349E" w:rsidRPr="001E06B8">
        <w:rPr>
          <w:rFonts w:ascii="Cambria" w:eastAsia="Trebuchet MS" w:hAnsi="Cambria" w:cs="Trebuchet MS"/>
          <w:w w:val="103"/>
          <w:sz w:val="24"/>
          <w:szCs w:val="24"/>
          <w:lang w:val="ro-RO"/>
        </w:rPr>
        <w:t xml:space="preserve">aceste </w:t>
      </w:r>
      <w:proofErr w:type="spellStart"/>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z w:val="24"/>
          <w:szCs w:val="24"/>
          <w:lang w:val="ro-RO"/>
        </w:rPr>
        <w:t>tuaţii</w:t>
      </w:r>
      <w:proofErr w:type="spellEnd"/>
      <w:r w:rsidR="0099349E" w:rsidRPr="001E06B8">
        <w:rPr>
          <w:rFonts w:ascii="Cambria" w:eastAsia="Trebuchet MS" w:hAnsi="Cambria" w:cs="Trebuchet MS"/>
          <w:sz w:val="24"/>
          <w:szCs w:val="24"/>
          <w:lang w:val="ro-RO"/>
        </w:rPr>
        <w:t>,</w:t>
      </w:r>
      <w:r w:rsidR="0099349E" w:rsidRPr="001E06B8">
        <w:rPr>
          <w:rFonts w:ascii="Cambria" w:eastAsia="Trebuchet MS" w:hAnsi="Cambria" w:cs="Trebuchet MS"/>
          <w:spacing w:val="15"/>
          <w:sz w:val="24"/>
          <w:szCs w:val="24"/>
          <w:lang w:val="ro-RO"/>
        </w:rPr>
        <w:t xml:space="preserve"> </w:t>
      </w:r>
      <w:r w:rsidRPr="001E06B8">
        <w:rPr>
          <w:rFonts w:ascii="Cambria" w:eastAsia="Trebuchet MS" w:hAnsi="Cambria" w:cs="Trebuchet MS"/>
          <w:spacing w:val="-2"/>
          <w:sz w:val="24"/>
          <w:szCs w:val="24"/>
          <w:lang w:val="ro-RO"/>
        </w:rPr>
        <w:t>AM</w:t>
      </w:r>
      <w:r w:rsidR="00694B6B" w:rsidRPr="001E06B8">
        <w:rPr>
          <w:rFonts w:ascii="Cambria" w:eastAsia="Trebuchet MS" w:hAnsi="Cambria" w:cs="Trebuchet MS"/>
          <w:spacing w:val="-2"/>
          <w:sz w:val="24"/>
          <w:szCs w:val="24"/>
          <w:lang w:val="ro-RO"/>
        </w:rPr>
        <w:t>POIDS</w:t>
      </w:r>
      <w:r w:rsidR="0099349E" w:rsidRPr="001E06B8">
        <w:rPr>
          <w:rFonts w:ascii="Cambria" w:eastAsia="Trebuchet MS" w:hAnsi="Cambria" w:cs="Trebuchet MS"/>
          <w:spacing w:val="24"/>
          <w:sz w:val="24"/>
          <w:szCs w:val="24"/>
          <w:lang w:val="ro-RO"/>
        </w:rPr>
        <w:t xml:space="preserve"> </w:t>
      </w:r>
      <w:r w:rsidR="0099349E" w:rsidRPr="001E06B8">
        <w:rPr>
          <w:rFonts w:ascii="Cambria" w:eastAsia="Trebuchet MS" w:hAnsi="Cambria" w:cs="Trebuchet MS"/>
          <w:spacing w:val="-1"/>
          <w:sz w:val="24"/>
          <w:szCs w:val="24"/>
          <w:lang w:val="ro-RO"/>
        </w:rPr>
        <w:t>poat</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pacing w:val="-1"/>
          <w:sz w:val="24"/>
          <w:szCs w:val="24"/>
          <w:lang w:val="ro-RO"/>
        </w:rPr>
        <w:t>impun</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2"/>
          <w:sz w:val="24"/>
          <w:szCs w:val="24"/>
          <w:lang w:val="ro-RO"/>
        </w:rPr>
        <w:t xml:space="preserve"> </w:t>
      </w:r>
      <w:proofErr w:type="spellStart"/>
      <w:r w:rsidR="0099349E" w:rsidRPr="001E06B8">
        <w:rPr>
          <w:rFonts w:ascii="Cambria" w:eastAsia="Trebuchet MS" w:hAnsi="Cambria" w:cs="Trebuchet MS"/>
          <w:sz w:val="24"/>
          <w:szCs w:val="24"/>
          <w:lang w:val="ro-RO"/>
        </w:rPr>
        <w:t>sancţiuni</w:t>
      </w:r>
      <w:proofErr w:type="spellEnd"/>
      <w:r w:rsidR="0099349E" w:rsidRPr="001E06B8">
        <w:rPr>
          <w:rFonts w:ascii="Cambria" w:eastAsia="Trebuchet MS" w:hAnsi="Cambria" w:cs="Trebuchet MS"/>
          <w:spacing w:val="18"/>
          <w:sz w:val="24"/>
          <w:szCs w:val="24"/>
          <w:lang w:val="ro-RO"/>
        </w:rPr>
        <w:t xml:space="preserve"> </w:t>
      </w:r>
      <w:r w:rsidR="0099349E" w:rsidRPr="001E06B8">
        <w:rPr>
          <w:rFonts w:ascii="Cambria" w:eastAsia="Trebuchet MS" w:hAnsi="Cambria" w:cs="Trebuchet MS"/>
          <w:sz w:val="24"/>
          <w:szCs w:val="24"/>
          <w:lang w:val="ro-RO"/>
        </w:rPr>
        <w:t>administrative</w:t>
      </w:r>
      <w:r w:rsidR="0099349E" w:rsidRPr="001E06B8">
        <w:rPr>
          <w:rFonts w:ascii="Cambria" w:eastAsia="Trebuchet MS" w:hAnsi="Cambria" w:cs="Trebuchet MS"/>
          <w:spacing w:val="33"/>
          <w:sz w:val="24"/>
          <w:szCs w:val="24"/>
          <w:lang w:val="ro-RO"/>
        </w:rPr>
        <w:t xml:space="preserve"> </w:t>
      </w:r>
      <w:r w:rsidR="0099349E" w:rsidRPr="001E06B8">
        <w:rPr>
          <w:rFonts w:ascii="Cambria" w:eastAsia="Trebuchet MS" w:hAnsi="Cambria" w:cs="Trebuchet MS"/>
          <w:sz w:val="24"/>
          <w:szCs w:val="24"/>
          <w:lang w:val="ro-RO"/>
        </w:rPr>
        <w:lastRenderedPageBreak/>
        <w:t>sau/si</w:t>
      </w:r>
      <w:r w:rsidR="0099349E" w:rsidRPr="001E06B8">
        <w:rPr>
          <w:rFonts w:ascii="Cambria" w:eastAsia="Trebuchet MS" w:hAnsi="Cambria" w:cs="Trebuchet MS"/>
          <w:spacing w:val="8"/>
          <w:sz w:val="24"/>
          <w:szCs w:val="24"/>
          <w:lang w:val="ro-RO"/>
        </w:rPr>
        <w:t xml:space="preserve"> </w:t>
      </w:r>
      <w:r w:rsidR="0099349E" w:rsidRPr="001E06B8">
        <w:rPr>
          <w:rFonts w:ascii="Cambria" w:eastAsia="Trebuchet MS" w:hAnsi="Cambria" w:cs="Trebuchet MS"/>
          <w:w w:val="103"/>
          <w:sz w:val="24"/>
          <w:szCs w:val="24"/>
          <w:lang w:val="ro-RO"/>
        </w:rPr>
        <w:t xml:space="preserve">financiare </w:t>
      </w:r>
      <w:proofErr w:type="spellStart"/>
      <w:r w:rsidR="0099349E" w:rsidRPr="001E06B8">
        <w:rPr>
          <w:rFonts w:ascii="Cambria" w:eastAsia="Trebuchet MS" w:hAnsi="Cambria" w:cs="Trebuchet MS"/>
          <w:spacing w:val="-1"/>
          <w:sz w:val="24"/>
          <w:szCs w:val="24"/>
          <w:lang w:val="ro-RO"/>
        </w:rPr>
        <w:t>proporţional</w:t>
      </w:r>
      <w:r w:rsidR="0099349E" w:rsidRPr="001E06B8">
        <w:rPr>
          <w:rFonts w:ascii="Cambria" w:eastAsia="Trebuchet MS" w:hAnsi="Cambria" w:cs="Trebuchet MS"/>
          <w:sz w:val="24"/>
          <w:szCs w:val="24"/>
          <w:lang w:val="ro-RO"/>
        </w:rPr>
        <w:t>e</w:t>
      </w:r>
      <w:proofErr w:type="spellEnd"/>
      <w:r w:rsidR="0099349E" w:rsidRPr="001E06B8">
        <w:rPr>
          <w:rFonts w:ascii="Cambria" w:eastAsia="Trebuchet MS" w:hAnsi="Cambria" w:cs="Trebuchet MS"/>
          <w:spacing w:val="38"/>
          <w:sz w:val="24"/>
          <w:szCs w:val="24"/>
          <w:lang w:val="ro-RO"/>
        </w:rPr>
        <w:t xml:space="preserve"> </w:t>
      </w:r>
      <w:r w:rsidR="0099349E" w:rsidRPr="001E06B8">
        <w:rPr>
          <w:rFonts w:ascii="Cambria" w:eastAsia="Trebuchet MS" w:hAnsi="Cambria" w:cs="Trebuchet MS"/>
          <w:spacing w:val="-1"/>
          <w:sz w:val="24"/>
          <w:szCs w:val="24"/>
          <w:lang w:val="ro-RO"/>
        </w:rPr>
        <w:t>c</w:t>
      </w:r>
      <w:r w:rsidR="0099349E" w:rsidRPr="001E06B8">
        <w:rPr>
          <w:rFonts w:ascii="Cambria" w:eastAsia="Trebuchet MS" w:hAnsi="Cambria" w:cs="Trebuchet MS"/>
          <w:sz w:val="24"/>
          <w:szCs w:val="24"/>
          <w:lang w:val="ro-RO"/>
        </w:rPr>
        <w:t xml:space="preserve">u </w:t>
      </w:r>
      <w:r w:rsidR="0099349E" w:rsidRPr="001E06B8">
        <w:rPr>
          <w:rFonts w:ascii="Cambria" w:eastAsia="Trebuchet MS" w:hAnsi="Cambria" w:cs="Trebuchet MS"/>
          <w:spacing w:val="1"/>
          <w:sz w:val="24"/>
          <w:szCs w:val="24"/>
          <w:lang w:val="ro-RO"/>
        </w:rPr>
        <w:t>g</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1"/>
          <w:sz w:val="24"/>
          <w:szCs w:val="24"/>
          <w:lang w:val="ro-RO"/>
        </w:rPr>
        <w:t>avitate</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29"/>
          <w:sz w:val="24"/>
          <w:szCs w:val="24"/>
          <w:lang w:val="ro-RO"/>
        </w:rPr>
        <w:t xml:space="preserve"> </w:t>
      </w:r>
      <w:r w:rsidR="0099349E" w:rsidRPr="001E06B8">
        <w:rPr>
          <w:rFonts w:ascii="Cambria" w:eastAsia="Trebuchet MS" w:hAnsi="Cambria" w:cs="Trebuchet MS"/>
          <w:spacing w:val="-1"/>
          <w:sz w:val="24"/>
          <w:szCs w:val="24"/>
          <w:lang w:val="ro-RO"/>
        </w:rPr>
        <w:t>abateri</w:t>
      </w:r>
      <w:r w:rsidR="0099349E" w:rsidRPr="001E06B8">
        <w:rPr>
          <w:rFonts w:ascii="Cambria" w:eastAsia="Trebuchet MS" w:hAnsi="Cambria" w:cs="Trebuchet MS"/>
          <w:sz w:val="24"/>
          <w:szCs w:val="24"/>
          <w:lang w:val="ro-RO"/>
        </w:rPr>
        <w:t>i</w:t>
      </w:r>
      <w:r w:rsidR="0099349E" w:rsidRPr="001E06B8">
        <w:rPr>
          <w:rFonts w:ascii="Cambria" w:eastAsia="Trebuchet MS" w:hAnsi="Cambria" w:cs="Trebuchet MS"/>
          <w:spacing w:val="21"/>
          <w:sz w:val="24"/>
          <w:szCs w:val="24"/>
          <w:lang w:val="ro-RO"/>
        </w:rPr>
        <w:t xml:space="preserve"> </w:t>
      </w:r>
      <w:proofErr w:type="spellStart"/>
      <w:r w:rsidR="0099349E" w:rsidRPr="001E06B8">
        <w:rPr>
          <w:rFonts w:ascii="Cambria" w:eastAsia="Trebuchet MS" w:hAnsi="Cambria" w:cs="Trebuchet MS"/>
          <w:spacing w:val="-1"/>
          <w:sz w:val="24"/>
          <w:szCs w:val="24"/>
          <w:lang w:val="ro-RO"/>
        </w:rPr>
        <w:t>ş</w:t>
      </w:r>
      <w:r w:rsidR="0099349E" w:rsidRPr="001E06B8">
        <w:rPr>
          <w:rFonts w:ascii="Cambria" w:eastAsia="Trebuchet MS" w:hAnsi="Cambria" w:cs="Trebuchet MS"/>
          <w:sz w:val="24"/>
          <w:szCs w:val="24"/>
          <w:lang w:val="ro-RO"/>
        </w:rPr>
        <w:t>i</w:t>
      </w:r>
      <w:proofErr w:type="spellEnd"/>
      <w:r w:rsidR="0099349E" w:rsidRPr="001E06B8">
        <w:rPr>
          <w:rFonts w:ascii="Cambria" w:eastAsia="Trebuchet MS" w:hAnsi="Cambria" w:cs="Trebuchet MS"/>
          <w:spacing w:val="4"/>
          <w:sz w:val="24"/>
          <w:szCs w:val="24"/>
          <w:lang w:val="ro-RO"/>
        </w:rPr>
        <w:t xml:space="preserve"> </w:t>
      </w:r>
      <w:proofErr w:type="spellStart"/>
      <w:r w:rsidR="0099349E" w:rsidRPr="001E06B8">
        <w:rPr>
          <w:rFonts w:ascii="Cambria" w:eastAsia="Trebuchet MS" w:hAnsi="Cambria" w:cs="Trebuchet MS"/>
          <w:spacing w:val="-1"/>
          <w:sz w:val="24"/>
          <w:szCs w:val="24"/>
          <w:lang w:val="ro-RO"/>
        </w:rPr>
        <w:t>ti</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ân</w:t>
      </w:r>
      <w:r w:rsidR="0099349E" w:rsidRPr="001E06B8">
        <w:rPr>
          <w:rFonts w:ascii="Cambria" w:eastAsia="Trebuchet MS" w:hAnsi="Cambria" w:cs="Trebuchet MS"/>
          <w:sz w:val="24"/>
          <w:szCs w:val="24"/>
          <w:lang w:val="ro-RO"/>
        </w:rPr>
        <w:t>d</w:t>
      </w:r>
      <w:proofErr w:type="spellEnd"/>
      <w:r w:rsidR="0099349E" w:rsidRPr="001E06B8">
        <w:rPr>
          <w:rFonts w:ascii="Cambria" w:eastAsia="Trebuchet MS" w:hAnsi="Cambria" w:cs="Trebuchet MS"/>
          <w:spacing w:val="9"/>
          <w:sz w:val="24"/>
          <w:szCs w:val="24"/>
          <w:lang w:val="ro-RO"/>
        </w:rPr>
        <w:t xml:space="preserve"> </w:t>
      </w:r>
      <w:r w:rsidR="0099349E" w:rsidRPr="001E06B8">
        <w:rPr>
          <w:rFonts w:ascii="Cambria" w:eastAsia="Trebuchet MS" w:hAnsi="Cambria" w:cs="Trebuchet MS"/>
          <w:spacing w:val="-1"/>
          <w:sz w:val="24"/>
          <w:szCs w:val="24"/>
          <w:lang w:val="ro-RO"/>
        </w:rPr>
        <w:t>con</w:t>
      </w:r>
      <w:r w:rsidR="0099349E" w:rsidRPr="001E06B8">
        <w:rPr>
          <w:rFonts w:ascii="Cambria" w:eastAsia="Trebuchet MS" w:hAnsi="Cambria" w:cs="Trebuchet MS"/>
          <w:sz w:val="24"/>
          <w:szCs w:val="24"/>
          <w:lang w:val="ro-RO"/>
        </w:rPr>
        <w:t>t</w:t>
      </w:r>
      <w:r w:rsidR="0099349E" w:rsidRPr="001E06B8">
        <w:rPr>
          <w:rFonts w:ascii="Cambria" w:eastAsia="Trebuchet MS" w:hAnsi="Cambria" w:cs="Trebuchet MS"/>
          <w:spacing w:val="12"/>
          <w:sz w:val="24"/>
          <w:szCs w:val="24"/>
          <w:lang w:val="ro-RO"/>
        </w:rPr>
        <w:t xml:space="preserve"> </w:t>
      </w:r>
      <w:r w:rsidR="0099349E" w:rsidRPr="001E06B8">
        <w:rPr>
          <w:rFonts w:ascii="Cambria" w:eastAsia="Trebuchet MS" w:hAnsi="Cambria" w:cs="Trebuchet MS"/>
          <w:spacing w:val="-1"/>
          <w:sz w:val="24"/>
          <w:szCs w:val="24"/>
          <w:lang w:val="ro-RO"/>
        </w:rPr>
        <w:t>d</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1"/>
          <w:sz w:val="24"/>
          <w:szCs w:val="24"/>
          <w:lang w:val="ro-RO"/>
        </w:rPr>
        <w:t xml:space="preserve"> </w:t>
      </w:r>
      <w:r w:rsidR="0099349E" w:rsidRPr="001E06B8">
        <w:rPr>
          <w:rFonts w:ascii="Cambria" w:eastAsia="Trebuchet MS" w:hAnsi="Cambria" w:cs="Trebuchet MS"/>
          <w:spacing w:val="3"/>
          <w:sz w:val="24"/>
          <w:szCs w:val="24"/>
          <w:lang w:val="ro-RO"/>
        </w:rPr>
        <w:t>î</w:t>
      </w:r>
      <w:r w:rsidR="0099349E" w:rsidRPr="001E06B8">
        <w:rPr>
          <w:rFonts w:ascii="Cambria" w:eastAsia="Trebuchet MS" w:hAnsi="Cambria" w:cs="Trebuchet MS"/>
          <w:spacing w:val="-1"/>
          <w:sz w:val="24"/>
          <w:szCs w:val="24"/>
          <w:lang w:val="ro-RO"/>
        </w:rPr>
        <w:t>mpreju</w:t>
      </w:r>
      <w:r w:rsidR="0099349E" w:rsidRPr="001E06B8">
        <w:rPr>
          <w:rFonts w:ascii="Cambria" w:eastAsia="Trebuchet MS" w:hAnsi="Cambria" w:cs="Trebuchet MS"/>
          <w:spacing w:val="-2"/>
          <w:sz w:val="24"/>
          <w:szCs w:val="24"/>
          <w:lang w:val="ro-RO"/>
        </w:rPr>
        <w:t>r</w:t>
      </w:r>
      <w:r w:rsidR="0099349E" w:rsidRPr="001E06B8">
        <w:rPr>
          <w:rFonts w:ascii="Cambria" w:eastAsia="Trebuchet MS" w:hAnsi="Cambria" w:cs="Trebuchet MS"/>
          <w:spacing w:val="-1"/>
          <w:sz w:val="24"/>
          <w:szCs w:val="24"/>
          <w:lang w:val="ro-RO"/>
        </w:rPr>
        <w:t>ă</w:t>
      </w:r>
      <w:r w:rsidR="0099349E" w:rsidRPr="001E06B8">
        <w:rPr>
          <w:rFonts w:ascii="Cambria" w:eastAsia="Trebuchet MS" w:hAnsi="Cambria" w:cs="Trebuchet MS"/>
          <w:sz w:val="24"/>
          <w:szCs w:val="24"/>
          <w:lang w:val="ro-RO"/>
        </w:rPr>
        <w:t>rile</w:t>
      </w:r>
      <w:r w:rsidR="0099349E" w:rsidRPr="001E06B8">
        <w:rPr>
          <w:rFonts w:ascii="Cambria" w:eastAsia="Trebuchet MS" w:hAnsi="Cambria" w:cs="Trebuchet MS"/>
          <w:spacing w:val="31"/>
          <w:sz w:val="24"/>
          <w:szCs w:val="24"/>
          <w:lang w:val="ro-RO"/>
        </w:rPr>
        <w:t xml:space="preserve"> </w:t>
      </w:r>
      <w:r w:rsidR="0099349E" w:rsidRPr="001E06B8">
        <w:rPr>
          <w:rFonts w:ascii="Cambria" w:eastAsia="Trebuchet MS" w:hAnsi="Cambria" w:cs="Trebuchet MS"/>
          <w:sz w:val="24"/>
          <w:szCs w:val="24"/>
          <w:lang w:val="ro-RO"/>
        </w:rPr>
        <w:t>și</w:t>
      </w:r>
      <w:r w:rsidR="0099349E" w:rsidRPr="001E06B8">
        <w:rPr>
          <w:rFonts w:ascii="Cambria" w:eastAsia="Trebuchet MS" w:hAnsi="Cambria" w:cs="Trebuchet MS"/>
          <w:spacing w:val="3"/>
          <w:sz w:val="24"/>
          <w:szCs w:val="24"/>
          <w:lang w:val="ro-RO"/>
        </w:rPr>
        <w:t xml:space="preserve"> </w:t>
      </w:r>
      <w:r w:rsidR="0099349E" w:rsidRPr="001E06B8">
        <w:rPr>
          <w:rFonts w:ascii="Cambria" w:eastAsia="Trebuchet MS" w:hAnsi="Cambria" w:cs="Trebuchet MS"/>
          <w:spacing w:val="-2"/>
          <w:sz w:val="24"/>
          <w:szCs w:val="24"/>
          <w:lang w:val="ro-RO"/>
        </w:rPr>
        <w:t>c</w:t>
      </w:r>
      <w:r w:rsidR="0099349E" w:rsidRPr="001E06B8">
        <w:rPr>
          <w:rFonts w:ascii="Cambria" w:eastAsia="Trebuchet MS" w:hAnsi="Cambria" w:cs="Trebuchet MS"/>
          <w:spacing w:val="3"/>
          <w:sz w:val="24"/>
          <w:szCs w:val="24"/>
          <w:lang w:val="ro-RO"/>
        </w:rPr>
        <w:t>i</w:t>
      </w:r>
      <w:r w:rsidR="0099349E" w:rsidRPr="001E06B8">
        <w:rPr>
          <w:rFonts w:ascii="Cambria" w:eastAsia="Trebuchet MS" w:hAnsi="Cambria" w:cs="Trebuchet MS"/>
          <w:spacing w:val="-4"/>
          <w:sz w:val="24"/>
          <w:szCs w:val="24"/>
          <w:lang w:val="ro-RO"/>
        </w:rPr>
        <w:t>r</w:t>
      </w:r>
      <w:r w:rsidR="0099349E" w:rsidRPr="001E06B8">
        <w:rPr>
          <w:rFonts w:ascii="Cambria" w:eastAsia="Trebuchet MS" w:hAnsi="Cambria" w:cs="Trebuchet MS"/>
          <w:spacing w:val="3"/>
          <w:sz w:val="24"/>
          <w:szCs w:val="24"/>
          <w:lang w:val="ro-RO"/>
        </w:rPr>
        <w:t>c</w:t>
      </w:r>
      <w:r w:rsidR="0099349E" w:rsidRPr="001E06B8">
        <w:rPr>
          <w:rFonts w:ascii="Cambria" w:eastAsia="Trebuchet MS" w:hAnsi="Cambria" w:cs="Trebuchet MS"/>
          <w:spacing w:val="-1"/>
          <w:sz w:val="24"/>
          <w:szCs w:val="24"/>
          <w:lang w:val="ro-RO"/>
        </w:rPr>
        <w:t>umsta</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1"/>
          <w:sz w:val="24"/>
          <w:szCs w:val="24"/>
          <w:lang w:val="ro-RO"/>
        </w:rPr>
        <w:t>țel</w:t>
      </w:r>
      <w:r w:rsidR="0099349E" w:rsidRPr="001E06B8">
        <w:rPr>
          <w:rFonts w:ascii="Cambria" w:eastAsia="Trebuchet MS" w:hAnsi="Cambria" w:cs="Trebuchet MS"/>
          <w:sz w:val="24"/>
          <w:szCs w:val="24"/>
          <w:lang w:val="ro-RO"/>
        </w:rPr>
        <w:t>e</w:t>
      </w:r>
      <w:r w:rsidR="0099349E" w:rsidRPr="001E06B8">
        <w:rPr>
          <w:rFonts w:ascii="Cambria" w:eastAsia="Trebuchet MS" w:hAnsi="Cambria" w:cs="Trebuchet MS"/>
          <w:spacing w:val="37"/>
          <w:sz w:val="24"/>
          <w:szCs w:val="24"/>
          <w:lang w:val="ro-RO"/>
        </w:rPr>
        <w:t xml:space="preserve"> </w:t>
      </w:r>
      <w:r w:rsidR="0099349E" w:rsidRPr="001E06B8">
        <w:rPr>
          <w:rFonts w:ascii="Cambria" w:eastAsia="Trebuchet MS" w:hAnsi="Cambria" w:cs="Trebuchet MS"/>
          <w:spacing w:val="1"/>
          <w:sz w:val="24"/>
          <w:szCs w:val="24"/>
          <w:lang w:val="ro-RO"/>
        </w:rPr>
        <w:t>î</w:t>
      </w:r>
      <w:r w:rsidR="0099349E" w:rsidRPr="001E06B8">
        <w:rPr>
          <w:rFonts w:ascii="Cambria" w:eastAsia="Trebuchet MS" w:hAnsi="Cambria" w:cs="Trebuchet MS"/>
          <w:sz w:val="24"/>
          <w:szCs w:val="24"/>
          <w:lang w:val="ro-RO"/>
        </w:rPr>
        <w:t>n</w:t>
      </w:r>
      <w:r w:rsidR="0099349E" w:rsidRPr="001E06B8">
        <w:rPr>
          <w:rFonts w:ascii="Cambria" w:eastAsia="Trebuchet MS" w:hAnsi="Cambria" w:cs="Trebuchet MS"/>
          <w:spacing w:val="5"/>
          <w:sz w:val="24"/>
          <w:szCs w:val="24"/>
          <w:lang w:val="ro-RO"/>
        </w:rPr>
        <w:t xml:space="preserve"> </w:t>
      </w:r>
      <w:r w:rsidR="0099349E" w:rsidRPr="001E06B8">
        <w:rPr>
          <w:rFonts w:ascii="Cambria" w:eastAsia="Trebuchet MS" w:hAnsi="Cambria" w:cs="Trebuchet MS"/>
          <w:spacing w:val="-1"/>
          <w:w w:val="103"/>
          <w:sz w:val="24"/>
          <w:szCs w:val="24"/>
          <w:lang w:val="ro-RO"/>
        </w:rPr>
        <w:t xml:space="preserve">care </w:t>
      </w:r>
      <w:r w:rsidR="0099349E" w:rsidRPr="001E06B8">
        <w:rPr>
          <w:rFonts w:ascii="Cambria" w:eastAsia="Trebuchet MS" w:hAnsi="Cambria" w:cs="Trebuchet MS"/>
          <w:spacing w:val="-2"/>
          <w:sz w:val="24"/>
          <w:szCs w:val="24"/>
          <w:lang w:val="ro-RO"/>
        </w:rPr>
        <w:t>s</w:t>
      </w:r>
      <w:r w:rsidR="0099349E" w:rsidRPr="001E06B8">
        <w:rPr>
          <w:rFonts w:ascii="Cambria" w:eastAsia="Trebuchet MS" w:hAnsi="Cambria" w:cs="Trebuchet MS"/>
          <w:spacing w:val="1"/>
          <w:sz w:val="24"/>
          <w:szCs w:val="24"/>
          <w:lang w:val="ro-RO"/>
        </w:rPr>
        <w:t>-</w:t>
      </w:r>
      <w:r w:rsidR="0099349E" w:rsidRPr="001E06B8">
        <w:rPr>
          <w:rFonts w:ascii="Cambria" w:eastAsia="Trebuchet MS" w:hAnsi="Cambria" w:cs="Trebuchet MS"/>
          <w:sz w:val="24"/>
          <w:szCs w:val="24"/>
          <w:lang w:val="ro-RO"/>
        </w:rPr>
        <w:t>a</w:t>
      </w:r>
      <w:r w:rsidR="0099349E" w:rsidRPr="001E06B8">
        <w:rPr>
          <w:rFonts w:ascii="Cambria" w:eastAsia="Trebuchet MS" w:hAnsi="Cambria" w:cs="Trebuchet MS"/>
          <w:spacing w:val="10"/>
          <w:sz w:val="24"/>
          <w:szCs w:val="24"/>
          <w:lang w:val="ro-RO"/>
        </w:rPr>
        <w:t xml:space="preserve"> </w:t>
      </w:r>
      <w:r w:rsidR="0099349E" w:rsidRPr="001E06B8">
        <w:rPr>
          <w:rFonts w:ascii="Cambria" w:eastAsia="Trebuchet MS" w:hAnsi="Cambria" w:cs="Trebuchet MS"/>
          <w:sz w:val="24"/>
          <w:szCs w:val="24"/>
          <w:lang w:val="ro-RO"/>
        </w:rPr>
        <w:t>constatat</w:t>
      </w:r>
      <w:r w:rsidR="0099349E" w:rsidRPr="001E06B8">
        <w:rPr>
          <w:rFonts w:ascii="Cambria" w:eastAsia="Trebuchet MS" w:hAnsi="Cambria" w:cs="Trebuchet MS"/>
          <w:spacing w:val="26"/>
          <w:sz w:val="24"/>
          <w:szCs w:val="24"/>
          <w:lang w:val="ro-RO"/>
        </w:rPr>
        <w:t xml:space="preserve"> </w:t>
      </w:r>
      <w:r w:rsidR="0099349E" w:rsidRPr="001E06B8">
        <w:rPr>
          <w:rFonts w:ascii="Cambria" w:eastAsia="Trebuchet MS" w:hAnsi="Cambria" w:cs="Trebuchet MS"/>
          <w:w w:val="103"/>
          <w:sz w:val="24"/>
          <w:szCs w:val="24"/>
          <w:lang w:val="ro-RO"/>
        </w:rPr>
        <w:t>abaterea.</w:t>
      </w:r>
    </w:p>
    <w:p w14:paraId="2FF41D09" w14:textId="6C52E9E8" w:rsidR="000B3971" w:rsidRPr="001E06B8" w:rsidRDefault="0099349E" w:rsidP="002A1EE7">
      <w:pPr>
        <w:pStyle w:val="ListParagraph"/>
        <w:numPr>
          <w:ilvl w:val="0"/>
          <w:numId w:val="33"/>
        </w:numPr>
        <w:spacing w:line="247" w:lineRule="auto"/>
        <w:ind w:left="540" w:right="-20" w:hanging="450"/>
        <w:jc w:val="both"/>
        <w:rPr>
          <w:rFonts w:ascii="Cambria" w:eastAsia="Trebuchet MS" w:hAnsi="Cambria" w:cs="Trebuchet MS"/>
          <w:w w:val="103"/>
          <w:sz w:val="24"/>
          <w:szCs w:val="24"/>
          <w:lang w:val="ro-RO"/>
        </w:rPr>
      </w:pPr>
      <w:proofErr w:type="spellStart"/>
      <w:r w:rsidRPr="001E06B8">
        <w:rPr>
          <w:rFonts w:ascii="Cambria" w:eastAsia="Trebuchet MS" w:hAnsi="Cambria" w:cs="Trebuchet MS"/>
          <w:sz w:val="24"/>
          <w:szCs w:val="24"/>
          <w:lang w:val="ro-RO"/>
        </w:rPr>
        <w:t>Dispozi</w:t>
      </w:r>
      <w:r w:rsidRPr="001E06B8">
        <w:rPr>
          <w:rFonts w:ascii="Cambria" w:eastAsia="Trebuchet MS" w:hAnsi="Cambria" w:cs="Trebuchet MS"/>
          <w:spacing w:val="-5"/>
          <w:sz w:val="24"/>
          <w:szCs w:val="24"/>
          <w:lang w:val="ro-RO"/>
        </w:rPr>
        <w:t>ţ</w:t>
      </w:r>
      <w:r w:rsidRPr="001E06B8">
        <w:rPr>
          <w:rFonts w:ascii="Cambria" w:eastAsia="Trebuchet MS" w:hAnsi="Cambria" w:cs="Trebuchet MS"/>
          <w:spacing w:val="1"/>
          <w:sz w:val="24"/>
          <w:szCs w:val="24"/>
          <w:lang w:val="ro-RO"/>
        </w:rPr>
        <w:t>iil</w:t>
      </w:r>
      <w:r w:rsidRPr="001E06B8">
        <w:rPr>
          <w:rFonts w:ascii="Cambria" w:eastAsia="Trebuchet MS" w:hAnsi="Cambria" w:cs="Trebuchet MS"/>
          <w:sz w:val="24"/>
          <w:szCs w:val="24"/>
          <w:lang w:val="ro-RO"/>
        </w:rPr>
        <w:t>e</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prevăzute</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z w:val="24"/>
          <w:szCs w:val="24"/>
          <w:lang w:val="ro-RO"/>
        </w:rPr>
        <w:t>la</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alin.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(1)</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(3)</w:t>
      </w:r>
      <w:r w:rsidRPr="001E06B8">
        <w:rPr>
          <w:rFonts w:ascii="Cambria" w:eastAsia="Trebuchet MS" w:hAnsi="Cambria" w:cs="Trebuchet MS"/>
          <w:spacing w:val="10"/>
          <w:sz w:val="24"/>
          <w:szCs w:val="24"/>
          <w:lang w:val="ro-RO"/>
        </w:rPr>
        <w:t xml:space="preserve"> </w:t>
      </w:r>
      <w:r w:rsidRPr="001E06B8">
        <w:rPr>
          <w:rFonts w:ascii="Cambria" w:eastAsia="Trebuchet MS" w:hAnsi="Cambria" w:cs="Trebuchet MS"/>
          <w:sz w:val="24"/>
          <w:szCs w:val="24"/>
          <w:lang w:val="ro-RO"/>
        </w:rPr>
        <w:t>se</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completează</w:t>
      </w:r>
      <w:r w:rsidRPr="001E06B8">
        <w:rPr>
          <w:rFonts w:ascii="Cambria" w:eastAsia="Trebuchet MS" w:hAnsi="Cambria" w:cs="Trebuchet MS"/>
          <w:spacing w:val="36"/>
          <w:sz w:val="24"/>
          <w:szCs w:val="24"/>
          <w:lang w:val="ro-RO"/>
        </w:rPr>
        <w:t xml:space="preserve"> </w:t>
      </w:r>
      <w:r w:rsidRPr="001E06B8">
        <w:rPr>
          <w:rFonts w:ascii="Cambria" w:eastAsia="Trebuchet MS" w:hAnsi="Cambria" w:cs="Trebuchet MS"/>
          <w:sz w:val="24"/>
          <w:szCs w:val="24"/>
          <w:lang w:val="ro-RO"/>
        </w:rPr>
        <w:t>cu</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regulile</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z w:val="24"/>
          <w:szCs w:val="24"/>
          <w:lang w:val="ro-RO"/>
        </w:rPr>
        <w:t>în</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materia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w w:val="103"/>
          <w:sz w:val="24"/>
          <w:szCs w:val="24"/>
          <w:lang w:val="ro-RO"/>
        </w:rPr>
        <w:t xml:space="preserve">conflictului </w:t>
      </w:r>
      <w:r w:rsidRPr="001E06B8">
        <w:rPr>
          <w:rFonts w:ascii="Cambria" w:eastAsia="Trebuchet MS" w:hAnsi="Cambria" w:cs="Trebuchet MS"/>
          <w:sz w:val="24"/>
          <w:szCs w:val="24"/>
          <w:lang w:val="ro-RO"/>
        </w:rPr>
        <w:t>de</w:t>
      </w:r>
      <w:r w:rsidRPr="001E06B8">
        <w:rPr>
          <w:rFonts w:ascii="Cambria" w:eastAsia="Trebuchet MS" w:hAnsi="Cambria" w:cs="Trebuchet MS"/>
          <w:spacing w:val="46"/>
          <w:sz w:val="24"/>
          <w:szCs w:val="24"/>
          <w:lang w:val="ro-RO"/>
        </w:rPr>
        <w:t xml:space="preserve"> </w:t>
      </w:r>
      <w:r w:rsidRPr="001E06B8">
        <w:rPr>
          <w:rFonts w:ascii="Cambria" w:eastAsia="Trebuchet MS" w:hAnsi="Cambria" w:cs="Trebuchet MS"/>
          <w:sz w:val="24"/>
          <w:szCs w:val="24"/>
          <w:lang w:val="ro-RO"/>
        </w:rPr>
        <w:t xml:space="preserve">interese </w:t>
      </w:r>
      <w:r w:rsidRPr="001E06B8">
        <w:rPr>
          <w:rFonts w:ascii="Cambria" w:eastAsia="Trebuchet MS" w:hAnsi="Cambria" w:cs="Trebuchet MS"/>
          <w:spacing w:val="1"/>
          <w:sz w:val="24"/>
          <w:szCs w:val="24"/>
          <w:lang w:val="ro-RO"/>
        </w:rPr>
        <w:t xml:space="preserve"> </w:t>
      </w:r>
      <w:r w:rsidRPr="001E06B8">
        <w:rPr>
          <w:rFonts w:ascii="Cambria" w:eastAsia="Trebuchet MS" w:hAnsi="Cambria" w:cs="Trebuchet MS"/>
          <w:spacing w:val="-1"/>
          <w:sz w:val="24"/>
          <w:szCs w:val="24"/>
          <w:lang w:val="ro-RO"/>
        </w:rPr>
        <w:t>prevăzut</w:t>
      </w:r>
      <w:r w:rsidRPr="001E06B8">
        <w:rPr>
          <w:rFonts w:ascii="Cambria" w:eastAsia="Trebuchet MS" w:hAnsi="Cambria" w:cs="Trebuchet MS"/>
          <w:sz w:val="24"/>
          <w:szCs w:val="24"/>
          <w:lang w:val="ro-RO"/>
        </w:rPr>
        <w:t xml:space="preserve">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47"/>
          <w:sz w:val="24"/>
          <w:szCs w:val="24"/>
          <w:lang w:val="ro-RO"/>
        </w:rPr>
        <w:t xml:space="preserve"> </w:t>
      </w:r>
      <w:proofErr w:type="spellStart"/>
      <w:r w:rsidRPr="001E06B8">
        <w:rPr>
          <w:rFonts w:ascii="Cambria" w:eastAsia="Trebuchet MS" w:hAnsi="Cambria" w:cs="Trebuchet MS"/>
          <w:spacing w:val="-1"/>
          <w:sz w:val="24"/>
          <w:szCs w:val="24"/>
          <w:lang w:val="ro-RO"/>
        </w:rPr>
        <w:t>Ordonanţ</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z w:val="24"/>
          <w:szCs w:val="24"/>
          <w:lang w:val="ro-RO"/>
        </w:rPr>
        <w:t xml:space="preserve"> </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48"/>
          <w:sz w:val="24"/>
          <w:szCs w:val="24"/>
          <w:lang w:val="ro-RO"/>
        </w:rPr>
        <w:t xml:space="preserve"> </w:t>
      </w:r>
      <w:proofErr w:type="spellStart"/>
      <w:r w:rsidRPr="001E06B8">
        <w:rPr>
          <w:rFonts w:ascii="Cambria" w:eastAsia="Trebuchet MS" w:hAnsi="Cambria" w:cs="Trebuchet MS"/>
          <w:sz w:val="24"/>
          <w:szCs w:val="24"/>
          <w:lang w:val="ro-RO"/>
        </w:rPr>
        <w:t>urgenţă</w:t>
      </w:r>
      <w:proofErr w:type="spellEnd"/>
      <w:r w:rsidRPr="001E06B8">
        <w:rPr>
          <w:rFonts w:ascii="Cambria" w:eastAsia="Trebuchet MS" w:hAnsi="Cambria" w:cs="Trebuchet MS"/>
          <w:sz w:val="24"/>
          <w:szCs w:val="24"/>
          <w:lang w:val="ro-RO"/>
        </w:rPr>
        <w:t xml:space="preserve">  a</w:t>
      </w:r>
      <w:r w:rsidRPr="001E06B8">
        <w:rPr>
          <w:rFonts w:ascii="Cambria" w:eastAsia="Trebuchet MS" w:hAnsi="Cambria" w:cs="Trebuchet MS"/>
          <w:spacing w:val="42"/>
          <w:sz w:val="24"/>
          <w:szCs w:val="24"/>
          <w:lang w:val="ro-RO"/>
        </w:rPr>
        <w:t xml:space="preserve"> </w:t>
      </w:r>
      <w:r w:rsidRPr="001E06B8">
        <w:rPr>
          <w:rFonts w:ascii="Cambria" w:eastAsia="Trebuchet MS" w:hAnsi="Cambria" w:cs="Trebuchet MS"/>
          <w:sz w:val="24"/>
          <w:szCs w:val="24"/>
          <w:lang w:val="ro-RO"/>
        </w:rPr>
        <w:t xml:space="preserve">Guvernului </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z w:val="24"/>
          <w:szCs w:val="24"/>
          <w:lang w:val="ro-RO"/>
        </w:rPr>
        <w:t>nr.</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 xml:space="preserve">66/2011,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 xml:space="preserve">ă </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w w:val="103"/>
          <w:sz w:val="24"/>
          <w:szCs w:val="24"/>
          <w:lang w:val="ro-RO"/>
        </w:rPr>
        <w:t xml:space="preserve">cu </w:t>
      </w:r>
      <w:r w:rsidRPr="001E06B8">
        <w:rPr>
          <w:rFonts w:ascii="Cambria" w:eastAsia="Trebuchet MS" w:hAnsi="Cambria" w:cs="Trebuchet MS"/>
          <w:spacing w:val="-1"/>
          <w:sz w:val="24"/>
          <w:szCs w:val="24"/>
          <w:lang w:val="ro-RO"/>
        </w:rPr>
        <w:t>modificăr</w:t>
      </w:r>
      <w:r w:rsidRPr="001E06B8">
        <w:rPr>
          <w:rFonts w:ascii="Cambria" w:eastAsia="Trebuchet MS" w:hAnsi="Cambria" w:cs="Trebuchet MS"/>
          <w:sz w:val="24"/>
          <w:szCs w:val="24"/>
          <w:lang w:val="ro-RO"/>
        </w:rPr>
        <w:t>i</w:t>
      </w:r>
      <w:r w:rsidRPr="001E06B8">
        <w:rPr>
          <w:rFonts w:ascii="Cambria" w:eastAsia="Trebuchet MS" w:hAnsi="Cambria" w:cs="Trebuchet MS"/>
          <w:spacing w:val="28"/>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w:t>
      </w:r>
      <w:r w:rsidRPr="001E06B8">
        <w:rPr>
          <w:rFonts w:ascii="Cambria" w:eastAsia="Trebuchet MS" w:hAnsi="Cambria" w:cs="Trebuchet MS"/>
          <w:sz w:val="24"/>
          <w:szCs w:val="24"/>
          <w:lang w:val="ro-RO"/>
        </w:rPr>
        <w:t>i</w:t>
      </w:r>
      <w:r w:rsidRPr="001E06B8">
        <w:rPr>
          <w:rFonts w:ascii="Cambria" w:eastAsia="Trebuchet MS" w:hAnsi="Cambria" w:cs="Trebuchet MS"/>
          <w:spacing w:val="30"/>
          <w:sz w:val="24"/>
          <w:szCs w:val="24"/>
          <w:lang w:val="ro-RO"/>
        </w:rPr>
        <w:t xml:space="preserve"> </w:t>
      </w:r>
      <w:r w:rsidRPr="001E06B8">
        <w:rPr>
          <w:rFonts w:ascii="Cambria" w:eastAsia="Trebuchet MS" w:hAnsi="Cambria" w:cs="Trebuchet MS"/>
          <w:spacing w:val="-1"/>
          <w:sz w:val="24"/>
          <w:szCs w:val="24"/>
          <w:lang w:val="ro-RO"/>
        </w:rPr>
        <w:t>pri</w:t>
      </w:r>
      <w:r w:rsidRPr="001E06B8">
        <w:rPr>
          <w:rFonts w:ascii="Cambria" w:eastAsia="Trebuchet MS" w:hAnsi="Cambria" w:cs="Trebuchet MS"/>
          <w:sz w:val="24"/>
          <w:szCs w:val="24"/>
          <w:lang w:val="ro-RO"/>
        </w:rPr>
        <w:t>n</w:t>
      </w:r>
      <w:r w:rsidRPr="001E06B8">
        <w:rPr>
          <w:rFonts w:ascii="Cambria" w:eastAsia="Trebuchet MS" w:hAnsi="Cambria" w:cs="Trebuchet MS"/>
          <w:spacing w:val="12"/>
          <w:sz w:val="24"/>
          <w:szCs w:val="24"/>
          <w:lang w:val="ro-RO"/>
        </w:rPr>
        <w:t xml:space="preserve"> </w:t>
      </w:r>
      <w:r w:rsidRPr="001E06B8">
        <w:rPr>
          <w:rFonts w:ascii="Cambria" w:eastAsia="Trebuchet MS" w:hAnsi="Cambria" w:cs="Trebuchet MS"/>
          <w:spacing w:val="-1"/>
          <w:sz w:val="24"/>
          <w:szCs w:val="24"/>
          <w:lang w:val="ro-RO"/>
        </w:rPr>
        <w:t>Lege</w:t>
      </w:r>
      <w:r w:rsidRPr="001E06B8">
        <w:rPr>
          <w:rFonts w:ascii="Cambria" w:eastAsia="Trebuchet MS" w:hAnsi="Cambria" w:cs="Trebuchet MS"/>
          <w:sz w:val="24"/>
          <w:szCs w:val="24"/>
          <w:lang w:val="ro-RO"/>
        </w:rPr>
        <w:t>a</w:t>
      </w:r>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9"/>
          <w:sz w:val="24"/>
          <w:szCs w:val="24"/>
          <w:lang w:val="ro-RO"/>
        </w:rPr>
        <w:t xml:space="preserve"> </w:t>
      </w:r>
      <w:r w:rsidRPr="001E06B8">
        <w:rPr>
          <w:rFonts w:ascii="Cambria" w:eastAsia="Trebuchet MS" w:hAnsi="Cambria" w:cs="Trebuchet MS"/>
          <w:spacing w:val="-1"/>
          <w:sz w:val="24"/>
          <w:szCs w:val="24"/>
          <w:lang w:val="ro-RO"/>
        </w:rPr>
        <w:t>142/2012</w:t>
      </w:r>
      <w:r w:rsidRPr="001E06B8">
        <w:rPr>
          <w:rFonts w:ascii="Cambria" w:eastAsia="Trebuchet MS" w:hAnsi="Cambria" w:cs="Trebuchet MS"/>
          <w:sz w:val="24"/>
          <w:szCs w:val="24"/>
          <w:lang w:val="ro-RO"/>
        </w:rPr>
        <w:t>,</w:t>
      </w:r>
      <w:r w:rsidRPr="001E06B8">
        <w:rPr>
          <w:rFonts w:ascii="Cambria" w:eastAsia="Trebuchet MS" w:hAnsi="Cambria" w:cs="Trebuchet MS"/>
          <w:spacing w:val="28"/>
          <w:sz w:val="24"/>
          <w:szCs w:val="24"/>
          <w:lang w:val="ro-RO"/>
        </w:rPr>
        <w:t xml:space="preserve"> </w:t>
      </w:r>
      <w:r w:rsidRPr="001E06B8">
        <w:rPr>
          <w:rFonts w:ascii="Cambria" w:eastAsia="Trebuchet MS" w:hAnsi="Cambria" w:cs="Trebuchet MS"/>
          <w:spacing w:val="-1"/>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pacing w:val="-1"/>
          <w:sz w:val="24"/>
          <w:szCs w:val="24"/>
          <w:lang w:val="ro-RO"/>
        </w:rPr>
        <w:t>modificăril</w:t>
      </w:r>
      <w:r w:rsidRPr="001E06B8">
        <w:rPr>
          <w:rFonts w:ascii="Cambria" w:eastAsia="Trebuchet MS" w:hAnsi="Cambria" w:cs="Trebuchet MS"/>
          <w:sz w:val="24"/>
          <w:szCs w:val="24"/>
          <w:lang w:val="ro-RO"/>
        </w:rPr>
        <w:t>e</w:t>
      </w:r>
      <w:r w:rsidRPr="001E06B8">
        <w:rPr>
          <w:rFonts w:ascii="Cambria" w:eastAsia="Trebuchet MS" w:hAnsi="Cambria" w:cs="Trebuchet MS"/>
          <w:spacing w:val="33"/>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35"/>
          <w:sz w:val="24"/>
          <w:szCs w:val="24"/>
          <w:lang w:val="ro-RO"/>
        </w:rPr>
        <w:t xml:space="preserve"> </w:t>
      </w:r>
      <w:r w:rsidRPr="001E06B8">
        <w:rPr>
          <w:rFonts w:ascii="Cambria" w:eastAsia="Trebuchet MS" w:hAnsi="Cambria" w:cs="Trebuchet MS"/>
          <w:spacing w:val="-1"/>
          <w:w w:val="103"/>
          <w:sz w:val="24"/>
          <w:szCs w:val="24"/>
          <w:lang w:val="ro-RO"/>
        </w:rPr>
        <w:t>ulterioa</w:t>
      </w:r>
      <w:r w:rsidRPr="001E06B8">
        <w:rPr>
          <w:rFonts w:ascii="Cambria" w:eastAsia="Trebuchet MS" w:hAnsi="Cambria" w:cs="Trebuchet MS"/>
          <w:spacing w:val="-2"/>
          <w:w w:val="103"/>
          <w:sz w:val="24"/>
          <w:szCs w:val="24"/>
          <w:lang w:val="ro-RO"/>
        </w:rPr>
        <w:t>r</w:t>
      </w:r>
      <w:r w:rsidRPr="001E06B8">
        <w:rPr>
          <w:rFonts w:ascii="Cambria" w:eastAsia="Trebuchet MS" w:hAnsi="Cambria" w:cs="Trebuchet MS"/>
          <w:w w:val="103"/>
          <w:sz w:val="24"/>
          <w:szCs w:val="24"/>
          <w:lang w:val="ro-RO"/>
        </w:rPr>
        <w:t xml:space="preserve">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17"/>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z w:val="24"/>
          <w:szCs w:val="24"/>
          <w:lang w:val="ro-RO"/>
        </w:rPr>
        <w:t>Normele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metodologice</w:t>
      </w:r>
      <w:r w:rsidRPr="001E06B8">
        <w:rPr>
          <w:rFonts w:ascii="Cambria" w:eastAsia="Trebuchet MS" w:hAnsi="Cambria" w:cs="Trebuchet MS"/>
          <w:spacing w:val="47"/>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aplicare</w:t>
      </w:r>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4"/>
          <w:sz w:val="24"/>
          <w:szCs w:val="24"/>
          <w:lang w:val="ro-RO"/>
        </w:rPr>
        <w:t xml:space="preserve"> </w:t>
      </w:r>
      <w:r w:rsidRPr="001E06B8">
        <w:rPr>
          <w:rFonts w:ascii="Cambria" w:eastAsia="Trebuchet MS" w:hAnsi="Cambria" w:cs="Trebuchet MS"/>
          <w:spacing w:val="-1"/>
          <w:sz w:val="24"/>
          <w:szCs w:val="24"/>
          <w:lang w:val="ro-RO"/>
        </w:rPr>
        <w:t>prevederilo</w:t>
      </w:r>
      <w:r w:rsidRPr="001E06B8">
        <w:rPr>
          <w:rFonts w:ascii="Cambria" w:eastAsia="Trebuchet MS" w:hAnsi="Cambria" w:cs="Trebuchet MS"/>
          <w:sz w:val="24"/>
          <w:szCs w:val="24"/>
          <w:lang w:val="ro-RO"/>
        </w:rPr>
        <w:t>r</w:t>
      </w:r>
      <w:r w:rsidRPr="001E06B8">
        <w:rPr>
          <w:rFonts w:ascii="Cambria" w:eastAsia="Trebuchet MS" w:hAnsi="Cambria" w:cs="Trebuchet MS"/>
          <w:spacing w:val="44"/>
          <w:sz w:val="24"/>
          <w:szCs w:val="24"/>
          <w:lang w:val="ro-RO"/>
        </w:rPr>
        <w:t xml:space="preserve"> </w:t>
      </w:r>
      <w:proofErr w:type="spellStart"/>
      <w:r w:rsidRPr="001E06B8">
        <w:rPr>
          <w:rFonts w:ascii="Cambria" w:eastAsia="Trebuchet MS" w:hAnsi="Cambria" w:cs="Trebuchet MS"/>
          <w:sz w:val="24"/>
          <w:szCs w:val="24"/>
          <w:lang w:val="ro-RO"/>
        </w:rPr>
        <w:t>Ordonanţei</w:t>
      </w:r>
      <w:proofErr w:type="spellEnd"/>
      <w:r w:rsidRPr="001E06B8">
        <w:rPr>
          <w:rFonts w:ascii="Cambria" w:eastAsia="Trebuchet MS" w:hAnsi="Cambria" w:cs="Trebuchet MS"/>
          <w:spacing w:val="41"/>
          <w:sz w:val="24"/>
          <w:szCs w:val="24"/>
          <w:lang w:val="ro-RO"/>
        </w:rPr>
        <w:t xml:space="preserve"> </w:t>
      </w:r>
      <w:r w:rsidRPr="001E06B8">
        <w:rPr>
          <w:rFonts w:ascii="Cambria" w:eastAsia="Trebuchet MS" w:hAnsi="Cambria" w:cs="Trebuchet MS"/>
          <w:sz w:val="24"/>
          <w:szCs w:val="24"/>
          <w:lang w:val="ro-RO"/>
        </w:rPr>
        <w:t>de</w:t>
      </w:r>
      <w:r w:rsidRPr="001E06B8">
        <w:rPr>
          <w:rFonts w:ascii="Cambria" w:eastAsia="Trebuchet MS" w:hAnsi="Cambria" w:cs="Trebuchet MS"/>
          <w:spacing w:val="18"/>
          <w:sz w:val="24"/>
          <w:szCs w:val="24"/>
          <w:lang w:val="ro-RO"/>
        </w:rPr>
        <w:t xml:space="preserve"> </w:t>
      </w:r>
      <w:proofErr w:type="spellStart"/>
      <w:r w:rsidRPr="001E06B8">
        <w:rPr>
          <w:rFonts w:ascii="Cambria" w:eastAsia="Trebuchet MS" w:hAnsi="Cambria" w:cs="Trebuchet MS"/>
          <w:spacing w:val="-1"/>
          <w:sz w:val="24"/>
          <w:szCs w:val="24"/>
          <w:lang w:val="ro-RO"/>
        </w:rPr>
        <w:t>urgenţ</w:t>
      </w:r>
      <w:r w:rsidRPr="001E06B8">
        <w:rPr>
          <w:rFonts w:ascii="Cambria" w:eastAsia="Trebuchet MS" w:hAnsi="Cambria" w:cs="Trebuchet MS"/>
          <w:sz w:val="24"/>
          <w:szCs w:val="24"/>
          <w:lang w:val="ro-RO"/>
        </w:rPr>
        <w:t>ă</w:t>
      </w:r>
      <w:proofErr w:type="spellEnd"/>
      <w:r w:rsidRPr="001E06B8">
        <w:rPr>
          <w:rFonts w:ascii="Cambria" w:eastAsia="Trebuchet MS" w:hAnsi="Cambria" w:cs="Trebuchet MS"/>
          <w:spacing w:val="32"/>
          <w:sz w:val="24"/>
          <w:szCs w:val="24"/>
          <w:lang w:val="ro-RO"/>
        </w:rPr>
        <w:t xml:space="preserve"> </w:t>
      </w:r>
      <w:r w:rsidRPr="001E06B8">
        <w:rPr>
          <w:rFonts w:ascii="Cambria" w:eastAsia="Trebuchet MS" w:hAnsi="Cambria" w:cs="Trebuchet MS"/>
          <w:sz w:val="24"/>
          <w:szCs w:val="24"/>
          <w:lang w:val="ro-RO"/>
        </w:rPr>
        <w:t>a</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pacing w:val="-1"/>
          <w:w w:val="103"/>
          <w:sz w:val="24"/>
          <w:szCs w:val="24"/>
          <w:lang w:val="ro-RO"/>
        </w:rPr>
        <w:t xml:space="preserve">Guvernului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8"/>
          <w:sz w:val="24"/>
          <w:szCs w:val="24"/>
          <w:lang w:val="ro-RO"/>
        </w:rPr>
        <w:t xml:space="preserve"> </w:t>
      </w:r>
      <w:r w:rsidRPr="001E06B8">
        <w:rPr>
          <w:rFonts w:ascii="Cambria" w:eastAsia="Trebuchet MS" w:hAnsi="Cambria" w:cs="Trebuchet MS"/>
          <w:spacing w:val="-1"/>
          <w:sz w:val="24"/>
          <w:szCs w:val="24"/>
          <w:lang w:val="ro-RO"/>
        </w:rPr>
        <w:t>66/201</w:t>
      </w:r>
      <w:r w:rsidRPr="001E06B8">
        <w:rPr>
          <w:rFonts w:ascii="Cambria" w:eastAsia="Trebuchet MS" w:hAnsi="Cambria" w:cs="Trebuchet MS"/>
          <w:sz w:val="24"/>
          <w:szCs w:val="24"/>
          <w:lang w:val="ro-RO"/>
        </w:rPr>
        <w:t>1</w:t>
      </w:r>
      <w:r w:rsidRPr="001E06B8">
        <w:rPr>
          <w:rFonts w:ascii="Cambria" w:eastAsia="Trebuchet MS" w:hAnsi="Cambria" w:cs="Trebuchet MS"/>
          <w:spacing w:val="22"/>
          <w:sz w:val="24"/>
          <w:szCs w:val="24"/>
          <w:lang w:val="ro-RO"/>
        </w:rPr>
        <w:t xml:space="preserve"> </w:t>
      </w:r>
      <w:r w:rsidRPr="001E06B8">
        <w:rPr>
          <w:rFonts w:ascii="Cambria" w:eastAsia="Trebuchet MS" w:hAnsi="Cambria" w:cs="Trebuchet MS"/>
          <w:spacing w:val="-1"/>
          <w:sz w:val="24"/>
          <w:szCs w:val="24"/>
          <w:lang w:val="ro-RO"/>
        </w:rPr>
        <w:t>privin</w:t>
      </w:r>
      <w:r w:rsidRPr="001E06B8">
        <w:rPr>
          <w:rFonts w:ascii="Cambria" w:eastAsia="Trebuchet MS" w:hAnsi="Cambria" w:cs="Trebuchet MS"/>
          <w:sz w:val="24"/>
          <w:szCs w:val="24"/>
          <w:lang w:val="ro-RO"/>
        </w:rPr>
        <w:t>d</w:t>
      </w:r>
      <w:r w:rsidRPr="001E06B8">
        <w:rPr>
          <w:rFonts w:ascii="Cambria" w:eastAsia="Trebuchet MS" w:hAnsi="Cambria" w:cs="Trebuchet MS"/>
          <w:spacing w:val="19"/>
          <w:sz w:val="24"/>
          <w:szCs w:val="24"/>
          <w:lang w:val="ro-RO"/>
        </w:rPr>
        <w:t xml:space="preserve"> </w:t>
      </w:r>
      <w:r w:rsidRPr="001E06B8">
        <w:rPr>
          <w:rFonts w:ascii="Cambria" w:eastAsia="Trebuchet MS" w:hAnsi="Cambria" w:cs="Trebuchet MS"/>
          <w:spacing w:val="-1"/>
          <w:sz w:val="24"/>
          <w:szCs w:val="24"/>
          <w:lang w:val="ro-RO"/>
        </w:rPr>
        <w:t>prevenirea</w:t>
      </w:r>
      <w:r w:rsidRPr="001E06B8">
        <w:rPr>
          <w:rFonts w:ascii="Cambria" w:eastAsia="Trebuchet MS" w:hAnsi="Cambria" w:cs="Trebuchet MS"/>
          <w:sz w:val="24"/>
          <w:szCs w:val="24"/>
          <w:lang w:val="ro-RO"/>
        </w:rPr>
        <w:t>,</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1"/>
          <w:sz w:val="24"/>
          <w:szCs w:val="24"/>
          <w:lang w:val="ro-RO"/>
        </w:rPr>
        <w:t>constatare</w:t>
      </w:r>
      <w:r w:rsidRPr="001E06B8">
        <w:rPr>
          <w:rFonts w:ascii="Cambria" w:eastAsia="Trebuchet MS" w:hAnsi="Cambria" w:cs="Trebuchet MS"/>
          <w:sz w:val="24"/>
          <w:szCs w:val="24"/>
          <w:lang w:val="ro-RO"/>
        </w:rPr>
        <w:t>a</w:t>
      </w:r>
      <w:r w:rsidRPr="001E06B8">
        <w:rPr>
          <w:rFonts w:ascii="Cambria" w:eastAsia="Trebuchet MS" w:hAnsi="Cambria" w:cs="Trebuchet MS"/>
          <w:spacing w:val="32"/>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4"/>
          <w:sz w:val="24"/>
          <w:szCs w:val="24"/>
          <w:lang w:val="ro-RO"/>
        </w:rPr>
        <w:t xml:space="preserve"> </w:t>
      </w:r>
      <w:proofErr w:type="spellStart"/>
      <w:r w:rsidRPr="001E06B8">
        <w:rPr>
          <w:rFonts w:ascii="Cambria" w:eastAsia="Trebuchet MS" w:hAnsi="Cambria" w:cs="Trebuchet MS"/>
          <w:spacing w:val="-1"/>
          <w:sz w:val="24"/>
          <w:szCs w:val="24"/>
          <w:lang w:val="ro-RO"/>
        </w:rPr>
        <w:t>sancţionare</w:t>
      </w:r>
      <w:r w:rsidRPr="001E06B8">
        <w:rPr>
          <w:rFonts w:ascii="Cambria" w:eastAsia="Trebuchet MS" w:hAnsi="Cambria" w:cs="Trebuchet MS"/>
          <w:sz w:val="24"/>
          <w:szCs w:val="24"/>
          <w:lang w:val="ro-RO"/>
        </w:rPr>
        <w:t>a</w:t>
      </w:r>
      <w:proofErr w:type="spellEnd"/>
      <w:r w:rsidRPr="001E06B8">
        <w:rPr>
          <w:rFonts w:ascii="Cambria" w:eastAsia="Trebuchet MS" w:hAnsi="Cambria" w:cs="Trebuchet MS"/>
          <w:spacing w:val="34"/>
          <w:sz w:val="24"/>
          <w:szCs w:val="24"/>
          <w:lang w:val="ro-RO"/>
        </w:rPr>
        <w:t xml:space="preserve"> </w:t>
      </w:r>
      <w:r w:rsidRPr="001E06B8">
        <w:rPr>
          <w:rFonts w:ascii="Cambria" w:eastAsia="Trebuchet MS" w:hAnsi="Cambria" w:cs="Trebuchet MS"/>
          <w:spacing w:val="-1"/>
          <w:sz w:val="24"/>
          <w:szCs w:val="24"/>
          <w:lang w:val="ro-RO"/>
        </w:rPr>
        <w:t>neregulilo</w:t>
      </w:r>
      <w:r w:rsidRPr="001E06B8">
        <w:rPr>
          <w:rFonts w:ascii="Cambria" w:eastAsia="Trebuchet MS" w:hAnsi="Cambria" w:cs="Trebuchet MS"/>
          <w:sz w:val="24"/>
          <w:szCs w:val="24"/>
          <w:lang w:val="ro-RO"/>
        </w:rPr>
        <w:t>r</w:t>
      </w:r>
      <w:r w:rsidRPr="001E06B8">
        <w:rPr>
          <w:rFonts w:ascii="Cambria" w:eastAsia="Trebuchet MS" w:hAnsi="Cambria" w:cs="Trebuchet MS"/>
          <w:spacing w:val="29"/>
          <w:sz w:val="24"/>
          <w:szCs w:val="24"/>
          <w:lang w:val="ro-RO"/>
        </w:rPr>
        <w:t xml:space="preserve"> </w:t>
      </w:r>
      <w:r w:rsidRPr="001E06B8">
        <w:rPr>
          <w:rFonts w:ascii="Cambria" w:eastAsia="Trebuchet MS" w:hAnsi="Cambria" w:cs="Trebuchet MS"/>
          <w:spacing w:val="-1"/>
          <w:sz w:val="24"/>
          <w:szCs w:val="24"/>
          <w:lang w:val="ro-RO"/>
        </w:rPr>
        <w:t>apărut</w:t>
      </w:r>
      <w:r w:rsidRPr="001E06B8">
        <w:rPr>
          <w:rFonts w:ascii="Cambria" w:eastAsia="Trebuchet MS" w:hAnsi="Cambria" w:cs="Trebuchet MS"/>
          <w:sz w:val="24"/>
          <w:szCs w:val="24"/>
          <w:lang w:val="ro-RO"/>
        </w:rPr>
        <w:t>e</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pacing w:val="-1"/>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proofErr w:type="spellStart"/>
      <w:r w:rsidRPr="001E06B8">
        <w:rPr>
          <w:rFonts w:ascii="Cambria" w:eastAsia="Trebuchet MS" w:hAnsi="Cambria" w:cs="Trebuchet MS"/>
          <w:spacing w:val="-1"/>
          <w:w w:val="103"/>
          <w:sz w:val="24"/>
          <w:szCs w:val="24"/>
          <w:lang w:val="ro-RO"/>
        </w:rPr>
        <w:t>obţinerea</w:t>
      </w:r>
      <w:proofErr w:type="spellEnd"/>
      <w:r w:rsidRPr="001E06B8">
        <w:rPr>
          <w:rFonts w:ascii="Cambria" w:eastAsia="Trebuchet MS" w:hAnsi="Cambria" w:cs="Trebuchet MS"/>
          <w:spacing w:val="-1"/>
          <w:w w:val="103"/>
          <w:sz w:val="24"/>
          <w:szCs w:val="24"/>
          <w:lang w:val="ro-RO"/>
        </w:rPr>
        <w:t xml:space="preserve"> </w:t>
      </w:r>
      <w:proofErr w:type="spellStart"/>
      <w:r w:rsidRPr="001E06B8">
        <w:rPr>
          <w:rFonts w:ascii="Cambria" w:eastAsia="Trebuchet MS" w:hAnsi="Cambria" w:cs="Trebuchet MS"/>
          <w:spacing w:val="-2"/>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z w:val="24"/>
          <w:szCs w:val="24"/>
          <w:lang w:val="ro-RO"/>
        </w:rPr>
        <w:t>u</w:t>
      </w:r>
      <w:r w:rsidRPr="001E06B8">
        <w:rPr>
          <w:rFonts w:ascii="Cambria" w:eastAsia="Trebuchet MS" w:hAnsi="Cambria" w:cs="Trebuchet MS"/>
          <w:spacing w:val="-3"/>
          <w:sz w:val="24"/>
          <w:szCs w:val="24"/>
          <w:lang w:val="ro-RO"/>
        </w:rPr>
        <w:t>t</w:t>
      </w:r>
      <w:r w:rsidRPr="001E06B8">
        <w:rPr>
          <w:rFonts w:ascii="Cambria" w:eastAsia="Trebuchet MS" w:hAnsi="Cambria" w:cs="Trebuchet MS"/>
          <w:spacing w:val="3"/>
          <w:sz w:val="24"/>
          <w:szCs w:val="24"/>
          <w:lang w:val="ro-RO"/>
        </w:rPr>
        <w:t>i</w:t>
      </w:r>
      <w:r w:rsidRPr="001E06B8">
        <w:rPr>
          <w:rFonts w:ascii="Cambria" w:eastAsia="Trebuchet MS" w:hAnsi="Cambria" w:cs="Trebuchet MS"/>
          <w:spacing w:val="-1"/>
          <w:sz w:val="24"/>
          <w:szCs w:val="24"/>
          <w:lang w:val="ro-RO"/>
        </w:rPr>
        <w:t>lizare</w:t>
      </w:r>
      <w:r w:rsidRPr="001E06B8">
        <w:rPr>
          <w:rFonts w:ascii="Cambria" w:eastAsia="Trebuchet MS" w:hAnsi="Cambria" w:cs="Trebuchet MS"/>
          <w:sz w:val="24"/>
          <w:szCs w:val="24"/>
          <w:lang w:val="ro-RO"/>
        </w:rPr>
        <w:t>a</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z w:val="24"/>
          <w:szCs w:val="24"/>
          <w:lang w:val="ro-RO"/>
        </w:rPr>
        <w:t>fondurilor</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sz w:val="24"/>
          <w:szCs w:val="24"/>
          <w:lang w:val="ro-RO"/>
        </w:rPr>
        <w:t>europen</w:t>
      </w:r>
      <w:r w:rsidRPr="001E06B8">
        <w:rPr>
          <w:rFonts w:ascii="Cambria" w:eastAsia="Trebuchet MS" w:hAnsi="Cambria" w:cs="Trebuchet MS"/>
          <w:sz w:val="24"/>
          <w:szCs w:val="24"/>
          <w:lang w:val="ro-RO"/>
        </w:rPr>
        <w:t>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z w:val="24"/>
          <w:szCs w:val="24"/>
          <w:lang w:val="ro-RO"/>
        </w:rPr>
        <w:t>şi</w:t>
      </w:r>
      <w:proofErr w:type="spellEnd"/>
      <w:r w:rsidRPr="001E06B8">
        <w:rPr>
          <w:rFonts w:ascii="Cambria" w:eastAsia="Trebuchet MS" w:hAnsi="Cambria" w:cs="Trebuchet MS"/>
          <w:sz w:val="24"/>
          <w:szCs w:val="24"/>
          <w:lang w:val="ro-RO"/>
        </w:rPr>
        <w:t>/sau</w:t>
      </w:r>
      <w:r w:rsidRPr="001E06B8">
        <w:rPr>
          <w:rFonts w:ascii="Cambria" w:eastAsia="Trebuchet MS" w:hAnsi="Cambria" w:cs="Trebuchet MS"/>
          <w:spacing w:val="16"/>
          <w:sz w:val="24"/>
          <w:szCs w:val="24"/>
          <w:lang w:val="ro-RO"/>
        </w:rPr>
        <w:t xml:space="preserve"> </w:t>
      </w:r>
      <w:r w:rsidRPr="001E06B8">
        <w:rPr>
          <w:rFonts w:ascii="Cambria" w:eastAsia="Trebuchet MS" w:hAnsi="Cambria" w:cs="Trebuchet MS"/>
          <w:sz w:val="24"/>
          <w:szCs w:val="24"/>
          <w:lang w:val="ro-RO"/>
        </w:rPr>
        <w:t>a fondurilor</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z w:val="24"/>
          <w:szCs w:val="24"/>
          <w:lang w:val="ro-RO"/>
        </w:rPr>
        <w:t>publice</w:t>
      </w:r>
      <w:r w:rsidRPr="001E06B8">
        <w:rPr>
          <w:rFonts w:ascii="Cambria" w:eastAsia="Trebuchet MS" w:hAnsi="Cambria" w:cs="Trebuchet MS"/>
          <w:spacing w:val="20"/>
          <w:sz w:val="24"/>
          <w:szCs w:val="24"/>
          <w:lang w:val="ro-RO"/>
        </w:rPr>
        <w:t xml:space="preserve"> </w:t>
      </w:r>
      <w:proofErr w:type="spellStart"/>
      <w:r w:rsidRPr="001E06B8">
        <w:rPr>
          <w:rFonts w:ascii="Cambria" w:eastAsia="Trebuchet MS" w:hAnsi="Cambria" w:cs="Trebuchet MS"/>
          <w:sz w:val="24"/>
          <w:szCs w:val="24"/>
          <w:lang w:val="ro-RO"/>
        </w:rPr>
        <w:t>naţionale</w:t>
      </w:r>
      <w:proofErr w:type="spellEnd"/>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sz w:val="24"/>
          <w:szCs w:val="24"/>
          <w:lang w:val="ro-RO"/>
        </w:rPr>
        <w:t>aferent</w:t>
      </w:r>
      <w:r w:rsidRPr="001E06B8">
        <w:rPr>
          <w:rFonts w:ascii="Cambria" w:eastAsia="Trebuchet MS" w:hAnsi="Cambria" w:cs="Trebuchet MS"/>
          <w:sz w:val="24"/>
          <w:szCs w:val="24"/>
          <w:lang w:val="ro-RO"/>
        </w:rPr>
        <w:t>e</w:t>
      </w:r>
      <w:r w:rsidRPr="001E06B8">
        <w:rPr>
          <w:rFonts w:ascii="Cambria" w:eastAsia="Trebuchet MS" w:hAnsi="Cambria" w:cs="Trebuchet MS"/>
          <w:spacing w:val="23"/>
          <w:sz w:val="24"/>
          <w:szCs w:val="24"/>
          <w:lang w:val="ro-RO"/>
        </w:rPr>
        <w:t xml:space="preserve"> </w:t>
      </w:r>
      <w:r w:rsidRPr="001E06B8">
        <w:rPr>
          <w:rFonts w:ascii="Cambria" w:eastAsia="Trebuchet MS" w:hAnsi="Cambria" w:cs="Trebuchet MS"/>
          <w:spacing w:val="-1"/>
          <w:w w:val="103"/>
          <w:sz w:val="24"/>
          <w:szCs w:val="24"/>
          <w:lang w:val="ro-RO"/>
        </w:rPr>
        <w:t xml:space="preserve">acestora, </w:t>
      </w:r>
      <w:r w:rsidRPr="001E06B8">
        <w:rPr>
          <w:rFonts w:ascii="Cambria" w:eastAsia="Trebuchet MS" w:hAnsi="Cambria" w:cs="Trebuchet MS"/>
          <w:spacing w:val="-1"/>
          <w:sz w:val="24"/>
          <w:szCs w:val="24"/>
          <w:lang w:val="ro-RO"/>
        </w:rPr>
        <w:t>aprobat</w:t>
      </w:r>
      <w:r w:rsidRPr="001E06B8">
        <w:rPr>
          <w:rFonts w:ascii="Cambria" w:eastAsia="Trebuchet MS" w:hAnsi="Cambria" w:cs="Trebuchet MS"/>
          <w:sz w:val="24"/>
          <w:szCs w:val="24"/>
          <w:lang w:val="ro-RO"/>
        </w:rPr>
        <w:t>e</w:t>
      </w:r>
      <w:r w:rsidRPr="001E06B8">
        <w:rPr>
          <w:rFonts w:ascii="Cambria" w:eastAsia="Trebuchet MS" w:hAnsi="Cambria" w:cs="Trebuchet MS"/>
          <w:spacing w:val="18"/>
          <w:sz w:val="24"/>
          <w:szCs w:val="24"/>
          <w:lang w:val="ro-RO"/>
        </w:rPr>
        <w:t xml:space="preserve"> </w:t>
      </w:r>
      <w:r w:rsidRPr="001E06B8">
        <w:rPr>
          <w:rFonts w:ascii="Cambria" w:eastAsia="Trebuchet MS" w:hAnsi="Cambria" w:cs="Trebuchet MS"/>
          <w:sz w:val="24"/>
          <w:szCs w:val="24"/>
          <w:lang w:val="ro-RO"/>
        </w:rPr>
        <w:t>prin</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pacing w:val="-1"/>
          <w:sz w:val="24"/>
          <w:szCs w:val="24"/>
          <w:lang w:val="ro-RO"/>
        </w:rPr>
        <w:t>Hotărâre</w:t>
      </w:r>
      <w:r w:rsidRPr="001E06B8">
        <w:rPr>
          <w:rFonts w:ascii="Cambria" w:eastAsia="Trebuchet MS" w:hAnsi="Cambria" w:cs="Trebuchet MS"/>
          <w:sz w:val="24"/>
          <w:szCs w:val="24"/>
          <w:lang w:val="ro-RO"/>
        </w:rPr>
        <w:t>a</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Guvernului</w:t>
      </w:r>
      <w:r w:rsidRPr="001E06B8">
        <w:rPr>
          <w:rFonts w:ascii="Cambria" w:eastAsia="Trebuchet MS" w:hAnsi="Cambria" w:cs="Trebuchet MS"/>
          <w:spacing w:val="24"/>
          <w:sz w:val="24"/>
          <w:szCs w:val="24"/>
          <w:lang w:val="ro-RO"/>
        </w:rPr>
        <w:t xml:space="preserve"> </w:t>
      </w:r>
      <w:r w:rsidRPr="001E06B8">
        <w:rPr>
          <w:rFonts w:ascii="Cambria" w:eastAsia="Trebuchet MS" w:hAnsi="Cambria" w:cs="Trebuchet MS"/>
          <w:spacing w:val="-1"/>
          <w:sz w:val="24"/>
          <w:szCs w:val="24"/>
          <w:lang w:val="ro-RO"/>
        </w:rPr>
        <w:t>nr</w:t>
      </w:r>
      <w:r w:rsidRPr="001E06B8">
        <w:rPr>
          <w:rFonts w:ascii="Cambria" w:eastAsia="Trebuchet MS" w:hAnsi="Cambria" w:cs="Trebuchet MS"/>
          <w:sz w:val="24"/>
          <w:szCs w:val="24"/>
          <w:lang w:val="ro-RO"/>
        </w:rPr>
        <w:t>.</w:t>
      </w:r>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z w:val="24"/>
          <w:szCs w:val="24"/>
          <w:lang w:val="ro-RO"/>
        </w:rPr>
        <w:t>875/2011,</w:t>
      </w:r>
      <w:r w:rsidRPr="001E06B8">
        <w:rPr>
          <w:rFonts w:ascii="Cambria" w:eastAsia="Trebuchet MS" w:hAnsi="Cambria" w:cs="Trebuchet MS"/>
          <w:spacing w:val="20"/>
          <w:sz w:val="24"/>
          <w:szCs w:val="24"/>
          <w:lang w:val="ro-RO"/>
        </w:rPr>
        <w:t xml:space="preserve"> </w:t>
      </w:r>
      <w:r w:rsidRPr="001E06B8">
        <w:rPr>
          <w:rFonts w:ascii="Cambria" w:eastAsia="Trebuchet MS" w:hAnsi="Cambria" w:cs="Trebuchet MS"/>
          <w:spacing w:val="3"/>
          <w:sz w:val="24"/>
          <w:szCs w:val="24"/>
          <w:lang w:val="ro-RO"/>
        </w:rPr>
        <w:t>c</w:t>
      </w:r>
      <w:r w:rsidRPr="001E06B8">
        <w:rPr>
          <w:rFonts w:ascii="Cambria" w:eastAsia="Trebuchet MS" w:hAnsi="Cambria" w:cs="Trebuchet MS"/>
          <w:sz w:val="24"/>
          <w:szCs w:val="24"/>
          <w:lang w:val="ro-RO"/>
        </w:rPr>
        <w:t>u</w:t>
      </w:r>
      <w:r w:rsidRPr="001E06B8">
        <w:rPr>
          <w:rFonts w:ascii="Cambria" w:eastAsia="Trebuchet MS" w:hAnsi="Cambria" w:cs="Trebuchet MS"/>
          <w:spacing w:val="-4"/>
          <w:sz w:val="24"/>
          <w:szCs w:val="24"/>
          <w:lang w:val="ro-RO"/>
        </w:rPr>
        <w:t xml:space="preserve"> </w:t>
      </w:r>
      <w:r w:rsidRPr="001E06B8">
        <w:rPr>
          <w:rFonts w:ascii="Cambria" w:eastAsia="Trebuchet MS" w:hAnsi="Cambria" w:cs="Trebuchet MS"/>
          <w:spacing w:val="1"/>
          <w:sz w:val="24"/>
          <w:szCs w:val="24"/>
          <w:lang w:val="ro-RO"/>
        </w:rPr>
        <w:t>m</w:t>
      </w:r>
      <w:r w:rsidRPr="001E06B8">
        <w:rPr>
          <w:rFonts w:ascii="Cambria" w:eastAsia="Trebuchet MS" w:hAnsi="Cambria" w:cs="Trebuchet MS"/>
          <w:sz w:val="24"/>
          <w:szCs w:val="24"/>
          <w:lang w:val="ro-RO"/>
        </w:rPr>
        <w:t>odificările</w:t>
      </w:r>
      <w:r w:rsidRPr="001E06B8">
        <w:rPr>
          <w:rFonts w:ascii="Cambria" w:eastAsia="Trebuchet MS" w:hAnsi="Cambria" w:cs="Trebuchet MS"/>
          <w:spacing w:val="24"/>
          <w:sz w:val="24"/>
          <w:szCs w:val="24"/>
          <w:lang w:val="ro-RO"/>
        </w:rPr>
        <w:t xml:space="preserve"> </w:t>
      </w:r>
      <w:proofErr w:type="spellStart"/>
      <w:r w:rsidRPr="001E06B8">
        <w:rPr>
          <w:rFonts w:ascii="Cambria" w:eastAsia="Trebuchet MS" w:hAnsi="Cambria" w:cs="Trebuchet MS"/>
          <w:spacing w:val="-1"/>
          <w:sz w:val="24"/>
          <w:szCs w:val="24"/>
          <w:lang w:val="ro-RO"/>
        </w:rPr>
        <w:t>ş</w:t>
      </w:r>
      <w:r w:rsidRPr="001E06B8">
        <w:rPr>
          <w:rFonts w:ascii="Cambria" w:eastAsia="Trebuchet MS" w:hAnsi="Cambria" w:cs="Trebuchet MS"/>
          <w:sz w:val="24"/>
          <w:szCs w:val="24"/>
          <w:lang w:val="ro-RO"/>
        </w:rPr>
        <w:t>i</w:t>
      </w:r>
      <w:proofErr w:type="spellEnd"/>
      <w:r w:rsidRPr="001E06B8">
        <w:rPr>
          <w:rFonts w:ascii="Cambria" w:eastAsia="Trebuchet MS" w:hAnsi="Cambria" w:cs="Trebuchet MS"/>
          <w:spacing w:val="-2"/>
          <w:sz w:val="24"/>
          <w:szCs w:val="24"/>
          <w:lang w:val="ro-RO"/>
        </w:rPr>
        <w:t xml:space="preserve"> </w:t>
      </w:r>
      <w:r w:rsidRPr="001E06B8">
        <w:rPr>
          <w:rFonts w:ascii="Cambria" w:eastAsia="Trebuchet MS" w:hAnsi="Cambria" w:cs="Trebuchet MS"/>
          <w:spacing w:val="-1"/>
          <w:sz w:val="24"/>
          <w:szCs w:val="24"/>
          <w:lang w:val="ro-RO"/>
        </w:rPr>
        <w:t>completăril</w:t>
      </w:r>
      <w:r w:rsidRPr="001E06B8">
        <w:rPr>
          <w:rFonts w:ascii="Cambria" w:eastAsia="Trebuchet MS" w:hAnsi="Cambria" w:cs="Trebuchet MS"/>
          <w:sz w:val="24"/>
          <w:szCs w:val="24"/>
          <w:lang w:val="ro-RO"/>
        </w:rPr>
        <w:t>e</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pacing w:val="-1"/>
          <w:w w:val="103"/>
          <w:sz w:val="24"/>
          <w:szCs w:val="24"/>
          <w:lang w:val="ro-RO"/>
        </w:rPr>
        <w:t>ulterioare</w:t>
      </w:r>
      <w:r w:rsidRPr="001E06B8">
        <w:rPr>
          <w:rFonts w:ascii="Cambria" w:eastAsia="Trebuchet MS" w:hAnsi="Cambria" w:cs="Trebuchet MS"/>
          <w:w w:val="103"/>
          <w:sz w:val="24"/>
          <w:szCs w:val="24"/>
          <w:lang w:val="ro-RO"/>
        </w:rPr>
        <w:t xml:space="preserve">, </w:t>
      </w:r>
      <w:r w:rsidRPr="001E06B8">
        <w:rPr>
          <w:rFonts w:ascii="Cambria" w:eastAsia="Trebuchet MS" w:hAnsi="Cambria" w:cs="Trebuchet MS"/>
          <w:spacing w:val="-1"/>
          <w:sz w:val="24"/>
          <w:szCs w:val="24"/>
          <w:lang w:val="ro-RO"/>
        </w:rPr>
        <w:t>precu</w:t>
      </w:r>
      <w:r w:rsidRPr="001E06B8">
        <w:rPr>
          <w:rFonts w:ascii="Cambria" w:eastAsia="Trebuchet MS" w:hAnsi="Cambria" w:cs="Trebuchet MS"/>
          <w:sz w:val="24"/>
          <w:szCs w:val="24"/>
          <w:lang w:val="ro-RO"/>
        </w:rPr>
        <w:t>m</w:t>
      </w:r>
      <w:r w:rsidRPr="001E06B8">
        <w:rPr>
          <w:rFonts w:ascii="Cambria" w:eastAsia="Trebuchet MS" w:hAnsi="Cambria" w:cs="Trebuchet MS"/>
          <w:spacing w:val="21"/>
          <w:sz w:val="24"/>
          <w:szCs w:val="24"/>
          <w:lang w:val="ro-RO"/>
        </w:rPr>
        <w:t xml:space="preserve"> </w:t>
      </w:r>
      <w:r w:rsidRPr="001E06B8">
        <w:rPr>
          <w:rFonts w:ascii="Cambria" w:eastAsia="Trebuchet MS" w:hAnsi="Cambria" w:cs="Trebuchet MS"/>
          <w:sz w:val="24"/>
          <w:szCs w:val="24"/>
          <w:lang w:val="ro-RO"/>
        </w:rPr>
        <w:t>și</w:t>
      </w:r>
      <w:r w:rsidRPr="001E06B8">
        <w:rPr>
          <w:rFonts w:ascii="Cambria" w:eastAsia="Trebuchet MS" w:hAnsi="Cambria" w:cs="Trebuchet MS"/>
          <w:spacing w:val="7"/>
          <w:sz w:val="24"/>
          <w:szCs w:val="24"/>
          <w:lang w:val="ro-RO"/>
        </w:rPr>
        <w:t xml:space="preserve"> </w:t>
      </w:r>
      <w:r w:rsidRPr="001E06B8">
        <w:rPr>
          <w:rFonts w:ascii="Cambria" w:eastAsia="Trebuchet MS" w:hAnsi="Cambria" w:cs="Trebuchet MS"/>
          <w:sz w:val="24"/>
          <w:szCs w:val="24"/>
          <w:lang w:val="ro-RO"/>
        </w:rPr>
        <w:t>legisl</w:t>
      </w:r>
      <w:r w:rsidRPr="001E06B8">
        <w:rPr>
          <w:rFonts w:ascii="Cambria" w:eastAsia="Trebuchet MS" w:hAnsi="Cambria" w:cs="Trebuchet MS"/>
          <w:spacing w:val="-1"/>
          <w:sz w:val="24"/>
          <w:szCs w:val="24"/>
          <w:lang w:val="ro-RO"/>
        </w:rPr>
        <w:t>aț</w:t>
      </w:r>
      <w:r w:rsidRPr="001E06B8">
        <w:rPr>
          <w:rFonts w:ascii="Cambria" w:eastAsia="Trebuchet MS" w:hAnsi="Cambria" w:cs="Trebuchet MS"/>
          <w:sz w:val="24"/>
          <w:szCs w:val="24"/>
          <w:lang w:val="ro-RO"/>
        </w:rPr>
        <w:t>ia</w:t>
      </w:r>
      <w:r w:rsidRPr="001E06B8">
        <w:rPr>
          <w:rFonts w:ascii="Cambria" w:eastAsia="Trebuchet MS" w:hAnsi="Cambria" w:cs="Trebuchet MS"/>
          <w:spacing w:val="27"/>
          <w:sz w:val="24"/>
          <w:szCs w:val="24"/>
          <w:lang w:val="ro-RO"/>
        </w:rPr>
        <w:t xml:space="preserve"> </w:t>
      </w:r>
      <w:r w:rsidRPr="001E06B8">
        <w:rPr>
          <w:rFonts w:ascii="Cambria" w:eastAsia="Trebuchet MS" w:hAnsi="Cambria" w:cs="Trebuchet MS"/>
          <w:sz w:val="24"/>
          <w:szCs w:val="24"/>
          <w:lang w:val="ro-RO"/>
        </w:rPr>
        <w:t>n</w:t>
      </w:r>
      <w:r w:rsidRPr="001E06B8">
        <w:rPr>
          <w:rFonts w:ascii="Cambria" w:eastAsia="Trebuchet MS" w:hAnsi="Cambria" w:cs="Trebuchet MS"/>
          <w:spacing w:val="-1"/>
          <w:sz w:val="24"/>
          <w:szCs w:val="24"/>
          <w:lang w:val="ro-RO"/>
        </w:rPr>
        <w:t>a</w:t>
      </w:r>
      <w:r w:rsidRPr="001E06B8">
        <w:rPr>
          <w:rFonts w:ascii="Cambria" w:eastAsia="Trebuchet MS" w:hAnsi="Cambria" w:cs="Trebuchet MS"/>
          <w:spacing w:val="-3"/>
          <w:sz w:val="24"/>
          <w:szCs w:val="24"/>
          <w:lang w:val="ro-RO"/>
        </w:rPr>
        <w:t>ț</w:t>
      </w:r>
      <w:r w:rsidRPr="001E06B8">
        <w:rPr>
          <w:rFonts w:ascii="Cambria" w:eastAsia="Trebuchet MS" w:hAnsi="Cambria" w:cs="Trebuchet MS"/>
          <w:sz w:val="24"/>
          <w:szCs w:val="24"/>
          <w:lang w:val="ro-RO"/>
        </w:rPr>
        <w:t>iona</w:t>
      </w:r>
      <w:r w:rsidRPr="001E06B8">
        <w:rPr>
          <w:rFonts w:ascii="Cambria" w:eastAsia="Trebuchet MS" w:hAnsi="Cambria" w:cs="Trebuchet MS"/>
          <w:spacing w:val="-1"/>
          <w:sz w:val="24"/>
          <w:szCs w:val="24"/>
          <w:lang w:val="ro-RO"/>
        </w:rPr>
        <w:t>l</w:t>
      </w:r>
      <w:r w:rsidRPr="001E06B8">
        <w:rPr>
          <w:rFonts w:ascii="Cambria" w:eastAsia="Trebuchet MS" w:hAnsi="Cambria" w:cs="Trebuchet MS"/>
          <w:sz w:val="24"/>
          <w:szCs w:val="24"/>
          <w:lang w:val="ro-RO"/>
        </w:rPr>
        <w:t>ă</w:t>
      </w:r>
      <w:r w:rsidRPr="001E06B8">
        <w:rPr>
          <w:rFonts w:ascii="Cambria" w:eastAsia="Trebuchet MS" w:hAnsi="Cambria" w:cs="Trebuchet MS"/>
          <w:spacing w:val="26"/>
          <w:sz w:val="24"/>
          <w:szCs w:val="24"/>
          <w:lang w:val="ro-RO"/>
        </w:rPr>
        <w:t xml:space="preserve"> </w:t>
      </w:r>
      <w:r w:rsidRPr="001E06B8">
        <w:rPr>
          <w:rFonts w:ascii="Cambria" w:eastAsia="Trebuchet MS" w:hAnsi="Cambria" w:cs="Trebuchet MS"/>
          <w:sz w:val="24"/>
          <w:szCs w:val="24"/>
          <w:lang w:val="ro-RO"/>
        </w:rPr>
        <w:t>si</w:t>
      </w:r>
      <w:r w:rsidRPr="001E06B8">
        <w:rPr>
          <w:rFonts w:ascii="Cambria" w:eastAsia="Trebuchet MS" w:hAnsi="Cambria" w:cs="Trebuchet MS"/>
          <w:spacing w:val="6"/>
          <w:sz w:val="24"/>
          <w:szCs w:val="24"/>
          <w:lang w:val="ro-RO"/>
        </w:rPr>
        <w:t xml:space="preserve"> </w:t>
      </w:r>
      <w:r w:rsidRPr="001E06B8">
        <w:rPr>
          <w:rFonts w:ascii="Cambria" w:eastAsia="Trebuchet MS" w:hAnsi="Cambria" w:cs="Trebuchet MS"/>
          <w:sz w:val="24"/>
          <w:szCs w:val="24"/>
          <w:lang w:val="ro-RO"/>
        </w:rPr>
        <w:t>comunita</w:t>
      </w:r>
      <w:r w:rsidRPr="001E06B8">
        <w:rPr>
          <w:rFonts w:ascii="Cambria" w:eastAsia="Trebuchet MS" w:hAnsi="Cambria" w:cs="Trebuchet MS"/>
          <w:spacing w:val="-2"/>
          <w:sz w:val="24"/>
          <w:szCs w:val="24"/>
          <w:lang w:val="ro-RO"/>
        </w:rPr>
        <w:t>r</w:t>
      </w:r>
      <w:r w:rsidRPr="001E06B8">
        <w:rPr>
          <w:rFonts w:ascii="Cambria" w:eastAsia="Trebuchet MS" w:hAnsi="Cambria" w:cs="Trebuchet MS"/>
          <w:sz w:val="24"/>
          <w:szCs w:val="24"/>
          <w:lang w:val="ro-RO"/>
        </w:rPr>
        <w:t>ă</w:t>
      </w:r>
      <w:r w:rsidRPr="001E06B8">
        <w:rPr>
          <w:rFonts w:ascii="Cambria" w:eastAsia="Trebuchet MS" w:hAnsi="Cambria" w:cs="Trebuchet MS"/>
          <w:spacing w:val="31"/>
          <w:sz w:val="24"/>
          <w:szCs w:val="24"/>
          <w:lang w:val="ro-RO"/>
        </w:rPr>
        <w:t xml:space="preserve"> </w:t>
      </w:r>
      <w:r w:rsidRPr="001E06B8">
        <w:rPr>
          <w:rFonts w:ascii="Cambria" w:eastAsia="Trebuchet MS" w:hAnsi="Cambria" w:cs="Trebuchet MS"/>
          <w:spacing w:val="3"/>
          <w:sz w:val="24"/>
          <w:szCs w:val="24"/>
          <w:lang w:val="ro-RO"/>
        </w:rPr>
        <w:t>î</w:t>
      </w:r>
      <w:r w:rsidRPr="001E06B8">
        <w:rPr>
          <w:rFonts w:ascii="Cambria" w:eastAsia="Trebuchet MS" w:hAnsi="Cambria" w:cs="Trebuchet MS"/>
          <w:sz w:val="24"/>
          <w:szCs w:val="24"/>
          <w:lang w:val="ro-RO"/>
        </w:rPr>
        <w:t>n</w:t>
      </w:r>
      <w:r w:rsidRPr="001E06B8">
        <w:rPr>
          <w:rFonts w:ascii="Cambria" w:eastAsia="Trebuchet MS" w:hAnsi="Cambria" w:cs="Trebuchet MS"/>
          <w:spacing w:val="5"/>
          <w:sz w:val="24"/>
          <w:szCs w:val="24"/>
          <w:lang w:val="ro-RO"/>
        </w:rPr>
        <w:t xml:space="preserve"> </w:t>
      </w:r>
      <w:r w:rsidRPr="001E06B8">
        <w:rPr>
          <w:rFonts w:ascii="Cambria" w:eastAsia="Trebuchet MS" w:hAnsi="Cambria" w:cs="Trebuchet MS"/>
          <w:spacing w:val="-1"/>
          <w:w w:val="103"/>
          <w:sz w:val="24"/>
          <w:szCs w:val="24"/>
          <w:lang w:val="ro-RO"/>
        </w:rPr>
        <w:t>vigoare.</w:t>
      </w:r>
    </w:p>
    <w:p w14:paraId="430AA495" w14:textId="77777777" w:rsidR="000B3971" w:rsidRPr="001E06B8" w:rsidRDefault="000B3971">
      <w:pPr>
        <w:spacing w:before="5" w:line="140" w:lineRule="exact"/>
        <w:rPr>
          <w:rFonts w:ascii="Cambria" w:hAnsi="Cambria"/>
          <w:sz w:val="24"/>
          <w:szCs w:val="24"/>
          <w:lang w:val="ro-RO"/>
        </w:rPr>
      </w:pPr>
    </w:p>
    <w:p w14:paraId="0A58B875" w14:textId="77777777" w:rsidR="000B3971" w:rsidRPr="001E06B8" w:rsidRDefault="000B3971">
      <w:pPr>
        <w:spacing w:line="200" w:lineRule="exact"/>
        <w:rPr>
          <w:rFonts w:ascii="Cambria" w:hAnsi="Cambria"/>
          <w:sz w:val="24"/>
          <w:szCs w:val="24"/>
          <w:lang w:val="ro-RO"/>
        </w:rPr>
      </w:pPr>
    </w:p>
    <w:p w14:paraId="08A90932" w14:textId="59CDF244" w:rsidR="000B3971" w:rsidRPr="001E06B8" w:rsidRDefault="0099349E" w:rsidP="002A1EE7">
      <w:pPr>
        <w:tabs>
          <w:tab w:val="left" w:pos="8370"/>
        </w:tabs>
        <w:ind w:right="-8"/>
        <w:jc w:val="both"/>
        <w:rPr>
          <w:rFonts w:ascii="Cambria" w:eastAsia="Trebuchet MS" w:hAnsi="Cambria" w:cs="Trebuchet MS"/>
          <w:b/>
          <w:sz w:val="24"/>
          <w:szCs w:val="24"/>
          <w:lang w:val="ro-RO"/>
        </w:rPr>
      </w:pPr>
      <w:r w:rsidRPr="001E06B8">
        <w:rPr>
          <w:rFonts w:ascii="Cambria" w:eastAsia="Trebuchet MS" w:hAnsi="Cambria" w:cs="Trebuchet MS"/>
          <w:b/>
          <w:sz w:val="24"/>
          <w:szCs w:val="24"/>
          <w:lang w:val="ro-RO"/>
        </w:rPr>
        <w:t xml:space="preserve">Art. </w:t>
      </w:r>
      <w:r w:rsidR="00146286">
        <w:rPr>
          <w:rFonts w:ascii="Cambria" w:eastAsia="Trebuchet MS" w:hAnsi="Cambria" w:cs="Trebuchet MS"/>
          <w:b/>
          <w:sz w:val="24"/>
          <w:szCs w:val="24"/>
          <w:lang w:val="ro-RO"/>
        </w:rPr>
        <w:t>1</w:t>
      </w:r>
      <w:r w:rsidR="009621C5">
        <w:rPr>
          <w:rFonts w:ascii="Cambria" w:eastAsia="Trebuchet MS" w:hAnsi="Cambria" w:cs="Trebuchet MS"/>
          <w:b/>
          <w:sz w:val="24"/>
          <w:szCs w:val="24"/>
          <w:lang w:val="ro-RO"/>
        </w:rPr>
        <w:t>2</w:t>
      </w:r>
      <w:r w:rsidR="00146286" w:rsidRPr="001E06B8">
        <w:rPr>
          <w:rFonts w:ascii="Cambria" w:eastAsia="Trebuchet MS" w:hAnsi="Cambria" w:cs="Trebuchet MS"/>
          <w:b/>
          <w:sz w:val="24"/>
          <w:szCs w:val="24"/>
          <w:lang w:val="ro-RO"/>
        </w:rPr>
        <w:t xml:space="preserve"> </w:t>
      </w:r>
      <w:r w:rsidRPr="001E06B8">
        <w:rPr>
          <w:rFonts w:ascii="Cambria" w:eastAsia="Trebuchet MS" w:hAnsi="Cambria" w:cs="Trebuchet MS"/>
          <w:b/>
          <w:sz w:val="24"/>
          <w:szCs w:val="24"/>
          <w:lang w:val="ro-RO"/>
        </w:rPr>
        <w:t>Nereguli si fraude</w:t>
      </w:r>
    </w:p>
    <w:p w14:paraId="57D2687A" w14:textId="77777777" w:rsidR="000B3971" w:rsidRPr="001E06B8" w:rsidRDefault="000B3971">
      <w:pPr>
        <w:spacing w:before="8" w:line="240" w:lineRule="exact"/>
        <w:rPr>
          <w:rFonts w:ascii="Cambria" w:hAnsi="Cambria"/>
          <w:sz w:val="24"/>
          <w:szCs w:val="24"/>
          <w:lang w:val="ro-RO"/>
        </w:rPr>
      </w:pPr>
    </w:p>
    <w:p w14:paraId="70EBE951" w14:textId="77777777"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sz w:val="24"/>
          <w:szCs w:val="24"/>
          <w:lang w:val="ro-RO"/>
        </w:rPr>
      </w:pPr>
      <w:r w:rsidRPr="00611E52">
        <w:rPr>
          <w:rFonts w:ascii="Cambria" w:eastAsia="Trebuchet MS" w:hAnsi="Cambria" w:cs="Trebuchet MS"/>
          <w:sz w:val="24"/>
          <w:szCs w:val="24"/>
          <w:lang w:val="ro-RO"/>
        </w:rPr>
        <w:t xml:space="preserve">Termenii ”neregulă” </w:t>
      </w:r>
      <w:proofErr w:type="spellStart"/>
      <w:r w:rsidRPr="00611E52">
        <w:rPr>
          <w:rFonts w:ascii="Cambria" w:eastAsia="Trebuchet MS" w:hAnsi="Cambria" w:cs="Trebuchet MS"/>
          <w:sz w:val="24"/>
          <w:szCs w:val="24"/>
          <w:lang w:val="ro-RO"/>
        </w:rPr>
        <w:t>şi</w:t>
      </w:r>
      <w:proofErr w:type="spellEnd"/>
      <w:r w:rsidRPr="00611E52">
        <w:rPr>
          <w:rFonts w:ascii="Cambria" w:eastAsia="Trebuchet MS" w:hAnsi="Cambria" w:cs="Trebuchet MS"/>
          <w:sz w:val="24"/>
          <w:szCs w:val="24"/>
          <w:lang w:val="ro-RO"/>
        </w:rPr>
        <w:t xml:space="preserve"> „fraudă” au </w:t>
      </w:r>
      <w:proofErr w:type="spellStart"/>
      <w:r w:rsidRPr="00611E52">
        <w:rPr>
          <w:rFonts w:ascii="Cambria" w:eastAsia="Trebuchet MS" w:hAnsi="Cambria" w:cs="Trebuchet MS"/>
          <w:sz w:val="24"/>
          <w:szCs w:val="24"/>
          <w:lang w:val="ro-RO"/>
        </w:rPr>
        <w:t>înţelesul</w:t>
      </w:r>
      <w:proofErr w:type="spellEnd"/>
      <w:r w:rsidRPr="00611E52">
        <w:rPr>
          <w:rFonts w:ascii="Cambria" w:eastAsia="Trebuchet MS" w:hAnsi="Cambria" w:cs="Trebuchet MS"/>
          <w:sz w:val="24"/>
          <w:szCs w:val="24"/>
          <w:lang w:val="ro-RO"/>
        </w:rPr>
        <w:t xml:space="preserve"> dat și în Regulamentul (UE) 2021/1060 al Parlamentului European si al Consiliului din 01.07.2021.</w:t>
      </w:r>
    </w:p>
    <w:p w14:paraId="55C3C7C2" w14:textId="023E3647" w:rsidR="00551BB5" w:rsidRPr="00611E52" w:rsidRDefault="00551BB5" w:rsidP="00551BB5">
      <w:pPr>
        <w:pStyle w:val="ListParagraph"/>
        <w:numPr>
          <w:ilvl w:val="0"/>
          <w:numId w:val="34"/>
        </w:numPr>
        <w:spacing w:line="247" w:lineRule="auto"/>
        <w:ind w:right="-20"/>
        <w:jc w:val="both"/>
        <w:rPr>
          <w:rFonts w:ascii="Cambria" w:eastAsia="Trebuchet MS" w:hAnsi="Cambria" w:cs="Trebuchet MS"/>
          <w:w w:val="103"/>
          <w:sz w:val="24"/>
          <w:szCs w:val="24"/>
          <w:lang w:val="ro-RO"/>
        </w:rPr>
      </w:pPr>
      <w:r w:rsidRPr="00611E52">
        <w:rPr>
          <w:rFonts w:ascii="Cambria" w:eastAsia="Trebuchet MS" w:hAnsi="Cambria" w:cs="Trebuchet MS"/>
          <w:spacing w:val="-1"/>
          <w:sz w:val="24"/>
          <w:szCs w:val="24"/>
          <w:lang w:val="ro-RO"/>
        </w:rPr>
        <w:t>AMP</w:t>
      </w:r>
      <w:r w:rsidR="00453D7B">
        <w:rPr>
          <w:rFonts w:ascii="Cambria" w:eastAsia="Trebuchet MS" w:hAnsi="Cambria" w:cs="Trebuchet MS"/>
          <w:spacing w:val="-1"/>
          <w:sz w:val="24"/>
          <w:szCs w:val="24"/>
          <w:lang w:val="ro-RO"/>
        </w:rPr>
        <w:t>IDS</w:t>
      </w:r>
      <w:r w:rsidRPr="00611E52">
        <w:rPr>
          <w:rFonts w:ascii="Cambria" w:eastAsia="Trebuchet MS" w:hAnsi="Cambria" w:cs="Trebuchet MS"/>
          <w:spacing w:val="31"/>
          <w:sz w:val="24"/>
          <w:szCs w:val="24"/>
          <w:lang w:val="ro-RO"/>
        </w:rPr>
        <w:t xml:space="preserve"> </w:t>
      </w:r>
      <w:r w:rsidRPr="00611E52">
        <w:rPr>
          <w:rFonts w:ascii="Cambria" w:eastAsia="Trebuchet MS" w:hAnsi="Cambria" w:cs="Trebuchet MS"/>
          <w:sz w:val="24"/>
          <w:szCs w:val="24"/>
          <w:lang w:val="ro-RO"/>
        </w:rPr>
        <w:t>va</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aplicarea</w:t>
      </w:r>
      <w:r w:rsidRPr="00611E52">
        <w:rPr>
          <w:rFonts w:ascii="Cambria" w:eastAsia="Trebuchet MS" w:hAnsi="Cambria" w:cs="Trebuchet MS"/>
          <w:spacing w:val="26"/>
          <w:sz w:val="24"/>
          <w:szCs w:val="24"/>
          <w:lang w:val="ro-RO"/>
        </w:rPr>
        <w:t xml:space="preserve"> </w:t>
      </w:r>
      <w:r w:rsidRPr="00611E52">
        <w:rPr>
          <w:rFonts w:ascii="Cambria" w:eastAsia="Trebuchet MS" w:hAnsi="Cambria" w:cs="Trebuchet MS"/>
          <w:sz w:val="24"/>
          <w:szCs w:val="24"/>
          <w:lang w:val="ro-RO"/>
        </w:rPr>
        <w:t>prevederilor</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contractului</w:t>
      </w:r>
      <w:r w:rsidRPr="00611E52">
        <w:rPr>
          <w:rFonts w:ascii="Cambria" w:eastAsia="Trebuchet MS" w:hAnsi="Cambria" w:cs="Trebuchet MS"/>
          <w:spacing w:val="34"/>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8"/>
          <w:sz w:val="24"/>
          <w:szCs w:val="24"/>
          <w:lang w:val="ro-RO"/>
        </w:rPr>
        <w:t xml:space="preserve"> </w:t>
      </w:r>
      <w:proofErr w:type="spellStart"/>
      <w:r w:rsidRPr="00611E52">
        <w:rPr>
          <w:rFonts w:ascii="Cambria" w:eastAsia="Trebuchet MS" w:hAnsi="Cambria" w:cs="Trebuchet MS"/>
          <w:w w:val="103"/>
          <w:sz w:val="24"/>
          <w:szCs w:val="24"/>
          <w:lang w:val="ro-RO"/>
        </w:rPr>
        <w:t>finanţare</w:t>
      </w:r>
      <w:proofErr w:type="spellEnd"/>
      <w:r w:rsidRPr="00611E52">
        <w:rPr>
          <w:rFonts w:ascii="Cambria" w:eastAsia="Trebuchet MS" w:hAnsi="Cambria" w:cs="Trebuchet MS"/>
          <w:w w:val="103"/>
          <w:sz w:val="24"/>
          <w:szCs w:val="24"/>
          <w:lang w:val="ro-RO"/>
        </w:rPr>
        <w:t xml:space="preserve"> </w:t>
      </w:r>
      <w:proofErr w:type="spellStart"/>
      <w:r w:rsidRPr="00611E52">
        <w:rPr>
          <w:rFonts w:ascii="Cambria" w:eastAsia="Trebuchet MS" w:hAnsi="Cambria" w:cs="Trebuchet MS"/>
          <w:spacing w:val="-2"/>
          <w:sz w:val="24"/>
          <w:szCs w:val="24"/>
          <w:lang w:val="ro-RO"/>
        </w:rPr>
        <w:t>ş</w:t>
      </w:r>
      <w:r w:rsidRPr="00611E52">
        <w:rPr>
          <w:rFonts w:ascii="Cambria" w:eastAsia="Trebuchet MS" w:hAnsi="Cambria" w:cs="Trebuchet MS"/>
          <w:spacing w:val="3"/>
          <w:sz w:val="24"/>
          <w:szCs w:val="24"/>
          <w:lang w:val="ro-RO"/>
        </w:rPr>
        <w:t>i</w:t>
      </w:r>
      <w:proofErr w:type="spellEnd"/>
      <w:r w:rsidRPr="00611E52">
        <w:rPr>
          <w:rFonts w:ascii="Cambria" w:eastAsia="Trebuchet MS" w:hAnsi="Cambria" w:cs="Trebuchet MS"/>
          <w:sz w:val="24"/>
          <w:szCs w:val="24"/>
          <w:lang w:val="ro-RO"/>
        </w:rPr>
        <w:t>,</w:t>
      </w:r>
      <w:r w:rsidRPr="00611E52">
        <w:rPr>
          <w:rFonts w:ascii="Cambria" w:eastAsia="Trebuchet MS" w:hAnsi="Cambria" w:cs="Trebuchet MS"/>
          <w:spacing w:val="11"/>
          <w:sz w:val="24"/>
          <w:szCs w:val="24"/>
          <w:lang w:val="ro-RO"/>
        </w:rPr>
        <w:t xml:space="preserve"> </w:t>
      </w:r>
      <w:r w:rsidRPr="00611E52">
        <w:rPr>
          <w:rFonts w:ascii="Cambria" w:eastAsia="Trebuchet MS" w:hAnsi="Cambria" w:cs="Trebuchet MS"/>
          <w:sz w:val="24"/>
          <w:szCs w:val="24"/>
          <w:lang w:val="ro-RO"/>
        </w:rPr>
        <w:t>în</w:t>
      </w:r>
      <w:r w:rsidRPr="00611E52">
        <w:rPr>
          <w:rFonts w:ascii="Cambria" w:eastAsia="Trebuchet MS" w:hAnsi="Cambria" w:cs="Trebuchet MS"/>
          <w:spacing w:val="15"/>
          <w:sz w:val="24"/>
          <w:szCs w:val="24"/>
          <w:lang w:val="ro-RO"/>
        </w:rPr>
        <w:t xml:space="preserve"> </w:t>
      </w:r>
      <w:r w:rsidRPr="00611E52">
        <w:rPr>
          <w:rFonts w:ascii="Cambria" w:eastAsia="Trebuchet MS" w:hAnsi="Cambria" w:cs="Trebuchet MS"/>
          <w:spacing w:val="-1"/>
          <w:sz w:val="24"/>
          <w:szCs w:val="24"/>
          <w:lang w:val="ro-RO"/>
        </w:rPr>
        <w:t>mo</w:t>
      </w:r>
      <w:r w:rsidRPr="00611E52">
        <w:rPr>
          <w:rFonts w:ascii="Cambria" w:eastAsia="Trebuchet MS" w:hAnsi="Cambria" w:cs="Trebuchet MS"/>
          <w:sz w:val="24"/>
          <w:szCs w:val="24"/>
          <w:lang w:val="ro-RO"/>
        </w:rPr>
        <w:t>d</w:t>
      </w:r>
      <w:r w:rsidRPr="00611E52">
        <w:rPr>
          <w:rFonts w:ascii="Cambria" w:eastAsia="Trebuchet MS" w:hAnsi="Cambria" w:cs="Trebuchet MS"/>
          <w:spacing w:val="20"/>
          <w:sz w:val="24"/>
          <w:szCs w:val="24"/>
          <w:lang w:val="ro-RO"/>
        </w:rPr>
        <w:t xml:space="preserve"> </w:t>
      </w:r>
      <w:r w:rsidRPr="00611E52">
        <w:rPr>
          <w:rFonts w:ascii="Cambria" w:eastAsia="Trebuchet MS" w:hAnsi="Cambria" w:cs="Trebuchet MS"/>
          <w:sz w:val="24"/>
          <w:szCs w:val="24"/>
          <w:lang w:val="ro-RO"/>
        </w:rPr>
        <w:t>subsecvent,</w:t>
      </w:r>
      <w:r w:rsidRPr="00611E52">
        <w:rPr>
          <w:rFonts w:ascii="Cambria" w:eastAsia="Trebuchet MS" w:hAnsi="Cambria" w:cs="Trebuchet MS"/>
          <w:spacing w:val="41"/>
          <w:sz w:val="24"/>
          <w:szCs w:val="24"/>
          <w:lang w:val="ro-RO"/>
        </w:rPr>
        <w:t xml:space="preserve"> </w:t>
      </w:r>
      <w:r w:rsidRPr="00611E52">
        <w:rPr>
          <w:rFonts w:ascii="Cambria" w:eastAsia="Trebuchet MS" w:hAnsi="Cambria" w:cs="Trebuchet MS"/>
          <w:spacing w:val="-1"/>
          <w:sz w:val="24"/>
          <w:szCs w:val="24"/>
          <w:lang w:val="ro-RO"/>
        </w:rPr>
        <w:t>va</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z w:val="24"/>
          <w:szCs w:val="24"/>
          <w:lang w:val="ro-RO"/>
        </w:rPr>
        <w:t>suspenda</w:t>
      </w:r>
      <w:r w:rsidRPr="00611E52">
        <w:rPr>
          <w:rFonts w:ascii="Cambria" w:eastAsia="Trebuchet MS" w:hAnsi="Cambria" w:cs="Trebuchet MS"/>
          <w:spacing w:val="33"/>
          <w:sz w:val="24"/>
          <w:szCs w:val="24"/>
          <w:lang w:val="ro-RO"/>
        </w:rPr>
        <w:t xml:space="preserve"> </w:t>
      </w:r>
      <w:r w:rsidR="00BA793E" w:rsidRPr="003550AA">
        <w:rPr>
          <w:rFonts w:ascii="Cambria" w:eastAsia="Trebuchet MS" w:hAnsi="Cambria" w:cs="Trebuchet MS"/>
          <w:sz w:val="24"/>
          <w:szCs w:val="24"/>
          <w:lang w:val="ro-RO"/>
        </w:rPr>
        <w:t>verificarea si autorizarea la</w:t>
      </w:r>
      <w:r w:rsidR="00BA793E">
        <w:rPr>
          <w:rFonts w:ascii="Trebuchet MS" w:eastAsia="Trebuchet MS" w:hAnsi="Trebuchet MS" w:cs="Trebuchet MS"/>
          <w:spacing w:val="33"/>
          <w:sz w:val="22"/>
          <w:szCs w:val="22"/>
          <w:lang w:val="ro-RO"/>
        </w:rPr>
        <w:t xml:space="preserve"> </w:t>
      </w:r>
      <w:r w:rsidRPr="00611E52">
        <w:rPr>
          <w:rFonts w:ascii="Cambria" w:eastAsia="Trebuchet MS" w:hAnsi="Cambria" w:cs="Trebuchet MS"/>
          <w:sz w:val="24"/>
          <w:szCs w:val="24"/>
          <w:lang w:val="ro-RO"/>
        </w:rPr>
        <w:t>plata/rambursarea</w:t>
      </w:r>
      <w:r w:rsidRPr="00611E52">
        <w:rPr>
          <w:rFonts w:ascii="Cambria" w:eastAsia="Trebuchet MS" w:hAnsi="Cambria" w:cs="Trebuchet MS"/>
          <w:spacing w:val="60"/>
          <w:sz w:val="24"/>
          <w:szCs w:val="24"/>
          <w:lang w:val="ro-RO"/>
        </w:rPr>
        <w:t xml:space="preserve"> </w:t>
      </w:r>
      <w:r w:rsidRPr="00611E52">
        <w:rPr>
          <w:rFonts w:ascii="Cambria" w:eastAsia="Trebuchet MS" w:hAnsi="Cambria" w:cs="Trebuchet MS"/>
          <w:spacing w:val="-1"/>
          <w:sz w:val="24"/>
          <w:szCs w:val="24"/>
          <w:lang w:val="ro-RO"/>
        </w:rPr>
        <w:t>sumelo</w:t>
      </w:r>
      <w:r w:rsidRPr="00611E52">
        <w:rPr>
          <w:rFonts w:ascii="Cambria" w:eastAsia="Trebuchet MS" w:hAnsi="Cambria" w:cs="Trebuchet MS"/>
          <w:sz w:val="24"/>
          <w:szCs w:val="24"/>
          <w:lang w:val="ro-RO"/>
        </w:rPr>
        <w:t>r</w:t>
      </w:r>
      <w:r w:rsidRPr="00611E52">
        <w:rPr>
          <w:rFonts w:ascii="Cambria" w:eastAsia="Trebuchet MS" w:hAnsi="Cambria" w:cs="Trebuchet MS"/>
          <w:spacing w:val="29"/>
          <w:sz w:val="24"/>
          <w:szCs w:val="24"/>
          <w:lang w:val="ro-RO"/>
        </w:rPr>
        <w:t xml:space="preserve"> </w:t>
      </w:r>
      <w:r>
        <w:rPr>
          <w:rFonts w:ascii="Cambria" w:eastAsia="Trebuchet MS" w:hAnsi="Cambria" w:cs="Trebuchet MS"/>
          <w:spacing w:val="29"/>
          <w:sz w:val="24"/>
          <w:szCs w:val="24"/>
          <w:lang w:val="ro-RO"/>
        </w:rPr>
        <w:t>aferente categoriilor de cheltuială afectate de neregulă/fraudă</w:t>
      </w:r>
      <w:r w:rsidRPr="00611E52">
        <w:rPr>
          <w:rFonts w:ascii="Cambria" w:eastAsia="Trebuchet MS" w:hAnsi="Cambria" w:cs="Trebuchet MS"/>
          <w:spacing w:val="-1"/>
          <w:w w:val="103"/>
          <w:sz w:val="24"/>
          <w:szCs w:val="24"/>
          <w:lang w:val="ro-RO"/>
        </w:rPr>
        <w:t xml:space="preserve">, </w:t>
      </w:r>
      <w:r w:rsidRPr="00611E52">
        <w:rPr>
          <w:rFonts w:ascii="Cambria" w:eastAsia="Trebuchet MS" w:hAnsi="Cambria" w:cs="Trebuchet MS"/>
          <w:sz w:val="24"/>
          <w:szCs w:val="24"/>
          <w:lang w:val="ro-RO"/>
        </w:rPr>
        <w:t xml:space="preserve">în </w:t>
      </w:r>
      <w:proofErr w:type="spellStart"/>
      <w:r w:rsidRPr="00611E52">
        <w:rPr>
          <w:rFonts w:ascii="Cambria" w:eastAsia="Trebuchet MS" w:hAnsi="Cambria" w:cs="Trebuchet MS"/>
          <w:spacing w:val="-1"/>
          <w:sz w:val="24"/>
          <w:szCs w:val="24"/>
          <w:lang w:val="ro-RO"/>
        </w:rPr>
        <w:t>condiţiil</w:t>
      </w:r>
      <w:r w:rsidRPr="00611E52">
        <w:rPr>
          <w:rFonts w:ascii="Cambria" w:eastAsia="Trebuchet MS" w:hAnsi="Cambria" w:cs="Trebuchet MS"/>
          <w:sz w:val="24"/>
          <w:szCs w:val="24"/>
          <w:lang w:val="ro-RO"/>
        </w:rPr>
        <w:t>e</w:t>
      </w:r>
      <w:proofErr w:type="spellEnd"/>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prevăzut</w:t>
      </w:r>
      <w:r w:rsidRPr="00611E52">
        <w:rPr>
          <w:rFonts w:ascii="Cambria" w:eastAsia="Trebuchet MS" w:hAnsi="Cambria" w:cs="Trebuchet MS"/>
          <w:sz w:val="24"/>
          <w:szCs w:val="24"/>
          <w:lang w:val="ro-RO"/>
        </w:rPr>
        <w:t>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5"/>
          <w:sz w:val="24"/>
          <w:szCs w:val="24"/>
          <w:lang w:val="ro-RO"/>
        </w:rPr>
        <w:t xml:space="preserve"> </w:t>
      </w:r>
      <w:r w:rsidRPr="00611E52">
        <w:rPr>
          <w:rFonts w:ascii="Cambria" w:eastAsia="Trebuchet MS" w:hAnsi="Cambria" w:cs="Trebuchet MS"/>
          <w:spacing w:val="-1"/>
          <w:sz w:val="24"/>
          <w:szCs w:val="24"/>
          <w:lang w:val="ro-RO"/>
        </w:rPr>
        <w:t>art</w:t>
      </w:r>
      <w:r w:rsidRPr="00611E52">
        <w:rPr>
          <w:rFonts w:ascii="Cambria" w:eastAsia="Trebuchet MS" w:hAnsi="Cambria" w:cs="Trebuchet MS"/>
          <w:sz w:val="24"/>
          <w:szCs w:val="24"/>
          <w:lang w:val="ro-RO"/>
        </w:rPr>
        <w:t>.</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z w:val="24"/>
          <w:szCs w:val="24"/>
          <w:lang w:val="ro-RO"/>
        </w:rPr>
        <w:t>8</w:t>
      </w:r>
      <w:r w:rsidRPr="00611E52">
        <w:rPr>
          <w:rFonts w:ascii="Cambria" w:eastAsia="Trebuchet MS" w:hAnsi="Cambria" w:cs="Trebuchet MS"/>
          <w:spacing w:val="1"/>
          <w:sz w:val="24"/>
          <w:szCs w:val="24"/>
          <w:lang w:val="ro-RO"/>
        </w:rPr>
        <w:t xml:space="preserve"> </w:t>
      </w:r>
      <w:r w:rsidRPr="00611E52">
        <w:rPr>
          <w:rFonts w:ascii="Cambria" w:eastAsia="Trebuchet MS" w:hAnsi="Cambria" w:cs="Trebuchet MS"/>
          <w:spacing w:val="-1"/>
          <w:sz w:val="24"/>
          <w:szCs w:val="24"/>
          <w:lang w:val="ro-RO"/>
        </w:rPr>
        <w:t>alin</w:t>
      </w:r>
      <w:r w:rsidRPr="00611E52">
        <w:rPr>
          <w:rFonts w:ascii="Cambria" w:eastAsia="Trebuchet MS" w:hAnsi="Cambria" w:cs="Trebuchet MS"/>
          <w:sz w:val="24"/>
          <w:szCs w:val="24"/>
          <w:lang w:val="ro-RO"/>
        </w:rPr>
        <w:t>.</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(2</w:t>
      </w:r>
      <w:r w:rsidRPr="00611E52">
        <w:rPr>
          <w:rFonts w:ascii="Cambria" w:eastAsia="Trebuchet MS" w:hAnsi="Cambria" w:cs="Trebuchet MS"/>
          <w:sz w:val="24"/>
          <w:szCs w:val="24"/>
          <w:lang w:val="ro-RO"/>
        </w:rPr>
        <w:t xml:space="preserve">) </w:t>
      </w:r>
      <w:r w:rsidRPr="00611E52">
        <w:rPr>
          <w:rFonts w:ascii="Cambria" w:eastAsia="Trebuchet MS" w:hAnsi="Cambria" w:cs="Trebuchet MS"/>
          <w:spacing w:val="-1"/>
          <w:sz w:val="24"/>
          <w:szCs w:val="24"/>
          <w:lang w:val="ro-RO"/>
        </w:rPr>
        <w:t>di</w:t>
      </w:r>
      <w:r w:rsidRPr="00611E52">
        <w:rPr>
          <w:rFonts w:ascii="Cambria" w:eastAsia="Trebuchet MS" w:hAnsi="Cambria" w:cs="Trebuchet MS"/>
          <w:sz w:val="24"/>
          <w:szCs w:val="24"/>
          <w:lang w:val="ro-RO"/>
        </w:rPr>
        <w:t>n</w:t>
      </w:r>
      <w:r w:rsidRPr="00611E52">
        <w:rPr>
          <w:rFonts w:ascii="Cambria" w:eastAsia="Trebuchet MS" w:hAnsi="Cambria" w:cs="Trebuchet MS"/>
          <w:spacing w:val="6"/>
          <w:sz w:val="24"/>
          <w:szCs w:val="24"/>
          <w:lang w:val="ro-RO"/>
        </w:rPr>
        <w:t xml:space="preserve"> </w:t>
      </w:r>
      <w:r w:rsidRPr="00611E52">
        <w:rPr>
          <w:rFonts w:ascii="Cambria" w:eastAsia="Trebuchet MS" w:hAnsi="Cambria" w:cs="Trebuchet MS"/>
          <w:spacing w:val="-1"/>
          <w:sz w:val="24"/>
          <w:szCs w:val="24"/>
          <w:lang w:val="ro-RO"/>
        </w:rPr>
        <w:t>OU</w:t>
      </w:r>
      <w:r w:rsidRPr="00611E52">
        <w:rPr>
          <w:rFonts w:ascii="Cambria" w:eastAsia="Trebuchet MS" w:hAnsi="Cambria" w:cs="Trebuchet MS"/>
          <w:sz w:val="24"/>
          <w:szCs w:val="24"/>
          <w:lang w:val="ro-RO"/>
        </w:rPr>
        <w:t>G</w:t>
      </w:r>
      <w:r w:rsidRPr="00611E52">
        <w:rPr>
          <w:rFonts w:ascii="Cambria" w:eastAsia="Trebuchet MS" w:hAnsi="Cambria" w:cs="Trebuchet MS"/>
          <w:spacing w:val="10"/>
          <w:sz w:val="24"/>
          <w:szCs w:val="24"/>
          <w:lang w:val="ro-RO"/>
        </w:rPr>
        <w:t xml:space="preserve"> </w:t>
      </w:r>
      <w:r w:rsidRPr="00611E52">
        <w:rPr>
          <w:rFonts w:ascii="Cambria" w:eastAsia="Trebuchet MS" w:hAnsi="Cambria" w:cs="Trebuchet MS"/>
          <w:spacing w:val="-1"/>
          <w:sz w:val="24"/>
          <w:szCs w:val="24"/>
          <w:lang w:val="ro-RO"/>
        </w:rPr>
        <w:t>66/2011</w:t>
      </w:r>
      <w:r w:rsidRPr="00611E52">
        <w:rPr>
          <w:rFonts w:ascii="Cambria" w:eastAsia="Trebuchet MS" w:hAnsi="Cambria" w:cs="Trebuchet MS"/>
          <w:sz w:val="24"/>
          <w:szCs w:val="24"/>
          <w:lang w:val="ro-RO"/>
        </w:rPr>
        <w:t>,</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pacing w:val="-1"/>
          <w:sz w:val="24"/>
          <w:szCs w:val="24"/>
          <w:lang w:val="ro-RO"/>
        </w:rPr>
        <w:t>respecti</w:t>
      </w:r>
      <w:r w:rsidRPr="00611E52">
        <w:rPr>
          <w:rFonts w:ascii="Cambria" w:eastAsia="Trebuchet MS" w:hAnsi="Cambria" w:cs="Trebuchet MS"/>
          <w:sz w:val="24"/>
          <w:szCs w:val="24"/>
          <w:lang w:val="ro-RO"/>
        </w:rPr>
        <w:t>v</w:t>
      </w:r>
      <w:r w:rsidRPr="00611E52">
        <w:rPr>
          <w:rFonts w:ascii="Cambria" w:eastAsia="Trebuchet MS" w:hAnsi="Cambria" w:cs="Trebuchet MS"/>
          <w:spacing w:val="23"/>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proofErr w:type="spellStart"/>
      <w:r w:rsidRPr="00611E52">
        <w:rPr>
          <w:rFonts w:ascii="Cambria" w:eastAsia="Trebuchet MS" w:hAnsi="Cambria" w:cs="Trebuchet MS"/>
          <w:spacing w:val="-1"/>
          <w:sz w:val="24"/>
          <w:szCs w:val="24"/>
          <w:lang w:val="ro-RO"/>
        </w:rPr>
        <w:t>situaţi</w:t>
      </w:r>
      <w:r w:rsidRPr="00611E52">
        <w:rPr>
          <w:rFonts w:ascii="Cambria" w:eastAsia="Trebuchet MS" w:hAnsi="Cambria" w:cs="Trebuchet MS"/>
          <w:sz w:val="24"/>
          <w:szCs w:val="24"/>
          <w:lang w:val="ro-RO"/>
        </w:rPr>
        <w:t>a</w:t>
      </w:r>
      <w:proofErr w:type="spellEnd"/>
      <w:r w:rsidRPr="00611E52">
        <w:rPr>
          <w:rFonts w:ascii="Cambria" w:eastAsia="Trebuchet MS" w:hAnsi="Cambria" w:cs="Trebuchet MS"/>
          <w:spacing w:val="18"/>
          <w:sz w:val="24"/>
          <w:szCs w:val="24"/>
          <w:lang w:val="ro-RO"/>
        </w:rPr>
        <w:t xml:space="preserve"> </w:t>
      </w:r>
      <w:r w:rsidRPr="00611E52">
        <w:rPr>
          <w:rFonts w:ascii="Cambria" w:eastAsia="Trebuchet MS" w:hAnsi="Cambria" w:cs="Trebuchet MS"/>
          <w:spacing w:val="-1"/>
          <w:sz w:val="24"/>
          <w:szCs w:val="24"/>
          <w:lang w:val="ro-RO"/>
        </w:rPr>
        <w:t>î</w:t>
      </w:r>
      <w:r w:rsidRPr="00611E52">
        <w:rPr>
          <w:rFonts w:ascii="Cambria" w:eastAsia="Trebuchet MS" w:hAnsi="Cambria" w:cs="Trebuchet MS"/>
          <w:sz w:val="24"/>
          <w:szCs w:val="24"/>
          <w:lang w:val="ro-RO"/>
        </w:rPr>
        <w:t>n</w:t>
      </w:r>
      <w:r w:rsidRPr="00611E52">
        <w:rPr>
          <w:rFonts w:ascii="Cambria" w:eastAsia="Trebuchet MS" w:hAnsi="Cambria" w:cs="Trebuchet MS"/>
          <w:spacing w:val="3"/>
          <w:sz w:val="24"/>
          <w:szCs w:val="24"/>
          <w:lang w:val="ro-RO"/>
        </w:rPr>
        <w:t xml:space="preserve"> </w:t>
      </w:r>
      <w:r w:rsidRPr="00611E52">
        <w:rPr>
          <w:rFonts w:ascii="Cambria" w:eastAsia="Trebuchet MS" w:hAnsi="Cambria" w:cs="Trebuchet MS"/>
          <w:spacing w:val="-1"/>
          <w:w w:val="103"/>
          <w:sz w:val="24"/>
          <w:szCs w:val="24"/>
          <w:lang w:val="ro-RO"/>
        </w:rPr>
        <w:t xml:space="preserve">care </w:t>
      </w:r>
      <w:r w:rsidRPr="00611E52">
        <w:rPr>
          <w:rFonts w:ascii="Cambria" w:eastAsia="Trebuchet MS" w:hAnsi="Cambria" w:cs="Trebuchet MS"/>
          <w:sz w:val="24"/>
          <w:szCs w:val="24"/>
          <w:lang w:val="ro-RO"/>
        </w:rPr>
        <w:t>organul</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de</w:t>
      </w:r>
      <w:r w:rsidRPr="00611E52">
        <w:rPr>
          <w:rFonts w:ascii="Cambria" w:eastAsia="Trebuchet MS" w:hAnsi="Cambria" w:cs="Trebuchet MS"/>
          <w:spacing w:val="9"/>
          <w:sz w:val="24"/>
          <w:szCs w:val="24"/>
          <w:lang w:val="ro-RO"/>
        </w:rPr>
        <w:t xml:space="preserve"> </w:t>
      </w:r>
      <w:r w:rsidRPr="00611E52">
        <w:rPr>
          <w:rFonts w:ascii="Cambria" w:eastAsia="Trebuchet MS" w:hAnsi="Cambria" w:cs="Trebuchet MS"/>
          <w:sz w:val="24"/>
          <w:szCs w:val="24"/>
          <w:lang w:val="ro-RO"/>
        </w:rPr>
        <w:t>urmărire</w:t>
      </w:r>
      <w:r w:rsidRPr="00611E52">
        <w:rPr>
          <w:rFonts w:ascii="Cambria" w:eastAsia="Trebuchet MS" w:hAnsi="Cambria" w:cs="Trebuchet MS"/>
          <w:spacing w:val="25"/>
          <w:sz w:val="24"/>
          <w:szCs w:val="24"/>
          <w:lang w:val="ro-RO"/>
        </w:rPr>
        <w:t xml:space="preserve"> </w:t>
      </w:r>
      <w:r w:rsidRPr="00611E52">
        <w:rPr>
          <w:rFonts w:ascii="Cambria" w:eastAsia="Trebuchet MS" w:hAnsi="Cambria" w:cs="Trebuchet MS"/>
          <w:sz w:val="24"/>
          <w:szCs w:val="24"/>
          <w:lang w:val="ro-RO"/>
        </w:rPr>
        <w:t>penală</w:t>
      </w:r>
      <w:r w:rsidRPr="00611E52">
        <w:rPr>
          <w:rFonts w:ascii="Cambria" w:eastAsia="Trebuchet MS" w:hAnsi="Cambria" w:cs="Trebuchet MS"/>
          <w:spacing w:val="22"/>
          <w:sz w:val="24"/>
          <w:szCs w:val="24"/>
          <w:lang w:val="ro-RO"/>
        </w:rPr>
        <w:t xml:space="preserve"> </w:t>
      </w:r>
      <w:r w:rsidRPr="00611E52">
        <w:rPr>
          <w:rFonts w:ascii="Cambria" w:eastAsia="Trebuchet MS" w:hAnsi="Cambria" w:cs="Trebuchet MS"/>
          <w:sz w:val="24"/>
          <w:szCs w:val="24"/>
          <w:lang w:val="ro-RO"/>
        </w:rPr>
        <w:t>transmite</w:t>
      </w:r>
      <w:r w:rsidRPr="00611E52">
        <w:rPr>
          <w:rFonts w:ascii="Cambria" w:eastAsia="Trebuchet MS" w:hAnsi="Cambria" w:cs="Trebuchet MS"/>
          <w:spacing w:val="28"/>
          <w:sz w:val="24"/>
          <w:szCs w:val="24"/>
          <w:lang w:val="ro-RO"/>
        </w:rPr>
        <w:t xml:space="preserve"> </w:t>
      </w:r>
      <w:r w:rsidRPr="00611E52">
        <w:rPr>
          <w:rFonts w:ascii="Cambria" w:eastAsia="Trebuchet MS" w:hAnsi="Cambria" w:cs="Trebuchet MS"/>
          <w:sz w:val="24"/>
          <w:szCs w:val="24"/>
          <w:lang w:val="ro-RO"/>
        </w:rPr>
        <w:t>cazul</w:t>
      </w:r>
      <w:r w:rsidRPr="00611E52">
        <w:rPr>
          <w:rFonts w:ascii="Cambria" w:eastAsia="Trebuchet MS" w:hAnsi="Cambria" w:cs="Trebuchet MS"/>
          <w:spacing w:val="16"/>
          <w:sz w:val="24"/>
          <w:szCs w:val="24"/>
          <w:lang w:val="ro-RO"/>
        </w:rPr>
        <w:t xml:space="preserve"> </w:t>
      </w:r>
      <w:r w:rsidRPr="00611E52">
        <w:rPr>
          <w:rFonts w:ascii="Cambria" w:eastAsia="Trebuchet MS" w:hAnsi="Cambria" w:cs="Trebuchet MS"/>
          <w:sz w:val="24"/>
          <w:szCs w:val="24"/>
          <w:lang w:val="ro-RO"/>
        </w:rPr>
        <w:t>spre</w:t>
      </w:r>
      <w:r w:rsidRPr="00611E52">
        <w:rPr>
          <w:rFonts w:ascii="Cambria" w:eastAsia="Trebuchet MS" w:hAnsi="Cambria" w:cs="Trebuchet MS"/>
          <w:spacing w:val="13"/>
          <w:sz w:val="24"/>
          <w:szCs w:val="24"/>
          <w:lang w:val="ro-RO"/>
        </w:rPr>
        <w:t xml:space="preserve"> </w:t>
      </w:r>
      <w:proofErr w:type="spellStart"/>
      <w:r w:rsidRPr="00611E52">
        <w:rPr>
          <w:rFonts w:ascii="Cambria" w:eastAsia="Trebuchet MS" w:hAnsi="Cambria" w:cs="Trebuchet MS"/>
          <w:sz w:val="24"/>
          <w:szCs w:val="24"/>
          <w:lang w:val="ro-RO"/>
        </w:rPr>
        <w:t>soluţionare</w:t>
      </w:r>
      <w:proofErr w:type="spellEnd"/>
      <w:r w:rsidRPr="00611E52">
        <w:rPr>
          <w:rFonts w:ascii="Cambria" w:eastAsia="Trebuchet MS" w:hAnsi="Cambria" w:cs="Trebuchet MS"/>
          <w:spacing w:val="32"/>
          <w:sz w:val="24"/>
          <w:szCs w:val="24"/>
          <w:lang w:val="ro-RO"/>
        </w:rPr>
        <w:t xml:space="preserve"> </w:t>
      </w:r>
      <w:proofErr w:type="spellStart"/>
      <w:r w:rsidRPr="00611E52">
        <w:rPr>
          <w:rFonts w:ascii="Cambria" w:eastAsia="Trebuchet MS" w:hAnsi="Cambria" w:cs="Trebuchet MS"/>
          <w:sz w:val="24"/>
          <w:szCs w:val="24"/>
          <w:lang w:val="ro-RO"/>
        </w:rPr>
        <w:t>instanţelor</w:t>
      </w:r>
      <w:proofErr w:type="spellEnd"/>
      <w:r w:rsidRPr="00611E52">
        <w:rPr>
          <w:rFonts w:ascii="Cambria" w:eastAsia="Trebuchet MS" w:hAnsi="Cambria" w:cs="Trebuchet MS"/>
          <w:spacing w:val="32"/>
          <w:sz w:val="24"/>
          <w:szCs w:val="24"/>
          <w:lang w:val="ro-RO"/>
        </w:rPr>
        <w:t xml:space="preserve"> </w:t>
      </w:r>
      <w:r w:rsidRPr="00611E52">
        <w:rPr>
          <w:rFonts w:ascii="Cambria" w:eastAsia="Trebuchet MS" w:hAnsi="Cambria" w:cs="Trebuchet MS"/>
          <w:spacing w:val="-1"/>
          <w:sz w:val="24"/>
          <w:szCs w:val="24"/>
          <w:lang w:val="ro-RO"/>
        </w:rPr>
        <w:t>d</w:t>
      </w:r>
      <w:r w:rsidRPr="00611E52">
        <w:rPr>
          <w:rFonts w:ascii="Cambria" w:eastAsia="Trebuchet MS" w:hAnsi="Cambria" w:cs="Trebuchet MS"/>
          <w:sz w:val="24"/>
          <w:szCs w:val="24"/>
          <w:lang w:val="ro-RO"/>
        </w:rPr>
        <w:t>e</w:t>
      </w:r>
      <w:r w:rsidRPr="00611E52">
        <w:rPr>
          <w:rFonts w:ascii="Cambria" w:eastAsia="Trebuchet MS" w:hAnsi="Cambria" w:cs="Trebuchet MS"/>
          <w:spacing w:val="8"/>
          <w:sz w:val="24"/>
          <w:szCs w:val="24"/>
          <w:lang w:val="ro-RO"/>
        </w:rPr>
        <w:t xml:space="preserve"> </w:t>
      </w:r>
      <w:r w:rsidRPr="00611E52">
        <w:rPr>
          <w:rFonts w:ascii="Cambria" w:eastAsia="Trebuchet MS" w:hAnsi="Cambria" w:cs="Trebuchet MS"/>
          <w:spacing w:val="-1"/>
          <w:w w:val="103"/>
          <w:sz w:val="24"/>
          <w:szCs w:val="24"/>
          <w:lang w:val="ro-RO"/>
        </w:rPr>
        <w:t>judecată.</w:t>
      </w:r>
    </w:p>
    <w:p w14:paraId="52D336A4" w14:textId="77777777" w:rsidR="00551BB5" w:rsidRPr="00611E52" w:rsidRDefault="00551BB5" w:rsidP="00551BB5">
      <w:pPr>
        <w:spacing w:before="9" w:line="140" w:lineRule="exact"/>
        <w:rPr>
          <w:rFonts w:ascii="Cambria" w:hAnsi="Cambria"/>
          <w:sz w:val="24"/>
          <w:szCs w:val="24"/>
          <w:lang w:val="ro-RO"/>
        </w:rPr>
      </w:pPr>
    </w:p>
    <w:p w14:paraId="0BE41144" w14:textId="1729F9AD" w:rsidR="00551BB5" w:rsidRPr="0053346A" w:rsidRDefault="00551BB5" w:rsidP="00551BB5">
      <w:pPr>
        <w:pStyle w:val="ListParagraph"/>
        <w:numPr>
          <w:ilvl w:val="0"/>
          <w:numId w:val="34"/>
        </w:numPr>
        <w:spacing w:line="247" w:lineRule="auto"/>
        <w:ind w:right="-20"/>
        <w:jc w:val="both"/>
      </w:pPr>
      <w:r w:rsidRPr="00792639">
        <w:rPr>
          <w:rFonts w:ascii="Cambria" w:eastAsia="Trebuchet MS" w:hAnsi="Cambria" w:cs="Trebuchet MS"/>
          <w:spacing w:val="-1"/>
          <w:sz w:val="24"/>
          <w:szCs w:val="24"/>
          <w:lang w:val="ro-RO"/>
        </w:rPr>
        <w:t>În aplicarea art. 8 alin. (3) din OUG nr. 66/2011, AMP</w:t>
      </w:r>
      <w:r w:rsidR="00453D7B">
        <w:rPr>
          <w:rFonts w:ascii="Cambria" w:eastAsia="Trebuchet MS" w:hAnsi="Cambria" w:cs="Trebuchet MS"/>
          <w:spacing w:val="-1"/>
          <w:sz w:val="24"/>
          <w:szCs w:val="24"/>
          <w:lang w:val="ro-RO"/>
        </w:rPr>
        <w:t>IDS</w:t>
      </w:r>
      <w:r w:rsidRPr="00792639">
        <w:rPr>
          <w:rFonts w:ascii="Cambria" w:eastAsia="Trebuchet MS" w:hAnsi="Cambria" w:cs="Trebuchet MS"/>
          <w:spacing w:val="-1"/>
          <w:sz w:val="24"/>
          <w:szCs w:val="24"/>
          <w:lang w:val="ro-RO"/>
        </w:rPr>
        <w:t xml:space="preserve"> va suspenda </w:t>
      </w:r>
      <w:r w:rsidR="009F2B2F" w:rsidRPr="00445DCD">
        <w:rPr>
          <w:rFonts w:ascii="Cambria" w:eastAsia="Trebuchet MS" w:hAnsi="Cambria" w:cs="Trebuchet MS"/>
          <w:sz w:val="24"/>
          <w:szCs w:val="24"/>
          <w:lang w:val="ro-RO"/>
        </w:rPr>
        <w:t>verificarea si autorizarea la</w:t>
      </w:r>
      <w:r w:rsidR="009F2B2F" w:rsidRPr="00323729">
        <w:rPr>
          <w:rFonts w:ascii="Trebuchet MS" w:eastAsia="Trebuchet MS" w:hAnsi="Trebuchet MS" w:cs="Trebuchet MS"/>
          <w:spacing w:val="-1"/>
          <w:sz w:val="22"/>
          <w:szCs w:val="22"/>
          <w:lang w:val="ro-RO"/>
        </w:rPr>
        <w:t xml:space="preserve"> </w:t>
      </w:r>
      <w:r w:rsidRPr="00792639">
        <w:rPr>
          <w:rFonts w:ascii="Cambria" w:eastAsia="Trebuchet MS" w:hAnsi="Cambria" w:cs="Trebuchet MS"/>
          <w:spacing w:val="-1"/>
          <w:sz w:val="24"/>
          <w:szCs w:val="24"/>
          <w:lang w:val="ro-RO"/>
        </w:rPr>
        <w:t xml:space="preserve">plata/rambursarea sumelor </w:t>
      </w:r>
      <w:r w:rsidRPr="00792639">
        <w:rPr>
          <w:rFonts w:ascii="Cambria" w:eastAsia="Trebuchet MS" w:hAnsi="Cambria" w:cs="Trebuchet MS"/>
          <w:spacing w:val="29"/>
          <w:sz w:val="24"/>
          <w:szCs w:val="24"/>
          <w:lang w:val="ro-RO"/>
        </w:rPr>
        <w:t>aferente categoriilor de cheltuială afectate de fraudă,</w:t>
      </w:r>
      <w:r w:rsidRPr="00792639">
        <w:rPr>
          <w:rFonts w:ascii="Cambria" w:eastAsia="Trebuchet MS" w:hAnsi="Cambria" w:cs="Trebuchet MS"/>
          <w:spacing w:val="-1"/>
          <w:sz w:val="24"/>
          <w:szCs w:val="24"/>
          <w:lang w:val="ro-RO"/>
        </w:rPr>
        <w:t xml:space="preserve"> solicitate de </w:t>
      </w:r>
      <w:proofErr w:type="spellStart"/>
      <w:r w:rsidRPr="00792639">
        <w:rPr>
          <w:rFonts w:ascii="Cambria" w:eastAsia="Trebuchet MS" w:hAnsi="Cambria" w:cs="Trebuchet MS"/>
          <w:spacing w:val="-1"/>
          <w:sz w:val="24"/>
          <w:szCs w:val="24"/>
          <w:lang w:val="ro-RO"/>
        </w:rPr>
        <w:t>catre</w:t>
      </w:r>
      <w:proofErr w:type="spellEnd"/>
      <w:r w:rsidRPr="00792639">
        <w:rPr>
          <w:rFonts w:ascii="Cambria" w:eastAsia="Trebuchet MS" w:hAnsi="Cambria" w:cs="Trebuchet MS"/>
          <w:spacing w:val="-1"/>
          <w:sz w:val="24"/>
          <w:szCs w:val="24"/>
          <w:lang w:val="ro-RO"/>
        </w:rPr>
        <w:t xml:space="preserve"> beneficiar, în situația în care, în urma </w:t>
      </w:r>
      <w:r w:rsidR="0096112C">
        <w:rPr>
          <w:rFonts w:ascii="Cambria" w:eastAsia="Trebuchet MS" w:hAnsi="Cambria" w:cs="Trebuchet MS"/>
          <w:spacing w:val="-1"/>
          <w:sz w:val="24"/>
          <w:szCs w:val="24"/>
          <w:lang w:val="ro-RO"/>
        </w:rPr>
        <w:t>constatărilor</w:t>
      </w:r>
      <w:r w:rsidRPr="00792639">
        <w:rPr>
          <w:rFonts w:ascii="Cambria" w:eastAsia="Trebuchet MS" w:hAnsi="Cambria" w:cs="Trebuchet MS"/>
          <w:spacing w:val="-1"/>
          <w:sz w:val="24"/>
          <w:szCs w:val="24"/>
          <w:lang w:val="ro-RO"/>
        </w:rPr>
        <w:t xml:space="preserve"> la nivelul structurii de control din cadrul autorității de management</w:t>
      </w:r>
      <w:r w:rsidR="00D95274">
        <w:rPr>
          <w:rFonts w:ascii="Cambria" w:eastAsia="Trebuchet MS" w:hAnsi="Cambria" w:cs="Trebuchet MS"/>
          <w:spacing w:val="-1"/>
          <w:sz w:val="24"/>
          <w:szCs w:val="24"/>
          <w:lang w:val="ro-RO"/>
        </w:rPr>
        <w:t xml:space="preserve"> </w:t>
      </w:r>
      <w:r w:rsidR="00D95274" w:rsidRPr="006B5B44">
        <w:rPr>
          <w:rFonts w:ascii="Cambria" w:eastAsia="Trebuchet MS" w:hAnsi="Cambria" w:cs="Trebuchet MS"/>
          <w:spacing w:val="29"/>
          <w:sz w:val="24"/>
          <w:szCs w:val="24"/>
          <w:lang w:val="ro-RO"/>
        </w:rPr>
        <w:t>au fost identificate indicii de fraudă si implicit</w:t>
      </w:r>
      <w:r w:rsidRPr="006B5B44">
        <w:rPr>
          <w:rFonts w:ascii="Cambria" w:eastAsia="Trebuchet MS" w:hAnsi="Cambria" w:cs="Trebuchet MS"/>
          <w:spacing w:val="29"/>
          <w:sz w:val="24"/>
          <w:szCs w:val="24"/>
          <w:lang w:val="ro-RO"/>
        </w:rPr>
        <w:t xml:space="preserve"> a fost sesizat DLAF /organel</w:t>
      </w:r>
      <w:r w:rsidRPr="00792639">
        <w:rPr>
          <w:rFonts w:ascii="Cambria" w:eastAsia="Trebuchet MS" w:hAnsi="Cambria" w:cs="Trebuchet MS"/>
          <w:spacing w:val="-1"/>
          <w:sz w:val="24"/>
          <w:szCs w:val="24"/>
          <w:lang w:val="ro-RO"/>
        </w:rPr>
        <w:t xml:space="preserve">e de cercetare penală. Suspendarea sumelor se va aplica pana la finalizarea </w:t>
      </w:r>
      <w:proofErr w:type="spellStart"/>
      <w:r w:rsidRPr="00792639">
        <w:rPr>
          <w:rFonts w:ascii="Cambria" w:eastAsia="Trebuchet MS" w:hAnsi="Cambria" w:cs="Trebuchet MS"/>
          <w:spacing w:val="-1"/>
          <w:sz w:val="24"/>
          <w:szCs w:val="24"/>
          <w:lang w:val="ro-RO"/>
        </w:rPr>
        <w:t>verificarilor</w:t>
      </w:r>
      <w:proofErr w:type="spellEnd"/>
      <w:r w:rsidRPr="00792639">
        <w:rPr>
          <w:rFonts w:ascii="Cambria" w:eastAsia="Trebuchet MS" w:hAnsi="Cambria" w:cs="Trebuchet MS"/>
          <w:spacing w:val="-1"/>
          <w:sz w:val="24"/>
          <w:szCs w:val="24"/>
          <w:lang w:val="ro-RO"/>
        </w:rPr>
        <w:t xml:space="preserve"> efectuate de către instituțiile competente ( în cazul neconfirmării potențialei fapte penale) sau până la decizia finală a instanței (în cazul trimiterilor în judecată).</w:t>
      </w:r>
      <w:r w:rsidR="00BB710C">
        <w:rPr>
          <w:rFonts w:ascii="Cambria" w:eastAsia="Trebuchet MS" w:hAnsi="Cambria" w:cs="Trebuchet MS"/>
          <w:spacing w:val="-1"/>
          <w:sz w:val="24"/>
          <w:szCs w:val="24"/>
          <w:lang w:val="ro-RO"/>
        </w:rPr>
        <w:t xml:space="preserve"> </w:t>
      </w:r>
      <w:r w:rsidRPr="00792639">
        <w:rPr>
          <w:rFonts w:ascii="Cambria" w:eastAsia="Trebuchet MS" w:hAnsi="Cambria" w:cs="Trebuchet MS"/>
          <w:spacing w:val="-1"/>
          <w:sz w:val="24"/>
          <w:szCs w:val="24"/>
          <w:lang w:val="ro-RO"/>
        </w:rPr>
        <w:t xml:space="preserve">În acest caz, la solicitarea beneficiarului, se poate aplica drept măsură subsecventă </w:t>
      </w:r>
      <w:proofErr w:type="spellStart"/>
      <w:r w:rsidRPr="00792639">
        <w:rPr>
          <w:rFonts w:ascii="Cambria" w:eastAsia="Trebuchet MS" w:hAnsi="Cambria" w:cs="Trebuchet MS"/>
          <w:spacing w:val="-1"/>
          <w:sz w:val="24"/>
          <w:szCs w:val="24"/>
          <w:lang w:val="ro-RO"/>
        </w:rPr>
        <w:t>şi</w:t>
      </w:r>
      <w:proofErr w:type="spellEnd"/>
      <w:r w:rsidRPr="00792639">
        <w:rPr>
          <w:rFonts w:ascii="Cambria" w:eastAsia="Trebuchet MS" w:hAnsi="Cambria" w:cs="Trebuchet MS"/>
          <w:spacing w:val="-1"/>
          <w:sz w:val="24"/>
          <w:szCs w:val="24"/>
          <w:lang w:val="ro-RO"/>
        </w:rPr>
        <w:t xml:space="preserve"> suspendarea aplicării prevederilor contractului de </w:t>
      </w:r>
      <w:proofErr w:type="spellStart"/>
      <w:r w:rsidRPr="00792639">
        <w:rPr>
          <w:rFonts w:ascii="Cambria" w:eastAsia="Trebuchet MS" w:hAnsi="Cambria" w:cs="Trebuchet MS"/>
          <w:spacing w:val="-1"/>
          <w:sz w:val="24"/>
          <w:szCs w:val="24"/>
          <w:lang w:val="ro-RO"/>
        </w:rPr>
        <w:t>finanţare</w:t>
      </w:r>
      <w:proofErr w:type="spellEnd"/>
      <w:r w:rsidRPr="00792639">
        <w:rPr>
          <w:rFonts w:ascii="Cambria" w:eastAsia="Trebuchet MS" w:hAnsi="Cambria" w:cs="Trebuchet MS"/>
          <w:spacing w:val="-1"/>
          <w:sz w:val="24"/>
          <w:szCs w:val="24"/>
          <w:lang w:val="ro-RO"/>
        </w:rPr>
        <w:t xml:space="preserve"> în vederea prelungirii perioadei de implementare a acestora, cu încadrarea în perioada de eligibilitate a cheltuielilor conform prevederilor art. 63 alin (2) din Regulamentul UE 2021/1060.</w:t>
      </w:r>
    </w:p>
    <w:p w14:paraId="47770F75" w14:textId="77777777" w:rsidR="00551BB5" w:rsidRDefault="00551BB5" w:rsidP="00551BB5">
      <w:pPr>
        <w:pStyle w:val="ListParagraph"/>
      </w:pPr>
    </w:p>
    <w:p w14:paraId="2DC88987" w14:textId="12717E81" w:rsidR="002A544E" w:rsidRPr="000564E1" w:rsidRDefault="00551BB5" w:rsidP="007E4818">
      <w:pPr>
        <w:pStyle w:val="ListParagraph"/>
        <w:numPr>
          <w:ilvl w:val="0"/>
          <w:numId w:val="34"/>
        </w:numPr>
        <w:spacing w:line="247" w:lineRule="auto"/>
        <w:ind w:right="-20"/>
        <w:jc w:val="both"/>
        <w:rPr>
          <w:rFonts w:ascii="Cambria" w:eastAsia="Trebuchet MS" w:hAnsi="Cambria" w:cs="Trebuchet MS"/>
          <w:spacing w:val="-1"/>
          <w:sz w:val="24"/>
          <w:szCs w:val="24"/>
          <w:lang w:val="ro-RO"/>
        </w:rPr>
      </w:pPr>
      <w:r w:rsidRPr="000564E1">
        <w:rPr>
          <w:rFonts w:ascii="Cambria" w:eastAsia="Trebuchet MS" w:hAnsi="Cambria" w:cs="Trebuchet MS"/>
          <w:sz w:val="24"/>
          <w:szCs w:val="24"/>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6F2B3F" w:rsidRPr="000564E1">
        <w:rPr>
          <w:rFonts w:ascii="Cambria" w:eastAsia="Trebuchet MS" w:hAnsi="Cambria" w:cs="Trebuchet MS"/>
          <w:sz w:val="24"/>
          <w:szCs w:val="24"/>
          <w:lang w:val="ro-RO"/>
        </w:rPr>
        <w:t>”</w:t>
      </w:r>
      <w:r w:rsidRPr="000564E1">
        <w:rPr>
          <w:rFonts w:ascii="Cambria" w:eastAsia="Trebuchet MS" w:hAnsi="Cambria" w:cs="Trebuchet MS"/>
          <w:sz w:val="24"/>
          <w:szCs w:val="24"/>
          <w:lang w:val="ro-RO"/>
        </w:rPr>
        <w:t xml:space="preserve"> stabilită în suspiciune.</w:t>
      </w:r>
    </w:p>
    <w:p w14:paraId="3583B79C" w14:textId="557A32FA" w:rsidR="000B3971" w:rsidRPr="006C55AA" w:rsidRDefault="000B3971" w:rsidP="002A1EE7">
      <w:pPr>
        <w:spacing w:before="53" w:line="180" w:lineRule="exact"/>
        <w:ind w:left="133" w:right="113"/>
        <w:jc w:val="both"/>
        <w:rPr>
          <w:rFonts w:ascii="Cambria" w:eastAsia="Trebuchet MS" w:hAnsi="Cambria" w:cs="Trebuchet MS"/>
          <w:sz w:val="16"/>
          <w:szCs w:val="16"/>
          <w:lang w:val="ro-RO"/>
        </w:rPr>
      </w:pPr>
    </w:p>
    <w:sectPr w:rsidR="000B3971" w:rsidRPr="006C55AA" w:rsidSect="001E06B8">
      <w:footerReference w:type="default" r:id="rId8"/>
      <w:pgSz w:w="12240" w:h="15840"/>
      <w:pgMar w:top="851"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97A97" w14:textId="77777777" w:rsidR="00E3798F" w:rsidRDefault="00E3798F">
      <w:r>
        <w:separator/>
      </w:r>
    </w:p>
  </w:endnote>
  <w:endnote w:type="continuationSeparator" w:id="0">
    <w:p w14:paraId="235CEBF0" w14:textId="77777777" w:rsidR="00E3798F" w:rsidRDefault="00E37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7"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BE5AAF">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6FAC3" w14:textId="77777777" w:rsidR="00E3798F" w:rsidRDefault="00E3798F">
      <w:r>
        <w:separator/>
      </w:r>
    </w:p>
  </w:footnote>
  <w:footnote w:type="continuationSeparator" w:id="0">
    <w:p w14:paraId="0207D9FF" w14:textId="77777777" w:rsidR="00E3798F" w:rsidRDefault="00E379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2808"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756969929">
    <w:abstractNumId w:val="11"/>
  </w:num>
  <w:num w:numId="2" w16cid:durableId="824247168">
    <w:abstractNumId w:val="40"/>
  </w:num>
  <w:num w:numId="3" w16cid:durableId="1602028904">
    <w:abstractNumId w:val="4"/>
  </w:num>
  <w:num w:numId="4" w16cid:durableId="1114641512">
    <w:abstractNumId w:val="38"/>
  </w:num>
  <w:num w:numId="5" w16cid:durableId="187642346">
    <w:abstractNumId w:val="10"/>
  </w:num>
  <w:num w:numId="6" w16cid:durableId="891309950">
    <w:abstractNumId w:val="20"/>
  </w:num>
  <w:num w:numId="7" w16cid:durableId="1236472882">
    <w:abstractNumId w:val="31"/>
  </w:num>
  <w:num w:numId="8" w16cid:durableId="2097241118">
    <w:abstractNumId w:val="1"/>
  </w:num>
  <w:num w:numId="9" w16cid:durableId="1754934355">
    <w:abstractNumId w:val="6"/>
  </w:num>
  <w:num w:numId="10" w16cid:durableId="795222110">
    <w:abstractNumId w:val="36"/>
  </w:num>
  <w:num w:numId="11" w16cid:durableId="1815756818">
    <w:abstractNumId w:val="14"/>
  </w:num>
  <w:num w:numId="12" w16cid:durableId="1613050293">
    <w:abstractNumId w:val="16"/>
  </w:num>
  <w:num w:numId="13" w16cid:durableId="1854414652">
    <w:abstractNumId w:val="29"/>
  </w:num>
  <w:num w:numId="14" w16cid:durableId="1594581995">
    <w:abstractNumId w:val="27"/>
  </w:num>
  <w:num w:numId="15" w16cid:durableId="810288237">
    <w:abstractNumId w:val="22"/>
  </w:num>
  <w:num w:numId="16" w16cid:durableId="1320113435">
    <w:abstractNumId w:val="41"/>
  </w:num>
  <w:num w:numId="17" w16cid:durableId="914705314">
    <w:abstractNumId w:val="17"/>
  </w:num>
  <w:num w:numId="18" w16cid:durableId="599147076">
    <w:abstractNumId w:val="25"/>
  </w:num>
  <w:num w:numId="19" w16cid:durableId="981932401">
    <w:abstractNumId w:val="12"/>
  </w:num>
  <w:num w:numId="20" w16cid:durableId="74472795">
    <w:abstractNumId w:val="39"/>
  </w:num>
  <w:num w:numId="21" w16cid:durableId="27534191">
    <w:abstractNumId w:val="18"/>
  </w:num>
  <w:num w:numId="22" w16cid:durableId="404381011">
    <w:abstractNumId w:val="35"/>
  </w:num>
  <w:num w:numId="23" w16cid:durableId="319235044">
    <w:abstractNumId w:val="24"/>
  </w:num>
  <w:num w:numId="24" w16cid:durableId="216598609">
    <w:abstractNumId w:val="8"/>
  </w:num>
  <w:num w:numId="25" w16cid:durableId="467012608">
    <w:abstractNumId w:val="7"/>
  </w:num>
  <w:num w:numId="26" w16cid:durableId="1229653724">
    <w:abstractNumId w:val="26"/>
  </w:num>
  <w:num w:numId="27" w16cid:durableId="427433337">
    <w:abstractNumId w:val="30"/>
  </w:num>
  <w:num w:numId="28" w16cid:durableId="805926935">
    <w:abstractNumId w:val="5"/>
  </w:num>
  <w:num w:numId="29" w16cid:durableId="1527714296">
    <w:abstractNumId w:val="28"/>
  </w:num>
  <w:num w:numId="30" w16cid:durableId="1952932863">
    <w:abstractNumId w:val="37"/>
  </w:num>
  <w:num w:numId="31" w16cid:durableId="255868796">
    <w:abstractNumId w:val="19"/>
  </w:num>
  <w:num w:numId="32" w16cid:durableId="836457935">
    <w:abstractNumId w:val="13"/>
  </w:num>
  <w:num w:numId="33" w16cid:durableId="131562225">
    <w:abstractNumId w:val="21"/>
  </w:num>
  <w:num w:numId="34" w16cid:durableId="1126580773">
    <w:abstractNumId w:val="34"/>
  </w:num>
  <w:num w:numId="35" w16cid:durableId="1319189148">
    <w:abstractNumId w:val="33"/>
  </w:num>
  <w:num w:numId="36" w16cid:durableId="2140831725">
    <w:abstractNumId w:val="15"/>
  </w:num>
  <w:num w:numId="37" w16cid:durableId="1789470263">
    <w:abstractNumId w:val="9"/>
  </w:num>
  <w:num w:numId="38" w16cid:durableId="605622096">
    <w:abstractNumId w:val="2"/>
  </w:num>
  <w:num w:numId="39" w16cid:durableId="1017653037">
    <w:abstractNumId w:val="3"/>
  </w:num>
  <w:num w:numId="40" w16cid:durableId="1096825196">
    <w:abstractNumId w:val="32"/>
  </w:num>
  <w:num w:numId="41" w16cid:durableId="1907951970">
    <w:abstractNumId w:val="23"/>
  </w:num>
  <w:num w:numId="42" w16cid:durableId="41320644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1491"/>
    <w:rsid w:val="00014024"/>
    <w:rsid w:val="00030016"/>
    <w:rsid w:val="000313BF"/>
    <w:rsid w:val="00046F0F"/>
    <w:rsid w:val="0005190A"/>
    <w:rsid w:val="00054DC1"/>
    <w:rsid w:val="000564E1"/>
    <w:rsid w:val="0006527C"/>
    <w:rsid w:val="00070671"/>
    <w:rsid w:val="00076539"/>
    <w:rsid w:val="00085FBA"/>
    <w:rsid w:val="000867D7"/>
    <w:rsid w:val="00090357"/>
    <w:rsid w:val="00092E3F"/>
    <w:rsid w:val="00093075"/>
    <w:rsid w:val="000951BF"/>
    <w:rsid w:val="000A1CF0"/>
    <w:rsid w:val="000A2D51"/>
    <w:rsid w:val="000B1654"/>
    <w:rsid w:val="000B2CDC"/>
    <w:rsid w:val="000B3971"/>
    <w:rsid w:val="000B4212"/>
    <w:rsid w:val="000B716A"/>
    <w:rsid w:val="000C2ADC"/>
    <w:rsid w:val="000E1932"/>
    <w:rsid w:val="001014B1"/>
    <w:rsid w:val="001055EF"/>
    <w:rsid w:val="001109E6"/>
    <w:rsid w:val="00112C43"/>
    <w:rsid w:val="0011483F"/>
    <w:rsid w:val="001167F8"/>
    <w:rsid w:val="00116F1A"/>
    <w:rsid w:val="0011788A"/>
    <w:rsid w:val="00117C87"/>
    <w:rsid w:val="00121058"/>
    <w:rsid w:val="00134487"/>
    <w:rsid w:val="00134D22"/>
    <w:rsid w:val="00135C27"/>
    <w:rsid w:val="0014046C"/>
    <w:rsid w:val="001419DD"/>
    <w:rsid w:val="00143AE3"/>
    <w:rsid w:val="0014469B"/>
    <w:rsid w:val="001459AC"/>
    <w:rsid w:val="00146286"/>
    <w:rsid w:val="001516BE"/>
    <w:rsid w:val="001640E1"/>
    <w:rsid w:val="00164B43"/>
    <w:rsid w:val="001775F6"/>
    <w:rsid w:val="00184352"/>
    <w:rsid w:val="0019070D"/>
    <w:rsid w:val="00191492"/>
    <w:rsid w:val="00193306"/>
    <w:rsid w:val="001977A5"/>
    <w:rsid w:val="001B1F60"/>
    <w:rsid w:val="001B6E64"/>
    <w:rsid w:val="001C30AB"/>
    <w:rsid w:val="001C339E"/>
    <w:rsid w:val="001C3E32"/>
    <w:rsid w:val="001C5270"/>
    <w:rsid w:val="001D164B"/>
    <w:rsid w:val="001D2C80"/>
    <w:rsid w:val="001D31B7"/>
    <w:rsid w:val="001D5364"/>
    <w:rsid w:val="001E06B8"/>
    <w:rsid w:val="001E2088"/>
    <w:rsid w:val="001E434E"/>
    <w:rsid w:val="001E70C7"/>
    <w:rsid w:val="001F029E"/>
    <w:rsid w:val="001F548B"/>
    <w:rsid w:val="00201B26"/>
    <w:rsid w:val="00203C8B"/>
    <w:rsid w:val="0021656D"/>
    <w:rsid w:val="00216B42"/>
    <w:rsid w:val="00220663"/>
    <w:rsid w:val="0022357D"/>
    <w:rsid w:val="00231A8D"/>
    <w:rsid w:val="00240F65"/>
    <w:rsid w:val="00251DE1"/>
    <w:rsid w:val="002534B8"/>
    <w:rsid w:val="00253793"/>
    <w:rsid w:val="00253BCA"/>
    <w:rsid w:val="00256ADC"/>
    <w:rsid w:val="00262A81"/>
    <w:rsid w:val="002650C8"/>
    <w:rsid w:val="00265449"/>
    <w:rsid w:val="002663DC"/>
    <w:rsid w:val="002820A1"/>
    <w:rsid w:val="00282495"/>
    <w:rsid w:val="00282C5C"/>
    <w:rsid w:val="00287DA6"/>
    <w:rsid w:val="002929A6"/>
    <w:rsid w:val="00293C5E"/>
    <w:rsid w:val="0029475F"/>
    <w:rsid w:val="0029549A"/>
    <w:rsid w:val="0029589D"/>
    <w:rsid w:val="00295A33"/>
    <w:rsid w:val="002971DA"/>
    <w:rsid w:val="002A1EE7"/>
    <w:rsid w:val="002A34DB"/>
    <w:rsid w:val="002A544E"/>
    <w:rsid w:val="002A5FE5"/>
    <w:rsid w:val="002B0CD0"/>
    <w:rsid w:val="002D0050"/>
    <w:rsid w:val="002D0215"/>
    <w:rsid w:val="002E14F6"/>
    <w:rsid w:val="002E1511"/>
    <w:rsid w:val="002E6430"/>
    <w:rsid w:val="002F1081"/>
    <w:rsid w:val="002F2057"/>
    <w:rsid w:val="002F559F"/>
    <w:rsid w:val="00304082"/>
    <w:rsid w:val="00310B3D"/>
    <w:rsid w:val="0031185D"/>
    <w:rsid w:val="003127C9"/>
    <w:rsid w:val="003136A1"/>
    <w:rsid w:val="00315190"/>
    <w:rsid w:val="003204B1"/>
    <w:rsid w:val="00320F97"/>
    <w:rsid w:val="00322DAA"/>
    <w:rsid w:val="003253F3"/>
    <w:rsid w:val="00325DF7"/>
    <w:rsid w:val="0033456E"/>
    <w:rsid w:val="00336234"/>
    <w:rsid w:val="0034206D"/>
    <w:rsid w:val="00350C3F"/>
    <w:rsid w:val="00351A92"/>
    <w:rsid w:val="00351EDE"/>
    <w:rsid w:val="00352A5F"/>
    <w:rsid w:val="003550AA"/>
    <w:rsid w:val="00357797"/>
    <w:rsid w:val="0036774E"/>
    <w:rsid w:val="0037200D"/>
    <w:rsid w:val="00376459"/>
    <w:rsid w:val="0038357D"/>
    <w:rsid w:val="00390D96"/>
    <w:rsid w:val="00395B1C"/>
    <w:rsid w:val="003A3638"/>
    <w:rsid w:val="003A4BFB"/>
    <w:rsid w:val="003A6E16"/>
    <w:rsid w:val="003B43BE"/>
    <w:rsid w:val="003B63F2"/>
    <w:rsid w:val="003B7B2A"/>
    <w:rsid w:val="003C0BC2"/>
    <w:rsid w:val="003C0E83"/>
    <w:rsid w:val="003C300D"/>
    <w:rsid w:val="003C55E6"/>
    <w:rsid w:val="003D09B4"/>
    <w:rsid w:val="003D311F"/>
    <w:rsid w:val="003D37C4"/>
    <w:rsid w:val="003D66C7"/>
    <w:rsid w:val="003D6835"/>
    <w:rsid w:val="003E1689"/>
    <w:rsid w:val="003E7D91"/>
    <w:rsid w:val="003F70ED"/>
    <w:rsid w:val="0040375B"/>
    <w:rsid w:val="004251C4"/>
    <w:rsid w:val="00426316"/>
    <w:rsid w:val="004274A4"/>
    <w:rsid w:val="004313F3"/>
    <w:rsid w:val="00435238"/>
    <w:rsid w:val="00440613"/>
    <w:rsid w:val="00444C01"/>
    <w:rsid w:val="00445DCD"/>
    <w:rsid w:val="004478EB"/>
    <w:rsid w:val="00453D7B"/>
    <w:rsid w:val="00456891"/>
    <w:rsid w:val="0047034C"/>
    <w:rsid w:val="00473A2C"/>
    <w:rsid w:val="00475EB2"/>
    <w:rsid w:val="004762CB"/>
    <w:rsid w:val="00482832"/>
    <w:rsid w:val="00483038"/>
    <w:rsid w:val="004A11F9"/>
    <w:rsid w:val="004A239C"/>
    <w:rsid w:val="004A4547"/>
    <w:rsid w:val="004A6FFE"/>
    <w:rsid w:val="004B58EC"/>
    <w:rsid w:val="004B6186"/>
    <w:rsid w:val="004B61A4"/>
    <w:rsid w:val="004B7DD9"/>
    <w:rsid w:val="004D28D8"/>
    <w:rsid w:val="004D6415"/>
    <w:rsid w:val="004E0AE4"/>
    <w:rsid w:val="004E2CF3"/>
    <w:rsid w:val="004E5662"/>
    <w:rsid w:val="004E5AAE"/>
    <w:rsid w:val="004E673C"/>
    <w:rsid w:val="004F5CA6"/>
    <w:rsid w:val="004F5E0B"/>
    <w:rsid w:val="0050090C"/>
    <w:rsid w:val="0050286D"/>
    <w:rsid w:val="0051288C"/>
    <w:rsid w:val="00513448"/>
    <w:rsid w:val="0051469B"/>
    <w:rsid w:val="005208EA"/>
    <w:rsid w:val="0052211C"/>
    <w:rsid w:val="00524184"/>
    <w:rsid w:val="0053169C"/>
    <w:rsid w:val="00537D59"/>
    <w:rsid w:val="00537E90"/>
    <w:rsid w:val="00546D8C"/>
    <w:rsid w:val="00551BB5"/>
    <w:rsid w:val="0055389D"/>
    <w:rsid w:val="00555534"/>
    <w:rsid w:val="005600B7"/>
    <w:rsid w:val="0056127B"/>
    <w:rsid w:val="00561DBB"/>
    <w:rsid w:val="005620C9"/>
    <w:rsid w:val="00571360"/>
    <w:rsid w:val="0057275D"/>
    <w:rsid w:val="00582A35"/>
    <w:rsid w:val="00582C80"/>
    <w:rsid w:val="00582EC6"/>
    <w:rsid w:val="00584E1F"/>
    <w:rsid w:val="005913B8"/>
    <w:rsid w:val="005A643B"/>
    <w:rsid w:val="005B02C7"/>
    <w:rsid w:val="005B2994"/>
    <w:rsid w:val="005C4740"/>
    <w:rsid w:val="005C4E2D"/>
    <w:rsid w:val="005C6D30"/>
    <w:rsid w:val="005D06E1"/>
    <w:rsid w:val="005D0A41"/>
    <w:rsid w:val="005D7868"/>
    <w:rsid w:val="005D7CD2"/>
    <w:rsid w:val="005F228A"/>
    <w:rsid w:val="005F2894"/>
    <w:rsid w:val="005F2DBC"/>
    <w:rsid w:val="005F44E8"/>
    <w:rsid w:val="005F6706"/>
    <w:rsid w:val="005F7F2F"/>
    <w:rsid w:val="00602615"/>
    <w:rsid w:val="00612C7B"/>
    <w:rsid w:val="0065462D"/>
    <w:rsid w:val="0065585F"/>
    <w:rsid w:val="00655FEA"/>
    <w:rsid w:val="00657BCD"/>
    <w:rsid w:val="00660295"/>
    <w:rsid w:val="00662B1A"/>
    <w:rsid w:val="00667269"/>
    <w:rsid w:val="00673DCC"/>
    <w:rsid w:val="00677E9A"/>
    <w:rsid w:val="00682A9C"/>
    <w:rsid w:val="0068431A"/>
    <w:rsid w:val="0068773A"/>
    <w:rsid w:val="006915B3"/>
    <w:rsid w:val="00694810"/>
    <w:rsid w:val="00694B6B"/>
    <w:rsid w:val="00696D7E"/>
    <w:rsid w:val="006A4CA2"/>
    <w:rsid w:val="006A4D1B"/>
    <w:rsid w:val="006A53BB"/>
    <w:rsid w:val="006A58C2"/>
    <w:rsid w:val="006A6C0A"/>
    <w:rsid w:val="006B3B77"/>
    <w:rsid w:val="006B5B44"/>
    <w:rsid w:val="006B76F0"/>
    <w:rsid w:val="006C0A2D"/>
    <w:rsid w:val="006C55AA"/>
    <w:rsid w:val="006C6F71"/>
    <w:rsid w:val="006D2114"/>
    <w:rsid w:val="006D4814"/>
    <w:rsid w:val="006D4E00"/>
    <w:rsid w:val="006D5691"/>
    <w:rsid w:val="006E04FD"/>
    <w:rsid w:val="006E5E66"/>
    <w:rsid w:val="006F0092"/>
    <w:rsid w:val="006F2B3F"/>
    <w:rsid w:val="006F4D50"/>
    <w:rsid w:val="007009DD"/>
    <w:rsid w:val="00704689"/>
    <w:rsid w:val="00714A09"/>
    <w:rsid w:val="007159E9"/>
    <w:rsid w:val="00722D44"/>
    <w:rsid w:val="00724BF0"/>
    <w:rsid w:val="007257F0"/>
    <w:rsid w:val="00730B22"/>
    <w:rsid w:val="00741492"/>
    <w:rsid w:val="00746C00"/>
    <w:rsid w:val="00760F6E"/>
    <w:rsid w:val="007626EE"/>
    <w:rsid w:val="0076754B"/>
    <w:rsid w:val="00770F96"/>
    <w:rsid w:val="00772E44"/>
    <w:rsid w:val="007733AC"/>
    <w:rsid w:val="00775638"/>
    <w:rsid w:val="00780F23"/>
    <w:rsid w:val="00782CE5"/>
    <w:rsid w:val="00786DC9"/>
    <w:rsid w:val="0079135E"/>
    <w:rsid w:val="00791601"/>
    <w:rsid w:val="00791943"/>
    <w:rsid w:val="007929DC"/>
    <w:rsid w:val="00794A95"/>
    <w:rsid w:val="007B7993"/>
    <w:rsid w:val="007C1429"/>
    <w:rsid w:val="007C2AB9"/>
    <w:rsid w:val="007C43C3"/>
    <w:rsid w:val="007C5EAB"/>
    <w:rsid w:val="007D3901"/>
    <w:rsid w:val="007D3E34"/>
    <w:rsid w:val="00801A80"/>
    <w:rsid w:val="00803001"/>
    <w:rsid w:val="0080480F"/>
    <w:rsid w:val="00805ED6"/>
    <w:rsid w:val="00806283"/>
    <w:rsid w:val="00807F9C"/>
    <w:rsid w:val="008118AF"/>
    <w:rsid w:val="00811A57"/>
    <w:rsid w:val="008155CD"/>
    <w:rsid w:val="00815F30"/>
    <w:rsid w:val="00825B14"/>
    <w:rsid w:val="008269E4"/>
    <w:rsid w:val="00827FA9"/>
    <w:rsid w:val="0083516D"/>
    <w:rsid w:val="00842E50"/>
    <w:rsid w:val="00843FEE"/>
    <w:rsid w:val="00862C18"/>
    <w:rsid w:val="00863C21"/>
    <w:rsid w:val="00867831"/>
    <w:rsid w:val="00867BC3"/>
    <w:rsid w:val="008705E1"/>
    <w:rsid w:val="00872B2E"/>
    <w:rsid w:val="00877419"/>
    <w:rsid w:val="00880578"/>
    <w:rsid w:val="00880BFF"/>
    <w:rsid w:val="00881791"/>
    <w:rsid w:val="00881946"/>
    <w:rsid w:val="00885C1F"/>
    <w:rsid w:val="008960A5"/>
    <w:rsid w:val="00896F55"/>
    <w:rsid w:val="008A18C2"/>
    <w:rsid w:val="008A3DA5"/>
    <w:rsid w:val="008B267D"/>
    <w:rsid w:val="008D2259"/>
    <w:rsid w:val="008D6958"/>
    <w:rsid w:val="008E2529"/>
    <w:rsid w:val="008E32F9"/>
    <w:rsid w:val="008F2594"/>
    <w:rsid w:val="008F794B"/>
    <w:rsid w:val="00903B93"/>
    <w:rsid w:val="0090445F"/>
    <w:rsid w:val="009135EE"/>
    <w:rsid w:val="0091492B"/>
    <w:rsid w:val="009237A8"/>
    <w:rsid w:val="00924133"/>
    <w:rsid w:val="00925636"/>
    <w:rsid w:val="00937924"/>
    <w:rsid w:val="00947C5B"/>
    <w:rsid w:val="009518C6"/>
    <w:rsid w:val="00952568"/>
    <w:rsid w:val="0096112C"/>
    <w:rsid w:val="009621C5"/>
    <w:rsid w:val="00967ED7"/>
    <w:rsid w:val="00974B12"/>
    <w:rsid w:val="009775A0"/>
    <w:rsid w:val="00983811"/>
    <w:rsid w:val="009848D9"/>
    <w:rsid w:val="009908DF"/>
    <w:rsid w:val="00991D2C"/>
    <w:rsid w:val="009922F2"/>
    <w:rsid w:val="0099349E"/>
    <w:rsid w:val="00993530"/>
    <w:rsid w:val="009963E8"/>
    <w:rsid w:val="0099762E"/>
    <w:rsid w:val="009A3132"/>
    <w:rsid w:val="009B1F6F"/>
    <w:rsid w:val="009B42A6"/>
    <w:rsid w:val="009C54C3"/>
    <w:rsid w:val="009C5CF9"/>
    <w:rsid w:val="009D000E"/>
    <w:rsid w:val="009D3E14"/>
    <w:rsid w:val="009D5479"/>
    <w:rsid w:val="009E05C5"/>
    <w:rsid w:val="009E09A4"/>
    <w:rsid w:val="009E2004"/>
    <w:rsid w:val="009E5B7A"/>
    <w:rsid w:val="009E6611"/>
    <w:rsid w:val="009F2B2F"/>
    <w:rsid w:val="009F2D2F"/>
    <w:rsid w:val="009F3629"/>
    <w:rsid w:val="009F5977"/>
    <w:rsid w:val="00A02C3E"/>
    <w:rsid w:val="00A074E2"/>
    <w:rsid w:val="00A0780C"/>
    <w:rsid w:val="00A15B58"/>
    <w:rsid w:val="00A205D6"/>
    <w:rsid w:val="00A22FA6"/>
    <w:rsid w:val="00A254A4"/>
    <w:rsid w:val="00A2558B"/>
    <w:rsid w:val="00A32769"/>
    <w:rsid w:val="00A4077F"/>
    <w:rsid w:val="00A50AA0"/>
    <w:rsid w:val="00A534A4"/>
    <w:rsid w:val="00A54B3F"/>
    <w:rsid w:val="00A55E8F"/>
    <w:rsid w:val="00A6098A"/>
    <w:rsid w:val="00A60D4C"/>
    <w:rsid w:val="00A66700"/>
    <w:rsid w:val="00A72692"/>
    <w:rsid w:val="00A73F29"/>
    <w:rsid w:val="00A8038D"/>
    <w:rsid w:val="00A8177A"/>
    <w:rsid w:val="00A83409"/>
    <w:rsid w:val="00A842A6"/>
    <w:rsid w:val="00A861EB"/>
    <w:rsid w:val="00A915CF"/>
    <w:rsid w:val="00A941CA"/>
    <w:rsid w:val="00AA3ACF"/>
    <w:rsid w:val="00AA6308"/>
    <w:rsid w:val="00AA7B64"/>
    <w:rsid w:val="00AB3878"/>
    <w:rsid w:val="00AD2F47"/>
    <w:rsid w:val="00AD55B6"/>
    <w:rsid w:val="00AE4820"/>
    <w:rsid w:val="00AE5503"/>
    <w:rsid w:val="00AE5594"/>
    <w:rsid w:val="00AF3A6B"/>
    <w:rsid w:val="00AF516D"/>
    <w:rsid w:val="00AF7BC8"/>
    <w:rsid w:val="00B007CB"/>
    <w:rsid w:val="00B02CBD"/>
    <w:rsid w:val="00B03C02"/>
    <w:rsid w:val="00B06758"/>
    <w:rsid w:val="00B17E40"/>
    <w:rsid w:val="00B3280A"/>
    <w:rsid w:val="00B3312C"/>
    <w:rsid w:val="00B349C8"/>
    <w:rsid w:val="00B36149"/>
    <w:rsid w:val="00B4007E"/>
    <w:rsid w:val="00B4331C"/>
    <w:rsid w:val="00B45A32"/>
    <w:rsid w:val="00B7303C"/>
    <w:rsid w:val="00B81461"/>
    <w:rsid w:val="00B819F6"/>
    <w:rsid w:val="00B869C2"/>
    <w:rsid w:val="00B9212C"/>
    <w:rsid w:val="00BA3E8D"/>
    <w:rsid w:val="00BA4582"/>
    <w:rsid w:val="00BA793E"/>
    <w:rsid w:val="00BB2181"/>
    <w:rsid w:val="00BB35F1"/>
    <w:rsid w:val="00BB6811"/>
    <w:rsid w:val="00BB710C"/>
    <w:rsid w:val="00BB7A1E"/>
    <w:rsid w:val="00BC494D"/>
    <w:rsid w:val="00BD7127"/>
    <w:rsid w:val="00BD78C3"/>
    <w:rsid w:val="00BE5AAF"/>
    <w:rsid w:val="00BF3A60"/>
    <w:rsid w:val="00BF494D"/>
    <w:rsid w:val="00C030AB"/>
    <w:rsid w:val="00C03C11"/>
    <w:rsid w:val="00C061E5"/>
    <w:rsid w:val="00C107F6"/>
    <w:rsid w:val="00C12CDA"/>
    <w:rsid w:val="00C13286"/>
    <w:rsid w:val="00C23BDD"/>
    <w:rsid w:val="00C348D6"/>
    <w:rsid w:val="00C4037F"/>
    <w:rsid w:val="00C41092"/>
    <w:rsid w:val="00C43506"/>
    <w:rsid w:val="00C50706"/>
    <w:rsid w:val="00C527BC"/>
    <w:rsid w:val="00C55039"/>
    <w:rsid w:val="00C60614"/>
    <w:rsid w:val="00C65AF1"/>
    <w:rsid w:val="00C66926"/>
    <w:rsid w:val="00C75526"/>
    <w:rsid w:val="00C84D07"/>
    <w:rsid w:val="00C902D2"/>
    <w:rsid w:val="00C9407B"/>
    <w:rsid w:val="00C96F72"/>
    <w:rsid w:val="00CA05D1"/>
    <w:rsid w:val="00CA6AE7"/>
    <w:rsid w:val="00CB1AB1"/>
    <w:rsid w:val="00CB2AF8"/>
    <w:rsid w:val="00CB4666"/>
    <w:rsid w:val="00CC70F7"/>
    <w:rsid w:val="00CD1CC2"/>
    <w:rsid w:val="00CD24A8"/>
    <w:rsid w:val="00CD390B"/>
    <w:rsid w:val="00CD689B"/>
    <w:rsid w:val="00CE411A"/>
    <w:rsid w:val="00CE6D1C"/>
    <w:rsid w:val="00D02E34"/>
    <w:rsid w:val="00D058ED"/>
    <w:rsid w:val="00D066ED"/>
    <w:rsid w:val="00D162D1"/>
    <w:rsid w:val="00D20012"/>
    <w:rsid w:val="00D23EA0"/>
    <w:rsid w:val="00D2573C"/>
    <w:rsid w:val="00D25F73"/>
    <w:rsid w:val="00D26D72"/>
    <w:rsid w:val="00D32063"/>
    <w:rsid w:val="00D37AC3"/>
    <w:rsid w:val="00D4695F"/>
    <w:rsid w:val="00D53D39"/>
    <w:rsid w:val="00D546CE"/>
    <w:rsid w:val="00D600FC"/>
    <w:rsid w:val="00D61EDC"/>
    <w:rsid w:val="00D64A55"/>
    <w:rsid w:val="00D65FC0"/>
    <w:rsid w:val="00D70327"/>
    <w:rsid w:val="00D71A71"/>
    <w:rsid w:val="00D733E0"/>
    <w:rsid w:val="00D8755A"/>
    <w:rsid w:val="00D9160E"/>
    <w:rsid w:val="00D91DBA"/>
    <w:rsid w:val="00D92050"/>
    <w:rsid w:val="00D95274"/>
    <w:rsid w:val="00D969DA"/>
    <w:rsid w:val="00DA1BFD"/>
    <w:rsid w:val="00DA7C15"/>
    <w:rsid w:val="00DC36DA"/>
    <w:rsid w:val="00DC3D3D"/>
    <w:rsid w:val="00DC3E4D"/>
    <w:rsid w:val="00DD494D"/>
    <w:rsid w:val="00DE05F2"/>
    <w:rsid w:val="00DE1049"/>
    <w:rsid w:val="00DE6123"/>
    <w:rsid w:val="00DE6410"/>
    <w:rsid w:val="00DE71E2"/>
    <w:rsid w:val="00DE7857"/>
    <w:rsid w:val="00DF55A2"/>
    <w:rsid w:val="00DF67D8"/>
    <w:rsid w:val="00E05562"/>
    <w:rsid w:val="00E11DEF"/>
    <w:rsid w:val="00E17CD5"/>
    <w:rsid w:val="00E204C0"/>
    <w:rsid w:val="00E26318"/>
    <w:rsid w:val="00E27302"/>
    <w:rsid w:val="00E34AAE"/>
    <w:rsid w:val="00E354A2"/>
    <w:rsid w:val="00E3798F"/>
    <w:rsid w:val="00E42EDE"/>
    <w:rsid w:val="00E44367"/>
    <w:rsid w:val="00E51D82"/>
    <w:rsid w:val="00E520EC"/>
    <w:rsid w:val="00E56AB5"/>
    <w:rsid w:val="00E60933"/>
    <w:rsid w:val="00E620CE"/>
    <w:rsid w:val="00E77447"/>
    <w:rsid w:val="00E863EA"/>
    <w:rsid w:val="00E87915"/>
    <w:rsid w:val="00E91602"/>
    <w:rsid w:val="00E971AD"/>
    <w:rsid w:val="00EA1C94"/>
    <w:rsid w:val="00EA634D"/>
    <w:rsid w:val="00EB0556"/>
    <w:rsid w:val="00EB1EDE"/>
    <w:rsid w:val="00EB3AF6"/>
    <w:rsid w:val="00EC10EC"/>
    <w:rsid w:val="00EC17C1"/>
    <w:rsid w:val="00EC4F4D"/>
    <w:rsid w:val="00EC6BB5"/>
    <w:rsid w:val="00ED0427"/>
    <w:rsid w:val="00ED0BEB"/>
    <w:rsid w:val="00ED6674"/>
    <w:rsid w:val="00ED7CFA"/>
    <w:rsid w:val="00EE3E11"/>
    <w:rsid w:val="00EF1DE7"/>
    <w:rsid w:val="00EF2E06"/>
    <w:rsid w:val="00EF5B63"/>
    <w:rsid w:val="00EF7ACE"/>
    <w:rsid w:val="00F00353"/>
    <w:rsid w:val="00F02300"/>
    <w:rsid w:val="00F05CCC"/>
    <w:rsid w:val="00F10C0D"/>
    <w:rsid w:val="00F1162E"/>
    <w:rsid w:val="00F15645"/>
    <w:rsid w:val="00F1586C"/>
    <w:rsid w:val="00F15E39"/>
    <w:rsid w:val="00F16218"/>
    <w:rsid w:val="00F22280"/>
    <w:rsid w:val="00F23841"/>
    <w:rsid w:val="00F26E7D"/>
    <w:rsid w:val="00F27A40"/>
    <w:rsid w:val="00F34C43"/>
    <w:rsid w:val="00F35CAF"/>
    <w:rsid w:val="00F37B1E"/>
    <w:rsid w:val="00F43238"/>
    <w:rsid w:val="00F45997"/>
    <w:rsid w:val="00F52D59"/>
    <w:rsid w:val="00F554CF"/>
    <w:rsid w:val="00F6299A"/>
    <w:rsid w:val="00F64C1C"/>
    <w:rsid w:val="00F66A7E"/>
    <w:rsid w:val="00F75002"/>
    <w:rsid w:val="00F759C1"/>
    <w:rsid w:val="00F75A63"/>
    <w:rsid w:val="00F75EF7"/>
    <w:rsid w:val="00F76017"/>
    <w:rsid w:val="00F823A3"/>
    <w:rsid w:val="00F87493"/>
    <w:rsid w:val="00F927B4"/>
    <w:rsid w:val="00F92FF9"/>
    <w:rsid w:val="00F94CCA"/>
    <w:rsid w:val="00F95B87"/>
    <w:rsid w:val="00F96E0E"/>
    <w:rsid w:val="00FA0D5F"/>
    <w:rsid w:val="00FA1823"/>
    <w:rsid w:val="00FA2638"/>
    <w:rsid w:val="00FA2B49"/>
    <w:rsid w:val="00FA39CE"/>
    <w:rsid w:val="00FA5120"/>
    <w:rsid w:val="00FA6AFC"/>
    <w:rsid w:val="00FA6E0B"/>
    <w:rsid w:val="00FB0416"/>
    <w:rsid w:val="00FB21E7"/>
    <w:rsid w:val="00FB3618"/>
    <w:rsid w:val="00FB5DB2"/>
    <w:rsid w:val="00FC1B98"/>
    <w:rsid w:val="00FD569D"/>
    <w:rsid w:val="00FE2C8E"/>
    <w:rsid w:val="00FF0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semiHidden/>
    <w:unhideWhenUsed/>
    <w:rsid w:val="00FB3618"/>
  </w:style>
  <w:style w:type="character" w:customStyle="1" w:styleId="CommentTextChar">
    <w:name w:val="Comment Text Char"/>
    <w:basedOn w:val="DefaultParagraphFont"/>
    <w:link w:val="CommentText"/>
    <w:uiPriority w:val="99"/>
    <w:semiHidden/>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FFAB7-5EFE-49AA-AFB4-FB8754BE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6203</Words>
  <Characters>35983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2023-07-21T13:15:00Z</dcterms:created>
  <dcterms:modified xsi:type="dcterms:W3CDTF">2023-07-21T13:15:00Z</dcterms:modified>
</cp:coreProperties>
</file>